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A6B6BCD" w14:textId="4B48B702" w:rsidR="00B4074B" w:rsidRPr="00E53FE8" w:rsidRDefault="00B4074B" w:rsidP="00914DD5">
      <w:pPr>
        <w:pStyle w:val="Nagwek20"/>
        <w:jc w:val="right"/>
        <w:rPr>
          <w:sz w:val="22"/>
          <w:szCs w:val="22"/>
        </w:rPr>
      </w:pPr>
      <w:bookmarkStart w:id="0" w:name="_Hlk74142933"/>
    </w:p>
    <w:p w14:paraId="7CFEEA12" w14:textId="1A275D98" w:rsidR="003A3D51" w:rsidRDefault="009C5C83" w:rsidP="009C5C83">
      <w:pPr>
        <w:pStyle w:val="Zawartotabeli"/>
        <w:snapToGrid w:val="0"/>
        <w:spacing w:after="0" w:line="360" w:lineRule="auto"/>
        <w:jc w:val="right"/>
        <w:rPr>
          <w:rFonts w:ascii="Times New Roman" w:hAnsi="Times New Roman" w:cs="Times New Roman"/>
        </w:rPr>
      </w:pPr>
      <w:bookmarkStart w:id="1" w:name="_Hlk137551483"/>
      <w:bookmarkEnd w:id="0"/>
      <w:r>
        <w:rPr>
          <w:rFonts w:ascii="Times New Roman" w:hAnsi="Times New Roman" w:cs="Times New Roman"/>
        </w:rPr>
        <w:t>Załącznik nr 2 do SWZ</w:t>
      </w:r>
    </w:p>
    <w:p w14:paraId="41633E55" w14:textId="02545F89" w:rsidR="00CB1944" w:rsidRDefault="00CB1944" w:rsidP="009C5C83">
      <w:pPr>
        <w:pStyle w:val="Zawartotabeli"/>
        <w:snapToGrid w:val="0"/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(zostaną sporządzone dwie odrębne umowy, z zapisami odpowiednimi dla każdej z części)</w:t>
      </w:r>
    </w:p>
    <w:p w14:paraId="733E3DC6" w14:textId="77777777" w:rsidR="009C5C83" w:rsidRPr="00E53FE8" w:rsidRDefault="009C5C83" w:rsidP="009C5C83">
      <w:pPr>
        <w:pStyle w:val="Zawartotabeli"/>
        <w:snapToGrid w:val="0"/>
        <w:spacing w:after="0" w:line="360" w:lineRule="auto"/>
        <w:jc w:val="right"/>
        <w:rPr>
          <w:rFonts w:ascii="Times New Roman" w:hAnsi="Times New Roman" w:cs="Times New Roman"/>
        </w:rPr>
      </w:pPr>
    </w:p>
    <w:p w14:paraId="04C66C7D" w14:textId="3BA855EB" w:rsidR="003F6936" w:rsidRPr="00E53FE8" w:rsidRDefault="003F6936" w:rsidP="00062B0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53FE8">
        <w:rPr>
          <w:rFonts w:ascii="Times New Roman" w:hAnsi="Times New Roman" w:cs="Times New Roman"/>
        </w:rPr>
        <w:t xml:space="preserve">została zawarta umowa o treści następującej, będąca wynikiem postępowania w sprawie udzielenia zamówienia publicznego znak </w:t>
      </w:r>
      <w:r w:rsidR="000070FA" w:rsidRPr="00E53FE8">
        <w:rPr>
          <w:rFonts w:ascii="Times New Roman" w:hAnsi="Times New Roman" w:cs="Times New Roman"/>
        </w:rPr>
        <w:t>WZ</w:t>
      </w:r>
      <w:r w:rsidRPr="00E53FE8">
        <w:rPr>
          <w:rFonts w:ascii="Times New Roman" w:hAnsi="Times New Roman" w:cs="Times New Roman"/>
        </w:rPr>
        <w:t>.271.</w:t>
      </w:r>
      <w:r w:rsidR="009C5C83">
        <w:rPr>
          <w:rFonts w:ascii="Times New Roman" w:hAnsi="Times New Roman" w:cs="Times New Roman"/>
        </w:rPr>
        <w:t>13.2025</w:t>
      </w:r>
      <w:r w:rsidRPr="00E53FE8">
        <w:rPr>
          <w:rFonts w:ascii="Times New Roman" w:hAnsi="Times New Roman" w:cs="Times New Roman"/>
        </w:rPr>
        <w:t xml:space="preserve"> przeprowadzonego w trybie podstawowym bez przeprowadzenia negocjacji na podstawie art. 275 pkt 1 ustawy Prawo zamówień publicznych </w:t>
      </w:r>
    </w:p>
    <w:bookmarkEnd w:id="1"/>
    <w:p w14:paraId="23DB89A6" w14:textId="77777777" w:rsidR="00702AE4" w:rsidRDefault="00702AE4" w:rsidP="00A31AED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auto"/>
          <w:lang w:eastAsia="en-US"/>
        </w:rPr>
      </w:pPr>
    </w:p>
    <w:p w14:paraId="2D2C76D2" w14:textId="77777777" w:rsidR="00AC2396" w:rsidRPr="00B67EC9" w:rsidRDefault="00AC2396" w:rsidP="00A31AED">
      <w:pPr>
        <w:spacing w:after="0" w:line="360" w:lineRule="auto"/>
        <w:jc w:val="center"/>
        <w:rPr>
          <w:rFonts w:ascii="Times New Roman" w:hAnsi="Times New Roman" w:cs="Times New Roman"/>
          <w:color w:val="auto"/>
        </w:rPr>
      </w:pPr>
      <w:r w:rsidRPr="00B67EC9">
        <w:rPr>
          <w:rFonts w:ascii="Times New Roman" w:hAnsi="Times New Roman" w:cs="Times New Roman"/>
          <w:b/>
          <w:bCs/>
          <w:color w:val="auto"/>
          <w:lang w:eastAsia="en-US"/>
        </w:rPr>
        <w:t>§ 1</w:t>
      </w:r>
    </w:p>
    <w:p w14:paraId="1DD72D3F" w14:textId="77777777" w:rsidR="00AC2396" w:rsidRPr="00B67EC9" w:rsidRDefault="00AC2396" w:rsidP="00A31AED">
      <w:pPr>
        <w:spacing w:after="0" w:line="360" w:lineRule="auto"/>
        <w:jc w:val="center"/>
        <w:rPr>
          <w:rFonts w:ascii="Times New Roman" w:hAnsi="Times New Roman" w:cs="Times New Roman"/>
          <w:color w:val="auto"/>
        </w:rPr>
      </w:pPr>
      <w:r w:rsidRPr="00B67EC9">
        <w:rPr>
          <w:rFonts w:ascii="Times New Roman" w:hAnsi="Times New Roman" w:cs="Times New Roman"/>
          <w:b/>
          <w:bCs/>
          <w:color w:val="auto"/>
          <w:lang w:eastAsia="en-US"/>
        </w:rPr>
        <w:t>Przedmiot umowy</w:t>
      </w:r>
    </w:p>
    <w:p w14:paraId="62EF88A3" w14:textId="2BF06BC5" w:rsidR="00AC2396" w:rsidRDefault="00AC2396" w:rsidP="00925886">
      <w:pPr>
        <w:numPr>
          <w:ilvl w:val="0"/>
          <w:numId w:val="7"/>
        </w:numPr>
        <w:tabs>
          <w:tab w:val="clear" w:pos="0"/>
        </w:tabs>
        <w:suppressAutoHyphens w:val="0"/>
        <w:spacing w:after="0" w:line="360" w:lineRule="auto"/>
        <w:ind w:left="426"/>
        <w:jc w:val="both"/>
        <w:rPr>
          <w:rFonts w:ascii="Times New Roman" w:hAnsi="Times New Roman" w:cs="Times New Roman"/>
          <w:b/>
          <w:color w:val="auto"/>
          <w:lang w:eastAsia="en-US"/>
        </w:rPr>
      </w:pPr>
      <w:r w:rsidRPr="00B67EC9">
        <w:rPr>
          <w:rFonts w:ascii="Times New Roman" w:hAnsi="Times New Roman" w:cs="Times New Roman"/>
          <w:color w:val="auto"/>
          <w:lang w:eastAsia="en-US"/>
        </w:rPr>
        <w:t xml:space="preserve">Przedmiotem zamówienia jest </w:t>
      </w:r>
      <w:r w:rsidR="00A31AED">
        <w:rPr>
          <w:rFonts w:ascii="Times New Roman" w:hAnsi="Times New Roman" w:cs="Times New Roman"/>
          <w:b/>
          <w:color w:val="auto"/>
          <w:lang w:eastAsia="en-US"/>
        </w:rPr>
        <w:t xml:space="preserve">dostawa </w:t>
      </w:r>
      <w:r w:rsidR="00CB1944">
        <w:rPr>
          <w:rFonts w:ascii="Times New Roman" w:hAnsi="Times New Roman" w:cs="Times New Roman"/>
          <w:b/>
          <w:color w:val="auto"/>
          <w:lang w:eastAsia="en-US"/>
        </w:rPr>
        <w:t>cysterny/</w:t>
      </w:r>
      <w:r w:rsidR="009C5C83" w:rsidRPr="009C5C83">
        <w:rPr>
          <w:rFonts w:ascii="Times New Roman" w:hAnsi="Times New Roman" w:cs="Times New Roman"/>
          <w:b/>
          <w:color w:val="auto"/>
          <w:lang w:eastAsia="en-US"/>
        </w:rPr>
        <w:t>ciągnika komunalnego do przewozu wody pitnej w ramach zadania pn.: „Zapewnienie ciągłości dostaw żywności oraz energii elektrycznej na terenie Gminy Bargłów Kościelny”</w:t>
      </w:r>
      <w:r w:rsidR="009C5C83">
        <w:rPr>
          <w:rFonts w:ascii="Times New Roman" w:hAnsi="Times New Roman" w:cs="Times New Roman"/>
          <w:b/>
          <w:color w:val="auto"/>
          <w:lang w:eastAsia="en-US"/>
        </w:rPr>
        <w:t>.</w:t>
      </w:r>
    </w:p>
    <w:p w14:paraId="1BB8BCFC" w14:textId="1153BC67" w:rsidR="009C5C83" w:rsidRDefault="009C5C83" w:rsidP="00925886">
      <w:pPr>
        <w:pStyle w:val="Akapitzlist"/>
        <w:numPr>
          <w:ilvl w:val="0"/>
          <w:numId w:val="7"/>
        </w:numPr>
        <w:spacing w:after="0" w:line="360" w:lineRule="auto"/>
        <w:ind w:left="425" w:hanging="357"/>
        <w:jc w:val="both"/>
        <w:rPr>
          <w:rFonts w:ascii="Times New Roman" w:hAnsi="Times New Roman"/>
          <w:color w:val="auto"/>
          <w:lang w:eastAsia="en-US"/>
        </w:rPr>
      </w:pPr>
      <w:r w:rsidRPr="009C5C83">
        <w:rPr>
          <w:rFonts w:ascii="Times New Roman" w:hAnsi="Times New Roman"/>
          <w:color w:val="auto"/>
          <w:lang w:eastAsia="en-US"/>
        </w:rPr>
        <w:t xml:space="preserve">Przedmiot umowy ma spełniać warunki techniczne określone w </w:t>
      </w:r>
      <w:r>
        <w:rPr>
          <w:rFonts w:ascii="Times New Roman" w:hAnsi="Times New Roman"/>
          <w:color w:val="auto"/>
          <w:lang w:eastAsia="en-US"/>
        </w:rPr>
        <w:t xml:space="preserve">szczegółowym </w:t>
      </w:r>
      <w:r w:rsidRPr="009C5C83">
        <w:rPr>
          <w:rFonts w:ascii="Times New Roman" w:hAnsi="Times New Roman"/>
          <w:color w:val="auto"/>
          <w:lang w:eastAsia="en-US"/>
        </w:rPr>
        <w:t>opisie przedmiotu zamówienia zawartym w Specyfikacji Warunków Zamówienia.</w:t>
      </w:r>
    </w:p>
    <w:p w14:paraId="4F1436AE" w14:textId="54134C05" w:rsidR="009C5C83" w:rsidRPr="009C5C83" w:rsidRDefault="009C5C83" w:rsidP="00925886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Times New Roman" w:hAnsi="Times New Roman"/>
          <w:color w:val="auto"/>
          <w:lang w:eastAsia="en-US"/>
        </w:rPr>
      </w:pPr>
      <w:r>
        <w:rPr>
          <w:rFonts w:ascii="Times New Roman" w:hAnsi="Times New Roman"/>
          <w:color w:val="auto"/>
          <w:lang w:eastAsia="en-US"/>
        </w:rPr>
        <w:t>D</w:t>
      </w:r>
      <w:r w:rsidRPr="009C5C83">
        <w:rPr>
          <w:rFonts w:ascii="Times New Roman" w:hAnsi="Times New Roman"/>
          <w:color w:val="auto"/>
          <w:lang w:eastAsia="en-US"/>
        </w:rPr>
        <w:t xml:space="preserve">ostarczone </w:t>
      </w:r>
      <w:r>
        <w:rPr>
          <w:rFonts w:ascii="Times New Roman" w:hAnsi="Times New Roman"/>
          <w:color w:val="auto"/>
          <w:lang w:eastAsia="en-US"/>
        </w:rPr>
        <w:t>przedmiot umowy musi</w:t>
      </w:r>
      <w:r w:rsidRPr="009C5C83">
        <w:rPr>
          <w:rFonts w:ascii="Times New Roman" w:hAnsi="Times New Roman"/>
          <w:color w:val="auto"/>
          <w:lang w:eastAsia="en-US"/>
        </w:rPr>
        <w:t xml:space="preserve"> być fabrycznie now</w:t>
      </w:r>
      <w:r>
        <w:rPr>
          <w:rFonts w:ascii="Times New Roman" w:hAnsi="Times New Roman"/>
          <w:color w:val="auto"/>
          <w:lang w:eastAsia="en-US"/>
        </w:rPr>
        <w:t>y</w:t>
      </w:r>
      <w:r w:rsidRPr="009C5C83">
        <w:rPr>
          <w:rFonts w:ascii="Times New Roman" w:hAnsi="Times New Roman"/>
          <w:color w:val="auto"/>
          <w:lang w:eastAsia="en-US"/>
        </w:rPr>
        <w:t>, wcześniej nieużywan</w:t>
      </w:r>
      <w:r>
        <w:rPr>
          <w:rFonts w:ascii="Times New Roman" w:hAnsi="Times New Roman"/>
          <w:color w:val="auto"/>
          <w:lang w:eastAsia="en-US"/>
        </w:rPr>
        <w:t>y</w:t>
      </w:r>
      <w:r w:rsidRPr="009C5C83">
        <w:rPr>
          <w:rFonts w:ascii="Times New Roman" w:hAnsi="Times New Roman"/>
          <w:color w:val="auto"/>
          <w:lang w:eastAsia="en-US"/>
        </w:rPr>
        <w:t>, woln</w:t>
      </w:r>
      <w:r>
        <w:rPr>
          <w:rFonts w:ascii="Times New Roman" w:hAnsi="Times New Roman"/>
          <w:color w:val="auto"/>
          <w:lang w:eastAsia="en-US"/>
        </w:rPr>
        <w:t>y</w:t>
      </w:r>
      <w:r w:rsidRPr="009C5C83">
        <w:rPr>
          <w:rFonts w:ascii="Times New Roman" w:hAnsi="Times New Roman"/>
          <w:color w:val="auto"/>
          <w:lang w:eastAsia="en-US"/>
        </w:rPr>
        <w:t xml:space="preserve"> od wad fizycznych i prawnych, w szczególności obciążeń prawami osób trzecich.</w:t>
      </w:r>
    </w:p>
    <w:p w14:paraId="7C29115E" w14:textId="7359A310" w:rsidR="009C5C83" w:rsidRPr="009C5C83" w:rsidRDefault="009C5C83" w:rsidP="00925886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Times New Roman" w:hAnsi="Times New Roman"/>
          <w:color w:val="auto"/>
          <w:lang w:eastAsia="en-US"/>
        </w:rPr>
      </w:pPr>
      <w:r w:rsidRPr="009C5C83">
        <w:rPr>
          <w:rFonts w:ascii="Times New Roman" w:hAnsi="Times New Roman"/>
          <w:color w:val="auto"/>
          <w:lang w:eastAsia="en-US"/>
        </w:rPr>
        <w:t xml:space="preserve">Własność </w:t>
      </w:r>
      <w:r w:rsidR="00A555D6">
        <w:rPr>
          <w:rFonts w:ascii="Times New Roman" w:hAnsi="Times New Roman"/>
          <w:color w:val="auto"/>
          <w:lang w:eastAsia="en-US"/>
        </w:rPr>
        <w:t>cysterny/</w:t>
      </w:r>
      <w:r>
        <w:rPr>
          <w:rFonts w:ascii="Times New Roman" w:hAnsi="Times New Roman"/>
          <w:color w:val="auto"/>
          <w:lang w:eastAsia="en-US"/>
        </w:rPr>
        <w:t>ciągnika komunalnego</w:t>
      </w:r>
      <w:r w:rsidR="00A555D6">
        <w:rPr>
          <w:rFonts w:ascii="Times New Roman" w:hAnsi="Times New Roman"/>
          <w:color w:val="auto"/>
          <w:lang w:eastAsia="en-US"/>
        </w:rPr>
        <w:t>,</w:t>
      </w:r>
      <w:r w:rsidRPr="009C5C83">
        <w:rPr>
          <w:rFonts w:ascii="Times New Roman" w:hAnsi="Times New Roman"/>
          <w:color w:val="auto"/>
          <w:lang w:eastAsia="en-US"/>
        </w:rPr>
        <w:t xml:space="preserve"> będącego przedmiotem umowy przechodzi na Zamawiającego z chwilą dostarczenia, uruchomienia i protokolarnego odbioru </w:t>
      </w:r>
      <w:r>
        <w:rPr>
          <w:rFonts w:ascii="Times New Roman" w:hAnsi="Times New Roman"/>
          <w:color w:val="auto"/>
          <w:lang w:eastAsia="en-US"/>
        </w:rPr>
        <w:t>sprzętu</w:t>
      </w:r>
      <w:r w:rsidRPr="009C5C83">
        <w:rPr>
          <w:rFonts w:ascii="Times New Roman" w:hAnsi="Times New Roman"/>
          <w:color w:val="auto"/>
          <w:lang w:eastAsia="en-US"/>
        </w:rPr>
        <w:t xml:space="preserve"> przez Zamawiającego.</w:t>
      </w:r>
    </w:p>
    <w:p w14:paraId="6A9239F4" w14:textId="06D45882" w:rsidR="00AC2396" w:rsidRPr="00A31AED" w:rsidRDefault="00AC2396" w:rsidP="00925886">
      <w:pPr>
        <w:pStyle w:val="Akapitzlist"/>
        <w:numPr>
          <w:ilvl w:val="0"/>
          <w:numId w:val="7"/>
        </w:numPr>
        <w:tabs>
          <w:tab w:val="clear" w:pos="0"/>
        </w:tabs>
        <w:suppressAutoHyphens w:val="0"/>
        <w:spacing w:after="0" w:line="360" w:lineRule="auto"/>
        <w:ind w:left="426"/>
        <w:jc w:val="both"/>
        <w:rPr>
          <w:rFonts w:ascii="Times New Roman" w:hAnsi="Times New Roman"/>
          <w:color w:val="auto"/>
          <w:lang w:eastAsia="en-US"/>
        </w:rPr>
      </w:pPr>
      <w:r w:rsidRPr="00A31AED">
        <w:rPr>
          <w:rFonts w:ascii="Times New Roman" w:hAnsi="Times New Roman"/>
          <w:color w:val="auto"/>
          <w:lang w:eastAsia="en-US"/>
        </w:rPr>
        <w:t>Zamówienie  obejmuje  dostawę  (na  własny  koszt  Wykonawcy) wraz z transportem</w:t>
      </w:r>
      <w:r w:rsidR="009C5C83">
        <w:rPr>
          <w:rFonts w:ascii="Times New Roman" w:hAnsi="Times New Roman"/>
          <w:color w:val="auto"/>
          <w:lang w:eastAsia="en-US"/>
        </w:rPr>
        <w:t xml:space="preserve"> i</w:t>
      </w:r>
      <w:r w:rsidRPr="00A31AED">
        <w:rPr>
          <w:rFonts w:ascii="Times New Roman" w:hAnsi="Times New Roman"/>
          <w:color w:val="auto"/>
          <w:lang w:eastAsia="en-US"/>
        </w:rPr>
        <w:t xml:space="preserve"> rozładunkiem</w:t>
      </w:r>
      <w:r w:rsidR="009C5C83">
        <w:rPr>
          <w:rFonts w:ascii="Times New Roman" w:hAnsi="Times New Roman"/>
          <w:color w:val="auto"/>
          <w:lang w:eastAsia="en-US"/>
        </w:rPr>
        <w:t>.</w:t>
      </w:r>
    </w:p>
    <w:p w14:paraId="06C63B0F" w14:textId="6EE5B9D3" w:rsidR="00AC2396" w:rsidRPr="00B67EC9" w:rsidRDefault="00AC2396" w:rsidP="00925886">
      <w:pPr>
        <w:numPr>
          <w:ilvl w:val="0"/>
          <w:numId w:val="7"/>
        </w:numPr>
        <w:tabs>
          <w:tab w:val="clear" w:pos="0"/>
        </w:tabs>
        <w:suppressAutoHyphens w:val="0"/>
        <w:spacing w:after="0" w:line="360" w:lineRule="auto"/>
        <w:ind w:left="426" w:hanging="284"/>
        <w:jc w:val="both"/>
        <w:rPr>
          <w:rFonts w:ascii="Times New Roman" w:hAnsi="Times New Roman" w:cs="Times New Roman"/>
          <w:color w:val="auto"/>
          <w:lang w:eastAsia="en-US"/>
        </w:rPr>
      </w:pPr>
      <w:r w:rsidRPr="00B67EC9">
        <w:rPr>
          <w:rFonts w:ascii="Times New Roman" w:hAnsi="Times New Roman" w:cs="Times New Roman"/>
          <w:color w:val="auto"/>
          <w:lang w:eastAsia="en-US"/>
        </w:rPr>
        <w:t xml:space="preserve">W ramach wykonywania zamówienia Wykonawca dostarczy przedmiot zamówienia w miejsce wskazane przez Zamawiającego w </w:t>
      </w:r>
      <w:r w:rsidR="00170606">
        <w:rPr>
          <w:rFonts w:ascii="Times New Roman" w:hAnsi="Times New Roman" w:cs="Times New Roman"/>
          <w:color w:val="auto"/>
          <w:lang w:eastAsia="en-US"/>
        </w:rPr>
        <w:t>Bargłowie Kościelnym, ul. Augustowska 47.</w:t>
      </w:r>
      <w:r w:rsidRPr="00B67EC9">
        <w:rPr>
          <w:rFonts w:ascii="Times New Roman" w:hAnsi="Times New Roman" w:cs="Times New Roman"/>
          <w:color w:val="auto"/>
          <w:lang w:eastAsia="en-US"/>
        </w:rPr>
        <w:t xml:space="preserve"> </w:t>
      </w:r>
    </w:p>
    <w:p w14:paraId="7DD453C3" w14:textId="19611E90" w:rsidR="00AC2396" w:rsidRPr="00B67EC9" w:rsidRDefault="00AC2396" w:rsidP="00925886">
      <w:pPr>
        <w:numPr>
          <w:ilvl w:val="0"/>
          <w:numId w:val="7"/>
        </w:numPr>
        <w:tabs>
          <w:tab w:val="clear" w:pos="0"/>
        </w:tabs>
        <w:suppressAutoHyphens w:val="0"/>
        <w:spacing w:after="0" w:line="360" w:lineRule="auto"/>
        <w:ind w:left="426" w:hanging="284"/>
        <w:jc w:val="both"/>
        <w:rPr>
          <w:rFonts w:ascii="Times New Roman" w:hAnsi="Times New Roman" w:cs="Times New Roman"/>
          <w:color w:val="auto"/>
          <w:lang w:eastAsia="en-US"/>
        </w:rPr>
      </w:pPr>
      <w:r w:rsidRPr="00B67EC9">
        <w:rPr>
          <w:rFonts w:ascii="Times New Roman" w:hAnsi="Times New Roman" w:cs="Times New Roman"/>
          <w:color w:val="auto"/>
          <w:lang w:eastAsia="en-US"/>
        </w:rPr>
        <w:t xml:space="preserve">Wykonawca,  na  co  najmniej  2  dni  przed  planowaną  dostawą,  poinformuje  o  niej Zamawiającego uzgadniając  datę  oraz  przewidywaną  godzinę  dostawy  </w:t>
      </w:r>
      <w:r w:rsidR="00170606">
        <w:rPr>
          <w:rFonts w:ascii="Times New Roman" w:hAnsi="Times New Roman" w:cs="Times New Roman"/>
          <w:color w:val="auto"/>
          <w:lang w:eastAsia="en-US"/>
        </w:rPr>
        <w:t>sprzętu</w:t>
      </w:r>
      <w:r>
        <w:rPr>
          <w:rFonts w:ascii="Times New Roman" w:hAnsi="Times New Roman" w:cs="Times New Roman"/>
          <w:color w:val="auto"/>
          <w:lang w:eastAsia="en-US"/>
        </w:rPr>
        <w:t>. Dostawa</w:t>
      </w:r>
      <w:r w:rsidR="009C5C83">
        <w:rPr>
          <w:rFonts w:ascii="Times New Roman" w:hAnsi="Times New Roman" w:cs="Times New Roman"/>
          <w:color w:val="auto"/>
          <w:lang w:eastAsia="en-US"/>
        </w:rPr>
        <w:t xml:space="preserve"> i</w:t>
      </w:r>
      <w:r>
        <w:rPr>
          <w:rFonts w:ascii="Times New Roman" w:hAnsi="Times New Roman" w:cs="Times New Roman"/>
          <w:color w:val="auto"/>
          <w:lang w:eastAsia="en-US"/>
        </w:rPr>
        <w:t xml:space="preserve"> rozładunek</w:t>
      </w:r>
      <w:r w:rsidR="009C5C83">
        <w:rPr>
          <w:rFonts w:ascii="Times New Roman" w:hAnsi="Times New Roman" w:cs="Times New Roman"/>
          <w:color w:val="auto"/>
          <w:lang w:eastAsia="en-US"/>
        </w:rPr>
        <w:t xml:space="preserve"> </w:t>
      </w:r>
      <w:r w:rsidRPr="00B67EC9">
        <w:rPr>
          <w:rFonts w:ascii="Times New Roman" w:hAnsi="Times New Roman" w:cs="Times New Roman"/>
          <w:color w:val="auto"/>
          <w:lang w:eastAsia="en-US"/>
        </w:rPr>
        <w:t xml:space="preserve">przedmiotu zamówienia powinna nastąpić w dni robocze w godz. 8.00-15.00. Inny termin może nastąpić jedynie za zgodą Zamawiającego. </w:t>
      </w:r>
    </w:p>
    <w:p w14:paraId="559E4B36" w14:textId="487E6782" w:rsidR="00AC2396" w:rsidRPr="00B67EC9" w:rsidRDefault="00AC2396" w:rsidP="00925886">
      <w:pPr>
        <w:numPr>
          <w:ilvl w:val="0"/>
          <w:numId w:val="7"/>
        </w:numPr>
        <w:tabs>
          <w:tab w:val="clear" w:pos="0"/>
        </w:tabs>
        <w:suppressAutoHyphens w:val="0"/>
        <w:spacing w:after="0" w:line="360" w:lineRule="auto"/>
        <w:ind w:left="426" w:hanging="284"/>
        <w:jc w:val="both"/>
        <w:rPr>
          <w:rFonts w:ascii="Times New Roman" w:hAnsi="Times New Roman" w:cs="Times New Roman"/>
          <w:color w:val="auto"/>
          <w:lang w:eastAsia="en-US"/>
        </w:rPr>
      </w:pPr>
      <w:r w:rsidRPr="00B67EC9">
        <w:rPr>
          <w:rFonts w:ascii="Times New Roman" w:hAnsi="Times New Roman" w:cs="Times New Roman"/>
          <w:color w:val="auto"/>
          <w:lang w:eastAsia="en-US"/>
        </w:rPr>
        <w:t>Wykonawca wykona dostaw</w:t>
      </w:r>
      <w:r w:rsidR="009C5C83">
        <w:rPr>
          <w:rFonts w:ascii="Times New Roman" w:hAnsi="Times New Roman" w:cs="Times New Roman"/>
          <w:color w:val="auto"/>
          <w:lang w:eastAsia="en-US"/>
        </w:rPr>
        <w:t>ę</w:t>
      </w:r>
      <w:r w:rsidRPr="00B67EC9">
        <w:rPr>
          <w:rFonts w:ascii="Times New Roman" w:hAnsi="Times New Roman" w:cs="Times New Roman"/>
          <w:color w:val="auto"/>
          <w:lang w:eastAsia="en-US"/>
        </w:rPr>
        <w:t xml:space="preserve"> będąc</w:t>
      </w:r>
      <w:r w:rsidR="009C5C83">
        <w:rPr>
          <w:rFonts w:ascii="Times New Roman" w:hAnsi="Times New Roman" w:cs="Times New Roman"/>
          <w:color w:val="auto"/>
          <w:lang w:eastAsia="en-US"/>
        </w:rPr>
        <w:t>ą</w:t>
      </w:r>
      <w:r w:rsidRPr="00B67EC9">
        <w:rPr>
          <w:rFonts w:ascii="Times New Roman" w:hAnsi="Times New Roman" w:cs="Times New Roman"/>
          <w:color w:val="auto"/>
          <w:lang w:eastAsia="en-US"/>
        </w:rPr>
        <w:t xml:space="preserve"> przedmiotem umowy zgodnie ze specyfikacją warunków zamówienia (SWZ) i złożoną ofertą.</w:t>
      </w:r>
    </w:p>
    <w:p w14:paraId="34B83BB2" w14:textId="383BEBC5" w:rsidR="00AC2396" w:rsidRDefault="00AC2396" w:rsidP="00925886">
      <w:pPr>
        <w:numPr>
          <w:ilvl w:val="0"/>
          <w:numId w:val="7"/>
        </w:numPr>
        <w:tabs>
          <w:tab w:val="clear" w:pos="0"/>
        </w:tabs>
        <w:suppressAutoHyphens w:val="0"/>
        <w:spacing w:after="0" w:line="360" w:lineRule="auto"/>
        <w:ind w:left="426" w:hanging="284"/>
        <w:jc w:val="both"/>
        <w:rPr>
          <w:rFonts w:ascii="Times New Roman" w:hAnsi="Times New Roman" w:cs="Times New Roman"/>
          <w:color w:val="auto"/>
          <w:lang w:eastAsia="en-US"/>
        </w:rPr>
      </w:pPr>
      <w:r w:rsidRPr="00B67EC9">
        <w:rPr>
          <w:rFonts w:ascii="Times New Roman" w:hAnsi="Times New Roman" w:cs="Times New Roman"/>
          <w:color w:val="auto"/>
          <w:lang w:eastAsia="en-US"/>
        </w:rPr>
        <w:t xml:space="preserve">Wykonawca zobowiązuje się do wykonania </w:t>
      </w:r>
      <w:r w:rsidR="009C5C83">
        <w:rPr>
          <w:rFonts w:ascii="Times New Roman" w:hAnsi="Times New Roman" w:cs="Times New Roman"/>
          <w:color w:val="auto"/>
          <w:lang w:eastAsia="en-US"/>
        </w:rPr>
        <w:t>dostawy</w:t>
      </w:r>
      <w:r w:rsidRPr="00B67EC9">
        <w:rPr>
          <w:rFonts w:ascii="Times New Roman" w:hAnsi="Times New Roman" w:cs="Times New Roman"/>
          <w:color w:val="auto"/>
          <w:lang w:eastAsia="en-US"/>
        </w:rPr>
        <w:t xml:space="preserve"> objęt</w:t>
      </w:r>
      <w:r w:rsidR="009C5C83">
        <w:rPr>
          <w:rFonts w:ascii="Times New Roman" w:hAnsi="Times New Roman" w:cs="Times New Roman"/>
          <w:color w:val="auto"/>
          <w:lang w:eastAsia="en-US"/>
        </w:rPr>
        <w:t>ej</w:t>
      </w:r>
      <w:r w:rsidRPr="00B67EC9">
        <w:rPr>
          <w:rFonts w:ascii="Times New Roman" w:hAnsi="Times New Roman" w:cs="Times New Roman"/>
          <w:color w:val="auto"/>
          <w:lang w:eastAsia="en-US"/>
        </w:rPr>
        <w:t xml:space="preserve"> przedmiotem zamówienia z należytą starannością zgodnie z obowiązującymi przepisami, z zasadami wiedzy technicznej oraz na ustalonych niniejszą umową warunkach, a także zaleceniami Zamawiającego.</w:t>
      </w:r>
    </w:p>
    <w:p w14:paraId="1A97CF62" w14:textId="1340EF7E" w:rsidR="004D4A03" w:rsidRPr="004D4A03" w:rsidRDefault="004D4A03" w:rsidP="00925886">
      <w:pPr>
        <w:numPr>
          <w:ilvl w:val="0"/>
          <w:numId w:val="7"/>
        </w:numPr>
        <w:tabs>
          <w:tab w:val="clear" w:pos="0"/>
        </w:tabs>
        <w:suppressAutoHyphens w:val="0"/>
        <w:spacing w:after="0" w:line="360" w:lineRule="auto"/>
        <w:ind w:left="426" w:hanging="284"/>
        <w:jc w:val="both"/>
        <w:rPr>
          <w:rFonts w:ascii="Times New Roman" w:hAnsi="Times New Roman" w:cs="Times New Roman"/>
          <w:color w:val="auto"/>
          <w:lang w:eastAsia="en-US"/>
        </w:rPr>
      </w:pPr>
      <w:r w:rsidRPr="004D4A03">
        <w:rPr>
          <w:rFonts w:ascii="Times New Roman" w:hAnsi="Times New Roman"/>
          <w:color w:val="auto"/>
          <w:lang w:eastAsia="en-US"/>
        </w:rPr>
        <w:t>Wykonawca ponosi odpowiedzialność cywilną za szkody oraz następstwa nieszczęśliwych wypadków dotyczących pracowników i osób trzecich, powstałych w związku z realizacją postanowień niniejszej umowy.</w:t>
      </w:r>
    </w:p>
    <w:p w14:paraId="43C60556" w14:textId="504DC5FD" w:rsidR="00AC2396" w:rsidRPr="009C5C83" w:rsidRDefault="00AC2396" w:rsidP="00925886">
      <w:pPr>
        <w:numPr>
          <w:ilvl w:val="0"/>
          <w:numId w:val="7"/>
        </w:numPr>
        <w:suppressAutoHyphens w:val="0"/>
        <w:spacing w:after="0" w:line="360" w:lineRule="auto"/>
        <w:ind w:left="426"/>
        <w:jc w:val="both"/>
        <w:rPr>
          <w:rFonts w:ascii="Times New Roman" w:hAnsi="Times New Roman" w:cs="Times New Roman"/>
          <w:color w:val="auto"/>
          <w:lang w:eastAsia="en-US"/>
        </w:rPr>
      </w:pPr>
      <w:r w:rsidRPr="009C5C83">
        <w:rPr>
          <w:rFonts w:ascii="Times New Roman" w:hAnsi="Times New Roman" w:cs="Times New Roman"/>
          <w:color w:val="auto"/>
          <w:lang w:eastAsia="en-US"/>
        </w:rPr>
        <w:lastRenderedPageBreak/>
        <w:t xml:space="preserve">Zamówienie jest </w:t>
      </w:r>
      <w:bookmarkStart w:id="2" w:name="_Hlk158964622"/>
      <w:r w:rsidR="009C5C83" w:rsidRPr="009C5C83">
        <w:rPr>
          <w:rFonts w:ascii="Times New Roman" w:hAnsi="Times New Roman" w:cs="Times New Roman"/>
          <w:color w:val="auto"/>
          <w:lang w:eastAsia="en-US"/>
        </w:rPr>
        <w:t>realizowane w ramach Programu Ochrony Ludności i Obrony Cywilnej na lata 2025/2026.</w:t>
      </w:r>
    </w:p>
    <w:bookmarkEnd w:id="2"/>
    <w:p w14:paraId="69912291" w14:textId="77777777" w:rsidR="00AC2396" w:rsidRPr="00B67EC9" w:rsidRDefault="00AC2396" w:rsidP="00AC2396">
      <w:pPr>
        <w:spacing w:line="360" w:lineRule="auto"/>
        <w:jc w:val="center"/>
        <w:rPr>
          <w:rFonts w:ascii="Times New Roman" w:hAnsi="Times New Roman" w:cs="Times New Roman"/>
          <w:color w:val="auto"/>
        </w:rPr>
      </w:pPr>
      <w:r w:rsidRPr="00B67EC9">
        <w:rPr>
          <w:rFonts w:ascii="Times New Roman" w:hAnsi="Times New Roman" w:cs="Times New Roman"/>
          <w:b/>
          <w:bCs/>
          <w:color w:val="auto"/>
          <w:lang w:eastAsia="en-US"/>
        </w:rPr>
        <w:t>§ 2</w:t>
      </w:r>
    </w:p>
    <w:p w14:paraId="7FE7F149" w14:textId="77777777" w:rsidR="00AC2396" w:rsidRPr="00B67EC9" w:rsidRDefault="00AC2396" w:rsidP="00AC2396">
      <w:pPr>
        <w:spacing w:line="360" w:lineRule="auto"/>
        <w:jc w:val="center"/>
        <w:rPr>
          <w:rFonts w:ascii="Times New Roman" w:hAnsi="Times New Roman" w:cs="Times New Roman"/>
          <w:color w:val="auto"/>
        </w:rPr>
      </w:pPr>
      <w:r w:rsidRPr="00B67EC9">
        <w:rPr>
          <w:rFonts w:ascii="Times New Roman" w:hAnsi="Times New Roman" w:cs="Times New Roman"/>
          <w:b/>
          <w:bCs/>
          <w:color w:val="auto"/>
          <w:lang w:eastAsia="en-US"/>
        </w:rPr>
        <w:t>Terminy i warunki realizacji umowy</w:t>
      </w:r>
    </w:p>
    <w:p w14:paraId="6B8CA088" w14:textId="54D86EAE" w:rsidR="004D4A03" w:rsidRDefault="004D4A03" w:rsidP="00925886">
      <w:pPr>
        <w:pStyle w:val="Akapitzlist"/>
        <w:numPr>
          <w:ilvl w:val="0"/>
          <w:numId w:val="20"/>
        </w:numPr>
        <w:suppressAutoHyphens w:val="0"/>
        <w:spacing w:after="0" w:line="360" w:lineRule="auto"/>
        <w:ind w:left="426"/>
        <w:jc w:val="both"/>
        <w:rPr>
          <w:rFonts w:ascii="Times New Roman" w:hAnsi="Times New Roman"/>
          <w:b/>
          <w:color w:val="auto"/>
          <w:lang w:eastAsia="en-US"/>
        </w:rPr>
      </w:pPr>
      <w:r w:rsidRPr="004D4A03">
        <w:rPr>
          <w:rFonts w:ascii="Times New Roman" w:hAnsi="Times New Roman"/>
          <w:color w:val="auto"/>
          <w:lang w:eastAsia="en-US"/>
        </w:rPr>
        <w:t xml:space="preserve">Wykonawca zobowiązuje się do wykonania przedmiotu umowy w terminie </w:t>
      </w:r>
      <w:r w:rsidRPr="004D4A03">
        <w:rPr>
          <w:rFonts w:ascii="Times New Roman" w:hAnsi="Times New Roman"/>
          <w:b/>
          <w:color w:val="auto"/>
          <w:lang w:eastAsia="en-US"/>
        </w:rPr>
        <w:t>do dnia 30 grudnia 2025 roku.</w:t>
      </w:r>
    </w:p>
    <w:p w14:paraId="0CF77D57" w14:textId="50D17F31" w:rsidR="004D4A03" w:rsidRPr="004D4A03" w:rsidRDefault="004D4A03" w:rsidP="00925886">
      <w:pPr>
        <w:pStyle w:val="Akapitzlist"/>
        <w:numPr>
          <w:ilvl w:val="0"/>
          <w:numId w:val="20"/>
        </w:numPr>
        <w:suppressAutoHyphens w:val="0"/>
        <w:spacing w:after="0" w:line="360" w:lineRule="auto"/>
        <w:ind w:left="426"/>
        <w:jc w:val="both"/>
        <w:rPr>
          <w:rFonts w:ascii="Times New Roman" w:hAnsi="Times New Roman"/>
          <w:b/>
          <w:color w:val="auto"/>
          <w:lang w:eastAsia="en-US"/>
        </w:rPr>
      </w:pPr>
      <w:r w:rsidRPr="004D4A03">
        <w:rPr>
          <w:rFonts w:ascii="Times New Roman" w:hAnsi="Times New Roman"/>
          <w:color w:val="auto"/>
          <w:lang w:eastAsia="en-US"/>
        </w:rPr>
        <w:t xml:space="preserve">Wykonawca będzie świadczył usługi związane z serwisowaniem </w:t>
      </w:r>
      <w:r w:rsidR="00A555D6">
        <w:rPr>
          <w:rFonts w:ascii="Times New Roman" w:hAnsi="Times New Roman"/>
          <w:color w:val="auto"/>
          <w:lang w:eastAsia="en-US"/>
        </w:rPr>
        <w:t>cysterny/</w:t>
      </w:r>
      <w:r>
        <w:rPr>
          <w:rFonts w:ascii="Times New Roman" w:hAnsi="Times New Roman"/>
          <w:color w:val="auto"/>
          <w:lang w:eastAsia="en-US"/>
        </w:rPr>
        <w:t>ciągnika komunalnego</w:t>
      </w:r>
      <w:r w:rsidRPr="004D4A03">
        <w:rPr>
          <w:rFonts w:ascii="Times New Roman" w:hAnsi="Times New Roman"/>
          <w:color w:val="auto"/>
          <w:lang w:eastAsia="en-US"/>
        </w:rPr>
        <w:t xml:space="preserve">  przez okres udzielonej w ofercie gwarancji tj. przez </w:t>
      </w:r>
      <w:r>
        <w:rPr>
          <w:rFonts w:ascii="Times New Roman" w:hAnsi="Times New Roman"/>
          <w:color w:val="auto"/>
          <w:lang w:eastAsia="en-US"/>
        </w:rPr>
        <w:t>……</w:t>
      </w:r>
      <w:r w:rsidRPr="004D4A03">
        <w:rPr>
          <w:rFonts w:ascii="Times New Roman" w:hAnsi="Times New Roman"/>
          <w:color w:val="auto"/>
          <w:lang w:eastAsia="en-US"/>
        </w:rPr>
        <w:t xml:space="preserve"> miesięcy.</w:t>
      </w:r>
    </w:p>
    <w:p w14:paraId="49BF1E36" w14:textId="5FC49334" w:rsidR="002E141E" w:rsidRPr="004D4A03" w:rsidRDefault="002E141E" w:rsidP="00925886">
      <w:pPr>
        <w:pStyle w:val="Akapitzlist"/>
        <w:numPr>
          <w:ilvl w:val="0"/>
          <w:numId w:val="20"/>
        </w:numPr>
        <w:suppressAutoHyphens w:val="0"/>
        <w:spacing w:after="0" w:line="360" w:lineRule="auto"/>
        <w:ind w:left="426"/>
        <w:jc w:val="both"/>
        <w:rPr>
          <w:rFonts w:ascii="Times New Roman" w:hAnsi="Times New Roman"/>
          <w:b/>
          <w:color w:val="auto"/>
          <w:lang w:eastAsia="en-US"/>
        </w:rPr>
      </w:pPr>
      <w:r w:rsidRPr="004D4A03">
        <w:rPr>
          <w:rFonts w:ascii="Times New Roman" w:hAnsi="Times New Roman"/>
          <w:color w:val="auto"/>
          <w:lang w:eastAsia="en-US"/>
        </w:rPr>
        <w:t>Wykonawca odpowiada za bezpieczeństwo dostarczanego sprzętu aż do momentu jego protokolarnego przekazania Zamawiającemu w miejscu dostawy.</w:t>
      </w:r>
    </w:p>
    <w:p w14:paraId="3830981E" w14:textId="3038AAC7" w:rsidR="00AC2396" w:rsidRDefault="00AC2396" w:rsidP="00925886">
      <w:pPr>
        <w:pStyle w:val="Akapitzlist"/>
        <w:numPr>
          <w:ilvl w:val="0"/>
          <w:numId w:val="20"/>
        </w:numPr>
        <w:suppressAutoHyphens w:val="0"/>
        <w:spacing w:after="0" w:line="360" w:lineRule="auto"/>
        <w:ind w:left="426"/>
        <w:jc w:val="both"/>
        <w:rPr>
          <w:rFonts w:ascii="Times New Roman" w:hAnsi="Times New Roman"/>
          <w:color w:val="auto"/>
        </w:rPr>
      </w:pPr>
      <w:r w:rsidRPr="004D4A03">
        <w:rPr>
          <w:rFonts w:ascii="Times New Roman" w:hAnsi="Times New Roman"/>
          <w:color w:val="auto"/>
          <w:lang w:eastAsia="en-US"/>
        </w:rPr>
        <w:t xml:space="preserve">Odbiór przedmiotu zamówienia będzie polegał na sprawdzeniu kompletności i stwierdzeniu braków uszkodzeń mechanicznych. Dostarczenie przedmiotu Umowy kompletnego i bez uszkodzeń mechanicznych zostanie potwierdzone Protokołem Odbioru, podpisanym przez przedstawicieli Zamawiającego oraz Wykonawcy. </w:t>
      </w:r>
      <w:r w:rsidRPr="00B67EC9">
        <w:rPr>
          <w:rFonts w:ascii="Times New Roman" w:hAnsi="Times New Roman"/>
          <w:color w:val="auto"/>
          <w:lang w:eastAsia="en-US"/>
        </w:rPr>
        <w:t>Zastrzeżenia Zamawiający zgłosi w Protokole, jeżeli stwierdzi, że zamówienie nie odpowiada warunkom uzgodnionym przez Strony, wskazanym w umowie oraz ofercie.</w:t>
      </w:r>
    </w:p>
    <w:p w14:paraId="67E701B2" w14:textId="77777777" w:rsidR="002E141E" w:rsidRPr="004D4A03" w:rsidRDefault="002E141E" w:rsidP="00925886">
      <w:pPr>
        <w:pStyle w:val="Akapitzlist"/>
        <w:numPr>
          <w:ilvl w:val="0"/>
          <w:numId w:val="20"/>
        </w:numPr>
        <w:suppressAutoHyphens w:val="0"/>
        <w:spacing w:after="0" w:line="360" w:lineRule="auto"/>
        <w:ind w:left="426"/>
        <w:jc w:val="both"/>
        <w:rPr>
          <w:rFonts w:ascii="Times New Roman" w:hAnsi="Times New Roman"/>
          <w:color w:val="auto"/>
        </w:rPr>
      </w:pPr>
      <w:r w:rsidRPr="004D4A03">
        <w:rPr>
          <w:rFonts w:ascii="Times New Roman" w:hAnsi="Times New Roman"/>
          <w:lang w:eastAsia="pl-PL"/>
        </w:rPr>
        <w:t>Jeżeli w trakcie odbioru stwierdzona zostanie wada przedmiotu Umowy, Zamawiający może odmówić jego odbioru, a Wykonawca zobowiązany będzie, w zależności od wyboru Zamawiającego:</w:t>
      </w:r>
    </w:p>
    <w:p w14:paraId="2438FC02" w14:textId="77777777" w:rsidR="002E141E" w:rsidRPr="0086438A" w:rsidRDefault="002E141E" w:rsidP="00925886">
      <w:pPr>
        <w:widowControl w:val="0"/>
        <w:numPr>
          <w:ilvl w:val="0"/>
          <w:numId w:val="18"/>
        </w:numPr>
        <w:tabs>
          <w:tab w:val="left" w:pos="425"/>
          <w:tab w:val="right" w:leader="dot" w:pos="8674"/>
        </w:tabs>
        <w:suppressAutoHyphens w:val="0"/>
        <w:autoSpaceDE w:val="0"/>
        <w:autoSpaceDN w:val="0"/>
        <w:adjustRightInd w:val="0"/>
        <w:spacing w:after="0" w:line="360" w:lineRule="auto"/>
        <w:ind w:left="709"/>
        <w:jc w:val="both"/>
        <w:textAlignment w:val="center"/>
        <w:rPr>
          <w:rFonts w:ascii="Times New Roman" w:hAnsi="Times New Roman" w:cs="Times New Roman"/>
          <w:lang w:eastAsia="pl-PL"/>
        </w:rPr>
      </w:pPr>
      <w:r w:rsidRPr="0086438A">
        <w:rPr>
          <w:rFonts w:ascii="Times New Roman" w:hAnsi="Times New Roman" w:cs="Times New Roman"/>
          <w:lang w:eastAsia="pl-PL"/>
        </w:rPr>
        <w:t>do wymiany wadliwego pojazdu na wolny od wad, albo</w:t>
      </w:r>
    </w:p>
    <w:p w14:paraId="3928933F" w14:textId="77777777" w:rsidR="002E141E" w:rsidRDefault="002E141E" w:rsidP="00925886">
      <w:pPr>
        <w:widowControl w:val="0"/>
        <w:numPr>
          <w:ilvl w:val="0"/>
          <w:numId w:val="18"/>
        </w:numPr>
        <w:tabs>
          <w:tab w:val="left" w:pos="425"/>
          <w:tab w:val="right" w:leader="dot" w:pos="8674"/>
        </w:tabs>
        <w:suppressAutoHyphens w:val="0"/>
        <w:autoSpaceDE w:val="0"/>
        <w:autoSpaceDN w:val="0"/>
        <w:adjustRightInd w:val="0"/>
        <w:spacing w:after="0" w:line="360" w:lineRule="auto"/>
        <w:ind w:left="709"/>
        <w:jc w:val="both"/>
        <w:textAlignment w:val="center"/>
        <w:rPr>
          <w:rFonts w:ascii="Times New Roman" w:hAnsi="Times New Roman" w:cs="Times New Roman"/>
          <w:lang w:eastAsia="pl-PL"/>
        </w:rPr>
      </w:pPr>
      <w:r w:rsidRPr="0086438A">
        <w:rPr>
          <w:rFonts w:ascii="Times New Roman" w:hAnsi="Times New Roman" w:cs="Times New Roman"/>
          <w:lang w:eastAsia="pl-PL"/>
        </w:rPr>
        <w:t>do usunięcia wady w drodze jego naprawy lub wymiany wadliwych elementów w terminie uzgodnionym protokolarnie przez Strony Umowy.</w:t>
      </w:r>
    </w:p>
    <w:p w14:paraId="64A5AC67" w14:textId="7BD554CD" w:rsidR="002E141E" w:rsidRPr="004D4A03" w:rsidRDefault="002E141E" w:rsidP="00925886">
      <w:pPr>
        <w:pStyle w:val="Akapitzlist"/>
        <w:widowControl w:val="0"/>
        <w:numPr>
          <w:ilvl w:val="0"/>
          <w:numId w:val="20"/>
        </w:numPr>
        <w:tabs>
          <w:tab w:val="right" w:leader="dot" w:pos="8674"/>
        </w:tabs>
        <w:suppressAutoHyphens w:val="0"/>
        <w:autoSpaceDE w:val="0"/>
        <w:autoSpaceDN w:val="0"/>
        <w:adjustRightInd w:val="0"/>
        <w:spacing w:after="0" w:line="360" w:lineRule="auto"/>
        <w:ind w:left="426"/>
        <w:jc w:val="both"/>
        <w:textAlignment w:val="center"/>
        <w:rPr>
          <w:rFonts w:ascii="Times New Roman" w:hAnsi="Times New Roman"/>
          <w:lang w:eastAsia="pl-PL"/>
        </w:rPr>
      </w:pPr>
      <w:r w:rsidRPr="004D4A03">
        <w:rPr>
          <w:rFonts w:ascii="Times New Roman" w:hAnsi="Times New Roman"/>
          <w:lang w:eastAsia="pl-PL"/>
        </w:rPr>
        <w:t xml:space="preserve">Wykonawca, w dniu dostawy przedmiotu zamówienia, wykona bezpłatne przeszkolenie pracowników w zakresie jego uruchomienia i eksploatacji oraz przekaże Zamawiającemu wszelkie dokumenty umożliwiające zgodne z powszechnie obowiązującymi przepisami prawa korzystanie </w:t>
      </w:r>
      <w:r w:rsidR="0086438A" w:rsidRPr="004D4A03">
        <w:rPr>
          <w:rFonts w:ascii="Times New Roman" w:hAnsi="Times New Roman"/>
          <w:lang w:eastAsia="pl-PL"/>
        </w:rPr>
        <w:t xml:space="preserve"> </w:t>
      </w:r>
      <w:r w:rsidRPr="004D4A03">
        <w:rPr>
          <w:rFonts w:ascii="Times New Roman" w:hAnsi="Times New Roman"/>
          <w:lang w:eastAsia="pl-PL"/>
        </w:rPr>
        <w:t>z przedmiotu Umowy.</w:t>
      </w:r>
    </w:p>
    <w:p w14:paraId="42D3E76D" w14:textId="404E1394" w:rsidR="002E141E" w:rsidRPr="004D4A03" w:rsidRDefault="002E141E" w:rsidP="00925886">
      <w:pPr>
        <w:pStyle w:val="Akapitzlist"/>
        <w:widowControl w:val="0"/>
        <w:numPr>
          <w:ilvl w:val="0"/>
          <w:numId w:val="20"/>
        </w:numPr>
        <w:tabs>
          <w:tab w:val="right" w:leader="dot" w:pos="8674"/>
        </w:tabs>
        <w:suppressAutoHyphens w:val="0"/>
        <w:autoSpaceDE w:val="0"/>
        <w:autoSpaceDN w:val="0"/>
        <w:adjustRightInd w:val="0"/>
        <w:spacing w:after="0" w:line="360" w:lineRule="auto"/>
        <w:ind w:left="426"/>
        <w:jc w:val="both"/>
        <w:textAlignment w:val="center"/>
        <w:rPr>
          <w:rFonts w:ascii="Times New Roman" w:hAnsi="Times New Roman"/>
          <w:lang w:eastAsia="pl-PL"/>
        </w:rPr>
      </w:pPr>
      <w:r w:rsidRPr="004D4A03">
        <w:rPr>
          <w:rFonts w:ascii="Times New Roman" w:hAnsi="Times New Roman"/>
          <w:lang w:eastAsia="pl-PL"/>
        </w:rPr>
        <w:t xml:space="preserve">Wykonawca dołączy wraz z dostarczonym sprzętem wymagane dokumenty, tj.: </w:t>
      </w:r>
    </w:p>
    <w:p w14:paraId="56620BAD" w14:textId="77777777" w:rsidR="002E141E" w:rsidRPr="0086438A" w:rsidRDefault="002E141E" w:rsidP="00925886">
      <w:pPr>
        <w:pStyle w:val="Akapitzlist"/>
        <w:widowControl w:val="0"/>
        <w:numPr>
          <w:ilvl w:val="0"/>
          <w:numId w:val="19"/>
        </w:numPr>
        <w:tabs>
          <w:tab w:val="left" w:pos="567"/>
          <w:tab w:val="right" w:leader="dot" w:pos="8674"/>
        </w:tabs>
        <w:suppressAutoHyphens w:val="0"/>
        <w:autoSpaceDE w:val="0"/>
        <w:autoSpaceDN w:val="0"/>
        <w:adjustRightInd w:val="0"/>
        <w:spacing w:after="0" w:line="360" w:lineRule="auto"/>
        <w:ind w:left="993" w:right="57"/>
        <w:contextualSpacing/>
        <w:jc w:val="both"/>
        <w:textAlignment w:val="center"/>
        <w:rPr>
          <w:rFonts w:ascii="Times New Roman" w:hAnsi="Times New Roman"/>
          <w:lang w:eastAsia="pl-PL"/>
        </w:rPr>
      </w:pPr>
      <w:r w:rsidRPr="0086438A">
        <w:rPr>
          <w:rFonts w:ascii="Times New Roman" w:hAnsi="Times New Roman"/>
          <w:lang w:eastAsia="pl-PL"/>
        </w:rPr>
        <w:t xml:space="preserve">instrukcje obsługi sprzętu w języku polskim, </w:t>
      </w:r>
    </w:p>
    <w:p w14:paraId="0A66C5D7" w14:textId="77777777" w:rsidR="002E141E" w:rsidRPr="0086438A" w:rsidRDefault="002E141E" w:rsidP="00925886">
      <w:pPr>
        <w:pStyle w:val="Akapitzlist"/>
        <w:widowControl w:val="0"/>
        <w:numPr>
          <w:ilvl w:val="0"/>
          <w:numId w:val="19"/>
        </w:numPr>
        <w:tabs>
          <w:tab w:val="left" w:pos="567"/>
          <w:tab w:val="right" w:leader="dot" w:pos="8674"/>
        </w:tabs>
        <w:suppressAutoHyphens w:val="0"/>
        <w:autoSpaceDE w:val="0"/>
        <w:autoSpaceDN w:val="0"/>
        <w:adjustRightInd w:val="0"/>
        <w:spacing w:after="0" w:line="360" w:lineRule="auto"/>
        <w:ind w:left="993" w:right="57"/>
        <w:contextualSpacing/>
        <w:jc w:val="both"/>
        <w:textAlignment w:val="center"/>
        <w:rPr>
          <w:rFonts w:ascii="Times New Roman" w:hAnsi="Times New Roman"/>
          <w:lang w:eastAsia="pl-PL"/>
        </w:rPr>
      </w:pPr>
      <w:r w:rsidRPr="0086438A">
        <w:rPr>
          <w:rFonts w:ascii="Times New Roman" w:hAnsi="Times New Roman"/>
          <w:lang w:eastAsia="pl-PL"/>
        </w:rPr>
        <w:t>karty gwarancyjne sprzętu,</w:t>
      </w:r>
    </w:p>
    <w:p w14:paraId="23C0825A" w14:textId="77777777" w:rsidR="002E141E" w:rsidRPr="0086438A" w:rsidRDefault="002E141E" w:rsidP="00925886">
      <w:pPr>
        <w:pStyle w:val="Akapitzlist"/>
        <w:widowControl w:val="0"/>
        <w:numPr>
          <w:ilvl w:val="0"/>
          <w:numId w:val="19"/>
        </w:numPr>
        <w:tabs>
          <w:tab w:val="left" w:pos="567"/>
          <w:tab w:val="right" w:leader="dot" w:pos="8674"/>
        </w:tabs>
        <w:suppressAutoHyphens w:val="0"/>
        <w:autoSpaceDE w:val="0"/>
        <w:autoSpaceDN w:val="0"/>
        <w:adjustRightInd w:val="0"/>
        <w:spacing w:after="0" w:line="360" w:lineRule="auto"/>
        <w:ind w:left="993" w:right="57"/>
        <w:contextualSpacing/>
        <w:jc w:val="both"/>
        <w:textAlignment w:val="center"/>
        <w:rPr>
          <w:rFonts w:ascii="Times New Roman" w:hAnsi="Times New Roman"/>
          <w:lang w:eastAsia="pl-PL"/>
        </w:rPr>
      </w:pPr>
      <w:r w:rsidRPr="0086438A">
        <w:rPr>
          <w:rFonts w:ascii="Times New Roman" w:hAnsi="Times New Roman"/>
          <w:lang w:eastAsia="pl-PL"/>
        </w:rPr>
        <w:t xml:space="preserve">potwierdzające dopuszczenie sprzętu do ruchu drogowego w języku polskim, </w:t>
      </w:r>
      <w:r w:rsidRPr="0086438A">
        <w:rPr>
          <w:rFonts w:ascii="Times New Roman" w:hAnsi="Times New Roman"/>
          <w:lang w:eastAsia="pl-PL"/>
        </w:rPr>
        <w:br/>
        <w:t xml:space="preserve">zgodnie z obowiązującym prawem, </w:t>
      </w:r>
    </w:p>
    <w:p w14:paraId="2B5587D8" w14:textId="77777777" w:rsidR="002E141E" w:rsidRPr="0086438A" w:rsidRDefault="002E141E" w:rsidP="00925886">
      <w:pPr>
        <w:pStyle w:val="Akapitzlist"/>
        <w:widowControl w:val="0"/>
        <w:numPr>
          <w:ilvl w:val="0"/>
          <w:numId w:val="19"/>
        </w:numPr>
        <w:tabs>
          <w:tab w:val="left" w:pos="567"/>
          <w:tab w:val="right" w:leader="dot" w:pos="8674"/>
        </w:tabs>
        <w:suppressAutoHyphens w:val="0"/>
        <w:autoSpaceDE w:val="0"/>
        <w:autoSpaceDN w:val="0"/>
        <w:adjustRightInd w:val="0"/>
        <w:spacing w:after="0" w:line="360" w:lineRule="auto"/>
        <w:ind w:left="993" w:right="57"/>
        <w:contextualSpacing/>
        <w:jc w:val="both"/>
        <w:textAlignment w:val="center"/>
        <w:rPr>
          <w:rFonts w:ascii="Times New Roman" w:hAnsi="Times New Roman"/>
          <w:lang w:eastAsia="pl-PL"/>
        </w:rPr>
      </w:pPr>
      <w:r w:rsidRPr="0086438A">
        <w:rPr>
          <w:rFonts w:ascii="Times New Roman" w:hAnsi="Times New Roman"/>
          <w:lang w:eastAsia="pl-PL"/>
        </w:rPr>
        <w:t xml:space="preserve">książki serwisowe w języku polskim, </w:t>
      </w:r>
    </w:p>
    <w:p w14:paraId="0B493872" w14:textId="77777777" w:rsidR="002E141E" w:rsidRPr="0086438A" w:rsidRDefault="002E141E" w:rsidP="00925886">
      <w:pPr>
        <w:pStyle w:val="Akapitzlist"/>
        <w:widowControl w:val="0"/>
        <w:numPr>
          <w:ilvl w:val="0"/>
          <w:numId w:val="19"/>
        </w:numPr>
        <w:tabs>
          <w:tab w:val="left" w:pos="567"/>
          <w:tab w:val="right" w:leader="dot" w:pos="8674"/>
        </w:tabs>
        <w:suppressAutoHyphens w:val="0"/>
        <w:autoSpaceDE w:val="0"/>
        <w:autoSpaceDN w:val="0"/>
        <w:adjustRightInd w:val="0"/>
        <w:spacing w:after="0" w:line="360" w:lineRule="auto"/>
        <w:ind w:left="993" w:right="57"/>
        <w:contextualSpacing/>
        <w:jc w:val="both"/>
        <w:textAlignment w:val="center"/>
        <w:rPr>
          <w:rFonts w:ascii="Times New Roman" w:hAnsi="Times New Roman"/>
          <w:lang w:eastAsia="pl-PL"/>
        </w:rPr>
      </w:pPr>
      <w:r w:rsidRPr="0086438A">
        <w:rPr>
          <w:rFonts w:ascii="Times New Roman" w:hAnsi="Times New Roman"/>
          <w:lang w:eastAsia="pl-PL"/>
        </w:rPr>
        <w:t>umożliwiające rejestrację sprzętu we właściwym urzędzie.</w:t>
      </w:r>
    </w:p>
    <w:p w14:paraId="6CFCC9C2" w14:textId="77777777" w:rsidR="00A04F6C" w:rsidRDefault="00A04F6C" w:rsidP="00170606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auto"/>
          <w:lang w:eastAsia="en-US"/>
        </w:rPr>
      </w:pPr>
    </w:p>
    <w:p w14:paraId="4759E934" w14:textId="706EFD6A" w:rsidR="00AC2396" w:rsidRPr="00B67EC9" w:rsidRDefault="00AC2396" w:rsidP="00170606">
      <w:pPr>
        <w:spacing w:after="0" w:line="360" w:lineRule="auto"/>
        <w:jc w:val="center"/>
        <w:rPr>
          <w:rFonts w:ascii="Times New Roman" w:hAnsi="Times New Roman" w:cs="Times New Roman"/>
          <w:color w:val="auto"/>
        </w:rPr>
      </w:pPr>
      <w:r w:rsidRPr="00B67EC9">
        <w:rPr>
          <w:rFonts w:ascii="Times New Roman" w:hAnsi="Times New Roman" w:cs="Times New Roman"/>
          <w:b/>
          <w:bCs/>
          <w:color w:val="auto"/>
          <w:lang w:eastAsia="en-US"/>
        </w:rPr>
        <w:t>§ 3</w:t>
      </w:r>
    </w:p>
    <w:p w14:paraId="5F545857" w14:textId="77777777" w:rsidR="00AC2396" w:rsidRPr="00B67EC9" w:rsidRDefault="00AC2396" w:rsidP="00AC2396">
      <w:pPr>
        <w:spacing w:line="360" w:lineRule="auto"/>
        <w:jc w:val="center"/>
        <w:rPr>
          <w:rFonts w:ascii="Times New Roman" w:hAnsi="Times New Roman" w:cs="Times New Roman"/>
          <w:color w:val="auto"/>
        </w:rPr>
      </w:pPr>
      <w:r w:rsidRPr="00B67EC9">
        <w:rPr>
          <w:rFonts w:ascii="Times New Roman" w:hAnsi="Times New Roman" w:cs="Times New Roman"/>
          <w:b/>
          <w:bCs/>
          <w:color w:val="auto"/>
          <w:lang w:eastAsia="en-US"/>
        </w:rPr>
        <w:t>Wynagrodzenie</w:t>
      </w:r>
    </w:p>
    <w:p w14:paraId="41CDE363" w14:textId="24A7D171" w:rsidR="00AC2396" w:rsidRDefault="00AC2396" w:rsidP="00925886">
      <w:pPr>
        <w:pStyle w:val="Akapitzlist"/>
        <w:numPr>
          <w:ilvl w:val="0"/>
          <w:numId w:val="11"/>
        </w:numPr>
        <w:tabs>
          <w:tab w:val="clear" w:pos="0"/>
        </w:tabs>
        <w:suppressAutoHyphens w:val="0"/>
        <w:spacing w:after="0" w:line="360" w:lineRule="auto"/>
        <w:ind w:left="426"/>
        <w:jc w:val="both"/>
        <w:rPr>
          <w:rFonts w:ascii="Times New Roman" w:hAnsi="Times New Roman"/>
          <w:b/>
          <w:color w:val="auto"/>
        </w:rPr>
      </w:pPr>
      <w:r w:rsidRPr="00170606">
        <w:rPr>
          <w:rFonts w:ascii="Times New Roman" w:hAnsi="Times New Roman"/>
          <w:color w:val="auto"/>
          <w:lang w:eastAsia="en-US"/>
        </w:rPr>
        <w:lastRenderedPageBreak/>
        <w:t xml:space="preserve">Z tytułu realizacji niniejszej Umowy Wykonawcy przysługiwać będzie wynagrodzenie w kwocie: </w:t>
      </w:r>
      <w:r w:rsidR="004D4A03">
        <w:rPr>
          <w:rFonts w:ascii="Times New Roman" w:hAnsi="Times New Roman"/>
          <w:color w:val="auto"/>
          <w:lang w:eastAsia="en-US"/>
        </w:rPr>
        <w:t xml:space="preserve">………….. </w:t>
      </w:r>
      <w:r w:rsidR="004D4A03">
        <w:rPr>
          <w:rFonts w:ascii="Times New Roman" w:hAnsi="Times New Roman"/>
          <w:b/>
          <w:color w:val="auto"/>
          <w:lang w:eastAsia="en-US"/>
        </w:rPr>
        <w:t>zł brutto (słownie: ……..), w tym należny podatek VAT.</w:t>
      </w:r>
    </w:p>
    <w:p w14:paraId="4687E4F3" w14:textId="1014EC1E" w:rsidR="00702AE4" w:rsidRPr="00702AE4" w:rsidRDefault="00702AE4" w:rsidP="00702AE4">
      <w:pPr>
        <w:pStyle w:val="Akapitzlist"/>
        <w:numPr>
          <w:ilvl w:val="0"/>
          <w:numId w:val="11"/>
        </w:numPr>
        <w:tabs>
          <w:tab w:val="clear" w:pos="0"/>
        </w:tabs>
        <w:suppressAutoHyphens w:val="0"/>
        <w:spacing w:after="0" w:line="360" w:lineRule="auto"/>
        <w:ind w:left="425" w:hanging="357"/>
        <w:contextualSpacing/>
        <w:jc w:val="both"/>
        <w:rPr>
          <w:rFonts w:ascii="Times New Roman" w:hAnsi="Times New Roman"/>
          <w:lang w:eastAsia="pl-PL"/>
        </w:rPr>
      </w:pPr>
      <w:r w:rsidRPr="00702AE4">
        <w:rPr>
          <w:rFonts w:ascii="Times New Roman" w:hAnsi="Times New Roman"/>
          <w:lang w:eastAsia="pl-PL"/>
        </w:rPr>
        <w:t xml:space="preserve">Strony ustalają, że koszt wykonania przedmiotu umowy </w:t>
      </w:r>
      <w:r>
        <w:rPr>
          <w:rFonts w:ascii="Times New Roman" w:hAnsi="Times New Roman"/>
          <w:lang w:eastAsia="pl-PL"/>
        </w:rPr>
        <w:t xml:space="preserve">wskazany w ust. 1, </w:t>
      </w:r>
      <w:r w:rsidRPr="00702AE4">
        <w:rPr>
          <w:rFonts w:ascii="Times New Roman" w:hAnsi="Times New Roman"/>
          <w:lang w:eastAsia="pl-PL"/>
        </w:rPr>
        <w:t>został określony przez Wykonawcę w złożonej w przedmiotowym postępowaniu Ofercie.</w:t>
      </w:r>
    </w:p>
    <w:p w14:paraId="12992861" w14:textId="77777777" w:rsidR="00AC2396" w:rsidRDefault="00AC2396" w:rsidP="00925886">
      <w:pPr>
        <w:pStyle w:val="Akapitzlist"/>
        <w:numPr>
          <w:ilvl w:val="0"/>
          <w:numId w:val="11"/>
        </w:numPr>
        <w:tabs>
          <w:tab w:val="clear" w:pos="0"/>
        </w:tabs>
        <w:suppressAutoHyphens w:val="0"/>
        <w:spacing w:after="0" w:line="360" w:lineRule="auto"/>
        <w:ind w:left="426"/>
        <w:jc w:val="both"/>
        <w:rPr>
          <w:rFonts w:ascii="Times New Roman" w:hAnsi="Times New Roman"/>
          <w:color w:val="auto"/>
        </w:rPr>
      </w:pPr>
      <w:r w:rsidRPr="00170606">
        <w:rPr>
          <w:rFonts w:ascii="Times New Roman" w:hAnsi="Times New Roman"/>
          <w:color w:val="auto"/>
          <w:lang w:eastAsia="en-US"/>
        </w:rPr>
        <w:t>Wynagrodzenie, o którym mowa w ust. 1 uwzględnia wszelkie koszty niezbędne dla prawidłowego i pełnego wykonania przedmiotu umowy.</w:t>
      </w:r>
    </w:p>
    <w:p w14:paraId="18AEDBCB" w14:textId="66A60B5F" w:rsidR="00AC2396" w:rsidRPr="00A555D6" w:rsidRDefault="00AC2396" w:rsidP="00925886">
      <w:pPr>
        <w:pStyle w:val="Akapitzlist"/>
        <w:numPr>
          <w:ilvl w:val="0"/>
          <w:numId w:val="11"/>
        </w:numPr>
        <w:tabs>
          <w:tab w:val="clear" w:pos="0"/>
        </w:tabs>
        <w:suppressAutoHyphens w:val="0"/>
        <w:spacing w:after="0" w:line="360" w:lineRule="auto"/>
        <w:ind w:left="426"/>
        <w:jc w:val="both"/>
        <w:rPr>
          <w:rFonts w:ascii="Times New Roman" w:hAnsi="Times New Roman"/>
          <w:b/>
          <w:color w:val="auto"/>
        </w:rPr>
      </w:pPr>
      <w:r w:rsidRPr="00A555D6">
        <w:rPr>
          <w:rFonts w:ascii="Times New Roman" w:hAnsi="Times New Roman"/>
          <w:b/>
          <w:color w:val="auto"/>
          <w:lang w:eastAsia="en-US"/>
        </w:rPr>
        <w:t xml:space="preserve">Wynagrodzenie będzie płatne na podstawie prawidłowo wystawionej </w:t>
      </w:r>
      <w:r w:rsidR="004D4A03" w:rsidRPr="00A555D6">
        <w:rPr>
          <w:rFonts w:ascii="Times New Roman" w:hAnsi="Times New Roman"/>
          <w:b/>
          <w:color w:val="auto"/>
          <w:lang w:eastAsia="en-US"/>
        </w:rPr>
        <w:t xml:space="preserve">i dostarczonej </w:t>
      </w:r>
      <w:r w:rsidRPr="00A555D6">
        <w:rPr>
          <w:rFonts w:ascii="Times New Roman" w:hAnsi="Times New Roman"/>
          <w:b/>
          <w:color w:val="auto"/>
          <w:lang w:eastAsia="en-US"/>
        </w:rPr>
        <w:t xml:space="preserve">faktury VAT, </w:t>
      </w:r>
      <w:r w:rsidR="004D4A03" w:rsidRPr="00A555D6">
        <w:rPr>
          <w:rFonts w:ascii="Times New Roman" w:hAnsi="Times New Roman"/>
          <w:b/>
          <w:color w:val="auto"/>
          <w:lang w:eastAsia="en-US"/>
        </w:rPr>
        <w:t xml:space="preserve">po otrzymaniu dotacji celowej z budżetu Państwa, nie później niż w ciągu 60 dni, </w:t>
      </w:r>
      <w:r w:rsidRPr="00A555D6">
        <w:rPr>
          <w:rFonts w:ascii="Times New Roman" w:hAnsi="Times New Roman"/>
          <w:b/>
          <w:color w:val="auto"/>
          <w:lang w:eastAsia="en-US"/>
        </w:rPr>
        <w:t>przelewem na rachunek bankowy wskazany w treści faktury.</w:t>
      </w:r>
    </w:p>
    <w:p w14:paraId="0732CA53" w14:textId="77777777" w:rsidR="00AC2396" w:rsidRDefault="00AC2396" w:rsidP="00925886">
      <w:pPr>
        <w:pStyle w:val="Akapitzlist"/>
        <w:numPr>
          <w:ilvl w:val="0"/>
          <w:numId w:val="11"/>
        </w:numPr>
        <w:tabs>
          <w:tab w:val="clear" w:pos="0"/>
        </w:tabs>
        <w:suppressAutoHyphens w:val="0"/>
        <w:spacing w:after="0" w:line="360" w:lineRule="auto"/>
        <w:ind w:left="426"/>
        <w:jc w:val="both"/>
        <w:rPr>
          <w:rFonts w:ascii="Times New Roman" w:hAnsi="Times New Roman"/>
          <w:color w:val="auto"/>
        </w:rPr>
      </w:pPr>
      <w:r w:rsidRPr="00170606">
        <w:rPr>
          <w:rFonts w:ascii="Times New Roman" w:hAnsi="Times New Roman"/>
          <w:color w:val="auto"/>
          <w:lang w:eastAsia="en-US"/>
        </w:rPr>
        <w:t>Podstawą do wystawienia przez Wykonawcę faktury VAT jest podpisany obustronnie bez zastrzeżeń Protokół Odbioru.</w:t>
      </w:r>
    </w:p>
    <w:p w14:paraId="18E859BB" w14:textId="77777777" w:rsidR="00925886" w:rsidRPr="00925886" w:rsidRDefault="00925886" w:rsidP="00925886">
      <w:pPr>
        <w:pStyle w:val="Akapitzlist"/>
        <w:numPr>
          <w:ilvl w:val="0"/>
          <w:numId w:val="11"/>
        </w:numPr>
        <w:tabs>
          <w:tab w:val="clear" w:pos="0"/>
        </w:tabs>
        <w:suppressAutoHyphens w:val="0"/>
        <w:spacing w:after="0" w:line="360" w:lineRule="auto"/>
        <w:ind w:left="426"/>
        <w:jc w:val="both"/>
        <w:rPr>
          <w:rFonts w:ascii="Times New Roman" w:hAnsi="Times New Roman"/>
          <w:color w:val="auto"/>
        </w:rPr>
      </w:pPr>
      <w:r w:rsidRPr="00925886">
        <w:rPr>
          <w:rFonts w:ascii="Times New Roman" w:hAnsi="Times New Roman"/>
          <w:lang w:eastAsia="pl-PL"/>
        </w:rPr>
        <w:t>Za dzień zapłaty uważany będzie dzień obciążenia rachunku bankowego Zamawiającego.</w:t>
      </w:r>
    </w:p>
    <w:p w14:paraId="24C7299C" w14:textId="77777777" w:rsidR="00925886" w:rsidRPr="00925886" w:rsidRDefault="00925886" w:rsidP="00925886">
      <w:pPr>
        <w:pStyle w:val="Akapitzlist"/>
        <w:numPr>
          <w:ilvl w:val="0"/>
          <w:numId w:val="11"/>
        </w:numPr>
        <w:tabs>
          <w:tab w:val="clear" w:pos="0"/>
        </w:tabs>
        <w:suppressAutoHyphens w:val="0"/>
        <w:spacing w:after="0" w:line="360" w:lineRule="auto"/>
        <w:ind w:left="426"/>
        <w:jc w:val="both"/>
        <w:rPr>
          <w:rFonts w:ascii="Times New Roman" w:hAnsi="Times New Roman"/>
          <w:color w:val="auto"/>
        </w:rPr>
      </w:pPr>
      <w:r w:rsidRPr="00925886">
        <w:rPr>
          <w:rFonts w:ascii="Times New Roman" w:hAnsi="Times New Roman"/>
          <w:lang w:eastAsia="pl-PL"/>
        </w:rPr>
        <w:t xml:space="preserve">Wykonawca oświadcza, że numer rachunku bankowego wskazany na fakturze wystawionej </w:t>
      </w:r>
      <w:r w:rsidRPr="00925886">
        <w:rPr>
          <w:rFonts w:ascii="Times New Roman" w:hAnsi="Times New Roman"/>
          <w:lang w:eastAsia="pl-PL"/>
        </w:rPr>
        <w:br/>
        <w:t>w związku z realizacją umowy, pozostawał będzie przez cały okres realizacji umowy numerem zgłoszonym do Urzędu Skarbowego i jest właściwym dla dokonywania rozliczeń na zasadach podzielonej płatności (</w:t>
      </w:r>
      <w:proofErr w:type="spellStart"/>
      <w:r w:rsidRPr="00925886">
        <w:rPr>
          <w:rFonts w:ascii="Times New Roman" w:hAnsi="Times New Roman"/>
          <w:lang w:eastAsia="pl-PL"/>
        </w:rPr>
        <w:t>split</w:t>
      </w:r>
      <w:proofErr w:type="spellEnd"/>
      <w:r w:rsidRPr="00925886">
        <w:rPr>
          <w:rFonts w:ascii="Times New Roman" w:hAnsi="Times New Roman"/>
          <w:lang w:eastAsia="pl-PL"/>
        </w:rPr>
        <w:t xml:space="preserve"> </w:t>
      </w:r>
      <w:proofErr w:type="spellStart"/>
      <w:r w:rsidRPr="00925886">
        <w:rPr>
          <w:rFonts w:ascii="Times New Roman" w:hAnsi="Times New Roman"/>
          <w:lang w:eastAsia="pl-PL"/>
        </w:rPr>
        <w:t>payment</w:t>
      </w:r>
      <w:proofErr w:type="spellEnd"/>
      <w:r w:rsidRPr="00925886">
        <w:rPr>
          <w:rFonts w:ascii="Times New Roman" w:hAnsi="Times New Roman"/>
          <w:lang w:eastAsia="pl-PL"/>
        </w:rPr>
        <w:t xml:space="preserve">), zgodnie z przepisami ustawy z dnia 11 marca 2004r. </w:t>
      </w:r>
      <w:r w:rsidRPr="00925886">
        <w:rPr>
          <w:rFonts w:ascii="Times New Roman" w:hAnsi="Times New Roman"/>
          <w:lang w:eastAsia="pl-PL"/>
        </w:rPr>
        <w:br/>
        <w:t xml:space="preserve">o podatku od towarów i usług (Dz.U. z 2025 poz. 775). W przypadku, jeżeli rachunek wskazany przez Wykonawcę jako rachunek do zapłaty nie będzie spełniał wymogów określonych </w:t>
      </w:r>
      <w:r w:rsidRPr="00925886">
        <w:rPr>
          <w:rFonts w:ascii="Times New Roman" w:hAnsi="Times New Roman"/>
          <w:lang w:eastAsia="pl-PL"/>
        </w:rPr>
        <w:br/>
        <w:t xml:space="preserve">w zdaniach poprzedzających to Zamawiający, do czasu wskazania przez Wykonawcę rachunku bankowego spełniającego wymogi, o których mowa w zdaniach poprzedzających, uprawniony jest do wstrzymania się z płatnością, bez ponoszenia z tego tytułu ujemnych konsekwencji. </w:t>
      </w:r>
      <w:r w:rsidRPr="00925886">
        <w:rPr>
          <w:rFonts w:ascii="Times New Roman" w:hAnsi="Times New Roman"/>
          <w:lang w:eastAsia="pl-PL"/>
        </w:rPr>
        <w:br/>
        <w:t>W szczególności w takiej sytuacji Wykonawca nie jest uprawniony do domagania się zapłaty odsetek za opóźnienie w płatności, ani też zadania naprawienia ewentualnej szkody jaka wynikła z opóźnienia w płatności należności.</w:t>
      </w:r>
    </w:p>
    <w:p w14:paraId="079414E0" w14:textId="77777777" w:rsidR="00925886" w:rsidRPr="00A555D6" w:rsidRDefault="00925886" w:rsidP="00925886">
      <w:pPr>
        <w:pStyle w:val="Akapitzlist"/>
        <w:numPr>
          <w:ilvl w:val="0"/>
          <w:numId w:val="11"/>
        </w:numPr>
        <w:tabs>
          <w:tab w:val="clear" w:pos="0"/>
        </w:tabs>
        <w:suppressAutoHyphens w:val="0"/>
        <w:spacing w:after="0" w:line="360" w:lineRule="auto"/>
        <w:ind w:left="426"/>
        <w:jc w:val="both"/>
        <w:rPr>
          <w:rFonts w:ascii="Times New Roman" w:hAnsi="Times New Roman"/>
          <w:color w:val="auto"/>
        </w:rPr>
      </w:pPr>
      <w:r w:rsidRPr="00A555D6">
        <w:rPr>
          <w:rFonts w:ascii="Times New Roman" w:hAnsi="Times New Roman"/>
          <w:lang w:eastAsia="pl-PL"/>
        </w:rPr>
        <w:t xml:space="preserve">Wykonawca nie może dokonać przeniesienia, w szczególności cesji, przekazu, sprzedaży, potrącenia, zastawienia jakiejkolwiek wierzytelności lub jej części wobec Zamawiającego, jak też korzyści wynikającej z Umowy lub udziału w niej na osoby trzecie oraz praw i obowiązków wynikających z Umowy, bez uprzedniej, pisemnej zgody Zamawiającego pod rygorem nieważności. Udzielenie zgody musi zostać poprzedzone pisemnymi ustaleniami pomiędzy stronami niniejszej umowy warunków przeniesienia, o którym mowa w zdaniu pierwszym, pod rygorem nieważności. Jakikolwiek dokument podpisany przez Zamawiającego nie zawierający wyraźnej zgody na dokonanie przeniesienia, nie stanowi oświadczenia o wyrażeniu zgody, </w:t>
      </w:r>
      <w:r w:rsidRPr="00A555D6">
        <w:rPr>
          <w:rFonts w:ascii="Times New Roman" w:hAnsi="Times New Roman"/>
          <w:lang w:eastAsia="pl-PL"/>
        </w:rPr>
        <w:br/>
        <w:t>w tym w szczególności podpisanie potwierdzenia wierzytelności dłużnika.</w:t>
      </w:r>
    </w:p>
    <w:p w14:paraId="4B5F8FAA" w14:textId="77777777" w:rsidR="004D4A03" w:rsidRPr="004D4A03" w:rsidRDefault="004D4A03" w:rsidP="00925886">
      <w:pPr>
        <w:pStyle w:val="Akapitzlist"/>
        <w:numPr>
          <w:ilvl w:val="0"/>
          <w:numId w:val="11"/>
        </w:numPr>
        <w:tabs>
          <w:tab w:val="clear" w:pos="0"/>
        </w:tabs>
        <w:suppressAutoHyphens w:val="0"/>
        <w:spacing w:after="0" w:line="360" w:lineRule="auto"/>
        <w:ind w:left="426"/>
        <w:jc w:val="both"/>
        <w:rPr>
          <w:rFonts w:ascii="Times New Roman" w:hAnsi="Times New Roman"/>
          <w:color w:val="auto"/>
        </w:rPr>
      </w:pPr>
      <w:r w:rsidRPr="004D4A03">
        <w:rPr>
          <w:rFonts w:ascii="Times New Roman" w:hAnsi="Times New Roman"/>
          <w:color w:val="auto"/>
        </w:rPr>
        <w:t xml:space="preserve">Fakturę Wykonawca wystawi w następujący sposób: </w:t>
      </w:r>
    </w:p>
    <w:p w14:paraId="2C1742B4" w14:textId="77777777" w:rsidR="004D4A03" w:rsidRPr="004D4A03" w:rsidRDefault="004D4A03" w:rsidP="004D4A03">
      <w:pPr>
        <w:pStyle w:val="Akapitzlist"/>
        <w:suppressAutoHyphens w:val="0"/>
        <w:spacing w:after="0" w:line="360" w:lineRule="auto"/>
        <w:ind w:left="1843" w:hanging="1123"/>
        <w:jc w:val="both"/>
        <w:rPr>
          <w:rFonts w:ascii="Times New Roman" w:hAnsi="Times New Roman"/>
          <w:color w:val="auto"/>
        </w:rPr>
      </w:pPr>
      <w:r w:rsidRPr="004D4A03">
        <w:rPr>
          <w:rFonts w:ascii="Times New Roman" w:hAnsi="Times New Roman"/>
          <w:color w:val="auto"/>
        </w:rPr>
        <w:t>Nabywca – Gmina Bargłów Kościelny z siedzibą przy ul. Augustowskiej 47 16-320 Bargłów Kościelny NIP: 846-15-97-922</w:t>
      </w:r>
    </w:p>
    <w:p w14:paraId="1366B3FB" w14:textId="77777777" w:rsidR="004D4A03" w:rsidRPr="004D4A03" w:rsidRDefault="004D4A03" w:rsidP="004D4A03">
      <w:pPr>
        <w:pStyle w:val="Akapitzlist"/>
        <w:suppressAutoHyphens w:val="0"/>
        <w:spacing w:after="0" w:line="360" w:lineRule="auto"/>
        <w:ind w:left="1843" w:hanging="1134"/>
        <w:jc w:val="both"/>
        <w:rPr>
          <w:rFonts w:ascii="Times New Roman" w:hAnsi="Times New Roman"/>
          <w:color w:val="auto"/>
        </w:rPr>
      </w:pPr>
      <w:r w:rsidRPr="004D4A03">
        <w:rPr>
          <w:rFonts w:ascii="Times New Roman" w:hAnsi="Times New Roman"/>
          <w:color w:val="auto"/>
        </w:rPr>
        <w:t xml:space="preserve">Odbiorca (płatnik) – Urząd Gminy Bargłów Kościelny z siedzibą przy ul. Augustowskiej 47 </w:t>
      </w:r>
    </w:p>
    <w:p w14:paraId="66136DB0" w14:textId="77777777" w:rsidR="004D4A03" w:rsidRPr="004D4A03" w:rsidRDefault="004D4A03" w:rsidP="004D4A03">
      <w:pPr>
        <w:pStyle w:val="Akapitzlist"/>
        <w:suppressAutoHyphens w:val="0"/>
        <w:spacing w:after="0" w:line="360" w:lineRule="auto"/>
        <w:jc w:val="both"/>
        <w:rPr>
          <w:rFonts w:ascii="Times New Roman" w:hAnsi="Times New Roman"/>
          <w:color w:val="auto"/>
        </w:rPr>
      </w:pPr>
      <w:r w:rsidRPr="004D4A03">
        <w:rPr>
          <w:rFonts w:ascii="Times New Roman" w:hAnsi="Times New Roman"/>
          <w:color w:val="auto"/>
        </w:rPr>
        <w:lastRenderedPageBreak/>
        <w:t>16-320 Bargłów Kościelny</w:t>
      </w:r>
    </w:p>
    <w:p w14:paraId="17280B76" w14:textId="77777777" w:rsidR="004D4A03" w:rsidRPr="00170606" w:rsidRDefault="004D4A03" w:rsidP="004D4A03">
      <w:pPr>
        <w:pStyle w:val="Akapitzlist"/>
        <w:suppressAutoHyphens w:val="0"/>
        <w:spacing w:after="0" w:line="360" w:lineRule="auto"/>
        <w:ind w:left="426"/>
        <w:jc w:val="both"/>
        <w:rPr>
          <w:rFonts w:ascii="Times New Roman" w:hAnsi="Times New Roman"/>
          <w:color w:val="auto"/>
        </w:rPr>
      </w:pPr>
    </w:p>
    <w:p w14:paraId="5608F59B" w14:textId="77777777" w:rsidR="00AC2396" w:rsidRDefault="00AC2396" w:rsidP="00AC2396">
      <w:pPr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lang w:eastAsia="en-US"/>
        </w:rPr>
      </w:pPr>
      <w:r w:rsidRPr="00B67EC9">
        <w:rPr>
          <w:rFonts w:ascii="Times New Roman" w:hAnsi="Times New Roman" w:cs="Times New Roman"/>
          <w:b/>
          <w:bCs/>
          <w:color w:val="auto"/>
          <w:lang w:eastAsia="en-US"/>
        </w:rPr>
        <w:t>§ 4</w:t>
      </w:r>
    </w:p>
    <w:p w14:paraId="53161450" w14:textId="58836036" w:rsidR="00A555D6" w:rsidRPr="00AF7B39" w:rsidRDefault="00A555D6" w:rsidP="00AC2396">
      <w:pPr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lang w:eastAsia="en-US"/>
        </w:rPr>
      </w:pPr>
      <w:r w:rsidRPr="00AF7B39">
        <w:rPr>
          <w:rFonts w:ascii="Times New Roman" w:hAnsi="Times New Roman" w:cs="Times New Roman"/>
          <w:b/>
          <w:bCs/>
          <w:color w:val="auto"/>
          <w:lang w:eastAsia="en-US"/>
        </w:rPr>
        <w:t>Odbiór</w:t>
      </w:r>
    </w:p>
    <w:p w14:paraId="32A42347" w14:textId="523B4DEC" w:rsidR="007F7F36" w:rsidRPr="00AF7B39" w:rsidRDefault="007F7F36" w:rsidP="00AF7B39">
      <w:pPr>
        <w:pStyle w:val="Akapitzlist"/>
        <w:numPr>
          <w:ilvl w:val="0"/>
          <w:numId w:val="23"/>
        </w:numPr>
        <w:suppressAutoHyphens w:val="0"/>
        <w:spacing w:after="0" w:line="360" w:lineRule="auto"/>
        <w:ind w:left="425" w:hanging="357"/>
        <w:contextualSpacing/>
        <w:jc w:val="both"/>
        <w:rPr>
          <w:rFonts w:ascii="Times New Roman" w:hAnsi="Times New Roman"/>
          <w:lang w:eastAsia="pl-PL"/>
        </w:rPr>
      </w:pPr>
      <w:r w:rsidRPr="00AF7B39">
        <w:rPr>
          <w:rFonts w:ascii="Times New Roman" w:hAnsi="Times New Roman"/>
          <w:lang w:eastAsia="pl-PL"/>
        </w:rPr>
        <w:t>Podczas odbioru przedmiotu umowy Zamawiający, w obecności Wykonawcy sprawdzi, czy dostarczony przedmiot umowy jest wolny od wad fizycznych oraz czy odpowiada on opisowi przedmiotu zamówienia ujętemu w SWZ i ofercie Wykonawcy. W przypadku gdy dostarczony sprzęt będzie wadliwy lub niezgodny z opisem przedmiotu zamówienia, Zamawiający ma prawo do jego nieodebrania. W takim wypadku Wykonawca jest zobowiązany dostarczyć przedmiot umowy wolny od wad zgodny z opisem przedmiotu zamówienia w terminie do 7 dni roboczych. Realizacja przedmiotu umowy w tym dalszym terminie nie zwalnia Wykonawcy z obowiązku zapłaty kary umownej z tytułu zwłoki.</w:t>
      </w:r>
    </w:p>
    <w:p w14:paraId="5DEA348E" w14:textId="77777777" w:rsidR="007F7F36" w:rsidRPr="00AF7B39" w:rsidRDefault="007F7F36" w:rsidP="00AF7B39">
      <w:pPr>
        <w:pStyle w:val="Akapitzlist"/>
        <w:numPr>
          <w:ilvl w:val="0"/>
          <w:numId w:val="23"/>
        </w:numPr>
        <w:suppressAutoHyphens w:val="0"/>
        <w:spacing w:after="0" w:line="360" w:lineRule="auto"/>
        <w:ind w:left="425" w:hanging="357"/>
        <w:contextualSpacing/>
        <w:jc w:val="both"/>
        <w:rPr>
          <w:rFonts w:ascii="Times New Roman" w:hAnsi="Times New Roman"/>
          <w:lang w:eastAsia="pl-PL"/>
        </w:rPr>
      </w:pPr>
      <w:r w:rsidRPr="00AF7B39">
        <w:rPr>
          <w:rFonts w:ascii="Times New Roman" w:hAnsi="Times New Roman"/>
          <w:lang w:eastAsia="pl-PL"/>
        </w:rPr>
        <w:t>W przypadku stwierdzenia przy odbiorze wad lub usterek o charakterze nieistotnym Zamawiający może odebrać przedmiot umowy oraz wyznaczyć Wykonawcy termin na usunięcie wad lub usterek, nie dłuższy niż 5 dni roboczych. Usunięcie stwierdzonych wad lub usterek potwierdzone zostanie protokołem sporządzonym przez strony.</w:t>
      </w:r>
    </w:p>
    <w:p w14:paraId="5FAFE3FD" w14:textId="77777777" w:rsidR="007F7F36" w:rsidRDefault="007F7F36" w:rsidP="00AC2396">
      <w:pPr>
        <w:spacing w:line="360" w:lineRule="auto"/>
        <w:jc w:val="center"/>
        <w:rPr>
          <w:rFonts w:ascii="Times New Roman" w:hAnsi="Times New Roman" w:cs="Times New Roman"/>
          <w:color w:val="auto"/>
        </w:rPr>
      </w:pPr>
    </w:p>
    <w:p w14:paraId="48293F69" w14:textId="4E2B1DA4" w:rsidR="007F7F36" w:rsidRDefault="007F7F36" w:rsidP="00AC2396">
      <w:pPr>
        <w:spacing w:line="360" w:lineRule="auto"/>
        <w:jc w:val="center"/>
        <w:rPr>
          <w:rFonts w:ascii="Times New Roman" w:hAnsi="Times New Roman" w:cs="Times New Roman"/>
          <w:b/>
          <w:color w:val="auto"/>
        </w:rPr>
      </w:pPr>
      <w:r w:rsidRPr="007F7F36">
        <w:rPr>
          <w:rFonts w:ascii="Times New Roman" w:hAnsi="Times New Roman" w:cs="Times New Roman"/>
          <w:b/>
          <w:color w:val="auto"/>
        </w:rPr>
        <w:t>§ 5</w:t>
      </w:r>
    </w:p>
    <w:p w14:paraId="6F8E27D7" w14:textId="50B3FCAC" w:rsidR="007F7F36" w:rsidRDefault="007F7F36" w:rsidP="00AC2396">
      <w:pPr>
        <w:spacing w:line="360" w:lineRule="auto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Kary umowne</w:t>
      </w:r>
    </w:p>
    <w:p w14:paraId="76852DF4" w14:textId="77777777" w:rsidR="008F63C3" w:rsidRDefault="008F63C3" w:rsidP="00AF7B39">
      <w:pPr>
        <w:pStyle w:val="Akapitzlist"/>
        <w:numPr>
          <w:ilvl w:val="0"/>
          <w:numId w:val="21"/>
        </w:numPr>
        <w:suppressAutoHyphens w:val="0"/>
        <w:spacing w:after="0" w:line="360" w:lineRule="auto"/>
        <w:ind w:left="426"/>
        <w:contextualSpacing/>
        <w:jc w:val="both"/>
        <w:rPr>
          <w:rFonts w:ascii="Times New Roman" w:hAnsi="Times New Roman"/>
          <w:lang w:eastAsia="pl-PL"/>
        </w:rPr>
      </w:pPr>
      <w:bookmarkStart w:id="3" w:name="h.3znysh7"/>
      <w:bookmarkEnd w:id="3"/>
      <w:r w:rsidRPr="008F63C3">
        <w:rPr>
          <w:rFonts w:ascii="Times New Roman" w:hAnsi="Times New Roman"/>
          <w:lang w:eastAsia="pl-PL"/>
        </w:rPr>
        <w:t>Wykonawca ponosi odpowiedzialność za niewykonanie lub nienależyte wykonanie Przedmiotu Umowy.</w:t>
      </w:r>
    </w:p>
    <w:p w14:paraId="6E40F262" w14:textId="77777777" w:rsidR="008F63C3" w:rsidRPr="008F63C3" w:rsidRDefault="008F63C3" w:rsidP="00AF7B39">
      <w:pPr>
        <w:pStyle w:val="Akapitzlist"/>
        <w:numPr>
          <w:ilvl w:val="0"/>
          <w:numId w:val="21"/>
        </w:numPr>
        <w:suppressAutoHyphens w:val="0"/>
        <w:spacing w:after="0" w:line="360" w:lineRule="auto"/>
        <w:ind w:left="426"/>
        <w:contextualSpacing/>
        <w:jc w:val="both"/>
        <w:rPr>
          <w:rFonts w:ascii="Times New Roman" w:hAnsi="Times New Roman"/>
          <w:lang w:eastAsia="pl-PL"/>
        </w:rPr>
      </w:pPr>
      <w:r w:rsidRPr="008F63C3">
        <w:rPr>
          <w:rFonts w:ascii="Times New Roman" w:hAnsi="Times New Roman"/>
          <w:lang w:eastAsia="pl-PL"/>
        </w:rPr>
        <w:t xml:space="preserve">Zamawiający może żądać od Wykonawcy zapłaty kar umownych z następujących tytułów </w:t>
      </w:r>
      <w:r w:rsidRPr="008F63C3">
        <w:rPr>
          <w:rFonts w:ascii="Times New Roman" w:hAnsi="Times New Roman"/>
          <w:lang w:eastAsia="pl-PL"/>
        </w:rPr>
        <w:br/>
        <w:t xml:space="preserve">i w podanych wysokościach: </w:t>
      </w:r>
    </w:p>
    <w:p w14:paraId="4C9F8679" w14:textId="2D632176" w:rsidR="008F63C3" w:rsidRPr="008F63C3" w:rsidRDefault="008F63C3" w:rsidP="00AF7B39">
      <w:pPr>
        <w:pStyle w:val="Akapitzlist"/>
        <w:spacing w:after="0" w:line="360" w:lineRule="auto"/>
        <w:ind w:left="426"/>
        <w:jc w:val="both"/>
        <w:rPr>
          <w:rFonts w:ascii="Times New Roman" w:hAnsi="Times New Roman"/>
          <w:lang w:eastAsia="pl-PL"/>
        </w:rPr>
      </w:pPr>
      <w:r w:rsidRPr="008F63C3">
        <w:rPr>
          <w:rFonts w:ascii="Times New Roman" w:hAnsi="Times New Roman"/>
          <w:lang w:eastAsia="pl-PL"/>
        </w:rPr>
        <w:t xml:space="preserve">a) za zwłokę Wykonawcy w stosunku do terminu zakończenia realizacji przedmiotu umowy </w:t>
      </w:r>
      <w:r w:rsidRPr="008F63C3">
        <w:rPr>
          <w:rFonts w:ascii="Times New Roman" w:hAnsi="Times New Roman"/>
          <w:lang w:eastAsia="pl-PL"/>
        </w:rPr>
        <w:br/>
        <w:t xml:space="preserve">w terminie określonym w § </w:t>
      </w:r>
      <w:r>
        <w:rPr>
          <w:rFonts w:ascii="Times New Roman" w:hAnsi="Times New Roman"/>
          <w:lang w:eastAsia="pl-PL"/>
        </w:rPr>
        <w:t>2</w:t>
      </w:r>
      <w:r w:rsidRPr="008F63C3">
        <w:rPr>
          <w:rFonts w:ascii="Times New Roman" w:hAnsi="Times New Roman"/>
          <w:lang w:eastAsia="pl-PL"/>
        </w:rPr>
        <w:t xml:space="preserve"> ust. 1 umowy, w wysokości 0,2 % wynagrodzenia brutto określonego w § </w:t>
      </w:r>
      <w:r>
        <w:rPr>
          <w:rFonts w:ascii="Times New Roman" w:hAnsi="Times New Roman"/>
          <w:lang w:eastAsia="pl-PL"/>
        </w:rPr>
        <w:t>3</w:t>
      </w:r>
      <w:r w:rsidRPr="008F63C3">
        <w:rPr>
          <w:rFonts w:ascii="Times New Roman" w:hAnsi="Times New Roman"/>
          <w:lang w:eastAsia="pl-PL"/>
        </w:rPr>
        <w:t xml:space="preserve"> ust. </w:t>
      </w:r>
      <w:r>
        <w:rPr>
          <w:rFonts w:ascii="Times New Roman" w:hAnsi="Times New Roman"/>
          <w:lang w:eastAsia="pl-PL"/>
        </w:rPr>
        <w:t>1</w:t>
      </w:r>
      <w:r w:rsidRPr="008F63C3">
        <w:rPr>
          <w:rFonts w:ascii="Times New Roman" w:hAnsi="Times New Roman"/>
          <w:lang w:eastAsia="pl-PL"/>
        </w:rPr>
        <w:t xml:space="preserve"> za każdy rozpoczęty dzień zwłoki,</w:t>
      </w:r>
    </w:p>
    <w:p w14:paraId="1EF6A6F3" w14:textId="3CE8764F" w:rsidR="008F63C3" w:rsidRPr="008F63C3" w:rsidRDefault="008F63C3" w:rsidP="00AF7B39">
      <w:pPr>
        <w:pStyle w:val="Akapitzlist"/>
        <w:spacing w:after="0" w:line="360" w:lineRule="auto"/>
        <w:ind w:left="426"/>
        <w:jc w:val="both"/>
        <w:rPr>
          <w:rFonts w:ascii="Times New Roman" w:hAnsi="Times New Roman"/>
          <w:lang w:eastAsia="pl-PL"/>
        </w:rPr>
      </w:pPr>
      <w:r w:rsidRPr="008F63C3">
        <w:rPr>
          <w:rFonts w:ascii="Times New Roman" w:hAnsi="Times New Roman"/>
          <w:lang w:eastAsia="pl-PL"/>
        </w:rPr>
        <w:t xml:space="preserve">b) za zwłokę w usunięciu wad stwierdzonych przy odbiorze – w wysokości 0,2% wynagrodzenia  brutto określonego w § </w:t>
      </w:r>
      <w:r>
        <w:rPr>
          <w:rFonts w:ascii="Times New Roman" w:hAnsi="Times New Roman"/>
          <w:lang w:eastAsia="pl-PL"/>
        </w:rPr>
        <w:t>3 ust. 1</w:t>
      </w:r>
      <w:r w:rsidRPr="008F63C3">
        <w:rPr>
          <w:rFonts w:ascii="Times New Roman" w:hAnsi="Times New Roman"/>
          <w:lang w:eastAsia="pl-PL"/>
        </w:rPr>
        <w:t xml:space="preserve">, za każdy dzień zwłoki liczony od upływu terminu wyznaczonego przez Zamawiającego do usunięcia wad, </w:t>
      </w:r>
    </w:p>
    <w:p w14:paraId="776F8DB1" w14:textId="67833679" w:rsidR="008F63C3" w:rsidRPr="00AF7B39" w:rsidRDefault="008F63C3" w:rsidP="00AF7B39">
      <w:pPr>
        <w:pStyle w:val="Akapitzlist"/>
        <w:spacing w:after="0" w:line="360" w:lineRule="auto"/>
        <w:ind w:left="426"/>
        <w:jc w:val="both"/>
        <w:rPr>
          <w:rFonts w:ascii="Times New Roman" w:hAnsi="Times New Roman"/>
          <w:color w:val="auto"/>
          <w:lang w:eastAsia="pl-PL"/>
        </w:rPr>
      </w:pPr>
      <w:r w:rsidRPr="008F63C3">
        <w:rPr>
          <w:rFonts w:ascii="Times New Roman" w:hAnsi="Times New Roman"/>
          <w:lang w:eastAsia="pl-PL"/>
        </w:rPr>
        <w:t xml:space="preserve">c) za zwłokę w spełnieniu uprawnień wynikających z gwarancji – w wysokości 0,1% wynagrodzenia brutto określonego w § </w:t>
      </w:r>
      <w:r>
        <w:rPr>
          <w:rFonts w:ascii="Times New Roman" w:hAnsi="Times New Roman"/>
          <w:lang w:eastAsia="pl-PL"/>
        </w:rPr>
        <w:t>3 ust. 1</w:t>
      </w:r>
      <w:r w:rsidRPr="008F63C3">
        <w:rPr>
          <w:rFonts w:ascii="Times New Roman" w:hAnsi="Times New Roman"/>
          <w:lang w:eastAsia="pl-PL"/>
        </w:rPr>
        <w:t xml:space="preserve">, za każdy dzień zwłoki liczony od upływu terminów, </w:t>
      </w:r>
      <w:r w:rsidRPr="00AF7B39">
        <w:rPr>
          <w:rFonts w:ascii="Times New Roman" w:hAnsi="Times New Roman"/>
          <w:color w:val="auto"/>
          <w:lang w:eastAsia="pl-PL"/>
        </w:rPr>
        <w:t xml:space="preserve">o których mowa w § </w:t>
      </w:r>
      <w:r w:rsidR="00AF7B39" w:rsidRPr="00AF7B39">
        <w:rPr>
          <w:rFonts w:ascii="Times New Roman" w:hAnsi="Times New Roman"/>
          <w:color w:val="auto"/>
          <w:lang w:eastAsia="pl-PL"/>
        </w:rPr>
        <w:t>8</w:t>
      </w:r>
      <w:r w:rsidRPr="00AF7B39">
        <w:rPr>
          <w:rFonts w:ascii="Times New Roman" w:hAnsi="Times New Roman"/>
          <w:color w:val="auto"/>
          <w:lang w:eastAsia="pl-PL"/>
        </w:rPr>
        <w:t>.</w:t>
      </w:r>
    </w:p>
    <w:p w14:paraId="0D9BC234" w14:textId="5B0F6B25" w:rsidR="008F63C3" w:rsidRPr="008F63C3" w:rsidRDefault="008F63C3" w:rsidP="00AF7B39">
      <w:pPr>
        <w:spacing w:after="0" w:line="360" w:lineRule="auto"/>
        <w:ind w:left="426" w:hanging="283"/>
        <w:jc w:val="both"/>
        <w:rPr>
          <w:rFonts w:ascii="Times New Roman" w:hAnsi="Times New Roman" w:cs="Times New Roman"/>
          <w:lang w:eastAsia="pl-PL"/>
        </w:rPr>
      </w:pPr>
      <w:r w:rsidRPr="008F63C3">
        <w:rPr>
          <w:rFonts w:ascii="Times New Roman" w:hAnsi="Times New Roman" w:cs="Times New Roman"/>
          <w:lang w:eastAsia="pl-PL"/>
        </w:rPr>
        <w:lastRenderedPageBreak/>
        <w:t xml:space="preserve">3.  Jeśli rozwiązanie lub odstąpienie od umowy w całości lub części nastąpi z winy Wykonawcy, </w:t>
      </w:r>
      <w:r w:rsidRPr="008F63C3">
        <w:rPr>
          <w:rFonts w:ascii="Times New Roman" w:hAnsi="Times New Roman" w:cs="Times New Roman"/>
          <w:lang w:eastAsia="pl-PL"/>
        </w:rPr>
        <w:br/>
        <w:t xml:space="preserve">zobowiązany jest on do zapłaty Zamawiającemu kary umownej w wysokości 10% całkowitego wynagrodzenia umownego określonego w § </w:t>
      </w:r>
      <w:r>
        <w:rPr>
          <w:rFonts w:ascii="Times New Roman" w:hAnsi="Times New Roman" w:cs="Times New Roman"/>
          <w:lang w:eastAsia="pl-PL"/>
        </w:rPr>
        <w:t>3 ust. 1</w:t>
      </w:r>
      <w:r w:rsidRPr="008F63C3">
        <w:rPr>
          <w:rFonts w:ascii="Times New Roman" w:hAnsi="Times New Roman" w:cs="Times New Roman"/>
          <w:lang w:eastAsia="pl-PL"/>
        </w:rPr>
        <w:t xml:space="preserve"> umowy.</w:t>
      </w:r>
    </w:p>
    <w:p w14:paraId="2B7604F5" w14:textId="0B20F903" w:rsidR="008F63C3" w:rsidRPr="008F63C3" w:rsidRDefault="008F63C3" w:rsidP="00AF7B39">
      <w:pPr>
        <w:spacing w:after="0" w:line="360" w:lineRule="auto"/>
        <w:ind w:left="426" w:hanging="283"/>
        <w:jc w:val="both"/>
        <w:rPr>
          <w:rFonts w:ascii="Times New Roman" w:hAnsi="Times New Roman" w:cs="Times New Roman"/>
          <w:lang w:eastAsia="pl-PL"/>
        </w:rPr>
      </w:pPr>
      <w:r w:rsidRPr="008F63C3">
        <w:rPr>
          <w:rFonts w:ascii="Times New Roman" w:hAnsi="Times New Roman" w:cs="Times New Roman"/>
          <w:lang w:eastAsia="pl-PL"/>
        </w:rPr>
        <w:t xml:space="preserve">4. Jeśli rozwiązanie lub odstąpienie od umowy w całości lub części nastąpi z winy Zamawiającego, zobowiązany jest on do zapłaty Wykonawcy kary umownej w wysokości 10% całkowitego wynagrodzenia umownego określonego w § </w:t>
      </w:r>
      <w:r>
        <w:rPr>
          <w:rFonts w:ascii="Times New Roman" w:hAnsi="Times New Roman" w:cs="Times New Roman"/>
          <w:lang w:eastAsia="pl-PL"/>
        </w:rPr>
        <w:t>3 ust. 1</w:t>
      </w:r>
      <w:r w:rsidRPr="008F63C3">
        <w:rPr>
          <w:rFonts w:ascii="Times New Roman" w:hAnsi="Times New Roman" w:cs="Times New Roman"/>
          <w:lang w:eastAsia="pl-PL"/>
        </w:rPr>
        <w:t xml:space="preserve"> umowy, za wyjątkiem sytuacji, gdy odstąpienie od umowy wykonane zostało na podstawie art. 456 ustawy </w:t>
      </w:r>
      <w:proofErr w:type="spellStart"/>
      <w:r w:rsidRPr="008F63C3">
        <w:rPr>
          <w:rFonts w:ascii="Times New Roman" w:hAnsi="Times New Roman" w:cs="Times New Roman"/>
          <w:lang w:eastAsia="pl-PL"/>
        </w:rPr>
        <w:t>Pzp</w:t>
      </w:r>
      <w:proofErr w:type="spellEnd"/>
      <w:r w:rsidRPr="008F63C3">
        <w:rPr>
          <w:rFonts w:ascii="Times New Roman" w:hAnsi="Times New Roman" w:cs="Times New Roman"/>
          <w:lang w:eastAsia="pl-PL"/>
        </w:rPr>
        <w:t>.</w:t>
      </w:r>
    </w:p>
    <w:p w14:paraId="69A8EA17" w14:textId="77777777" w:rsidR="008F63C3" w:rsidRPr="008F63C3" w:rsidRDefault="008F63C3" w:rsidP="00AF7B39">
      <w:pPr>
        <w:spacing w:after="0" w:line="360" w:lineRule="auto"/>
        <w:ind w:left="426" w:hanging="283"/>
        <w:jc w:val="both"/>
        <w:rPr>
          <w:rFonts w:ascii="Times New Roman" w:hAnsi="Times New Roman" w:cs="Times New Roman"/>
          <w:lang w:eastAsia="pl-PL"/>
        </w:rPr>
      </w:pPr>
      <w:r w:rsidRPr="008F63C3">
        <w:rPr>
          <w:rFonts w:ascii="Times New Roman" w:hAnsi="Times New Roman" w:cs="Times New Roman"/>
          <w:lang w:eastAsia="pl-PL"/>
        </w:rPr>
        <w:t>5. Zamawiającemu i Wykonawcy przysługuje prawo do odszkodowania w pełnej wysokości poniesionej szkody, jeżeli wartość kary umownej jest niższa od poniesionej szkody. Odszkodowanie będzie dochodzone na podstawie przepisów kodeksu cywilnego.</w:t>
      </w:r>
    </w:p>
    <w:p w14:paraId="10297250" w14:textId="77777777" w:rsidR="008F63C3" w:rsidRPr="008F63C3" w:rsidRDefault="008F63C3" w:rsidP="00AF7B39">
      <w:pPr>
        <w:spacing w:after="0" w:line="360" w:lineRule="auto"/>
        <w:ind w:left="426" w:hanging="283"/>
        <w:jc w:val="both"/>
        <w:rPr>
          <w:rFonts w:ascii="Times New Roman" w:hAnsi="Times New Roman" w:cs="Times New Roman"/>
          <w:lang w:eastAsia="pl-PL"/>
        </w:rPr>
      </w:pPr>
      <w:r w:rsidRPr="008F63C3">
        <w:rPr>
          <w:rFonts w:ascii="Times New Roman" w:hAnsi="Times New Roman" w:cs="Times New Roman"/>
          <w:lang w:eastAsia="pl-PL"/>
        </w:rPr>
        <w:t>6. Kara umowna przysługuje za każdy rozpoczęty dzień zwłoki.</w:t>
      </w:r>
    </w:p>
    <w:p w14:paraId="21132781" w14:textId="38E05D07" w:rsidR="008F63C3" w:rsidRPr="008F63C3" w:rsidRDefault="008F63C3" w:rsidP="00AF7B39">
      <w:pPr>
        <w:spacing w:after="0" w:line="360" w:lineRule="auto"/>
        <w:ind w:left="426" w:hanging="283"/>
        <w:jc w:val="both"/>
        <w:rPr>
          <w:rFonts w:ascii="Times New Roman" w:hAnsi="Times New Roman" w:cs="Times New Roman"/>
          <w:lang w:eastAsia="pl-PL"/>
        </w:rPr>
      </w:pPr>
      <w:r w:rsidRPr="008F63C3">
        <w:rPr>
          <w:rFonts w:ascii="Times New Roman" w:hAnsi="Times New Roman" w:cs="Times New Roman"/>
          <w:lang w:eastAsia="pl-PL"/>
        </w:rPr>
        <w:t xml:space="preserve">7. Termin zapłaty kary umownej wynosi 7 dni od dnia przekazania/doręczenia wezwania do zapłaty. Odmowa lub brak odbioru wezwania - korespondencji skierowanej pod adres </w:t>
      </w:r>
      <w:r>
        <w:rPr>
          <w:rFonts w:ascii="Times New Roman" w:hAnsi="Times New Roman" w:cs="Times New Roman"/>
          <w:lang w:eastAsia="pl-PL"/>
        </w:rPr>
        <w:t>Wykonawcy wskazany w umowie</w:t>
      </w:r>
      <w:r w:rsidRPr="008F63C3">
        <w:rPr>
          <w:rFonts w:ascii="Times New Roman" w:hAnsi="Times New Roman" w:cs="Times New Roman"/>
          <w:lang w:eastAsia="pl-PL"/>
        </w:rPr>
        <w:t>, uznane będzie jako skutecznie doręczone z ostatnim dniem awiza.</w:t>
      </w:r>
    </w:p>
    <w:p w14:paraId="76DF3B6E" w14:textId="77777777" w:rsidR="008F63C3" w:rsidRPr="008F63C3" w:rsidRDefault="008F63C3" w:rsidP="00AF7B39">
      <w:pPr>
        <w:spacing w:after="0" w:line="360" w:lineRule="auto"/>
        <w:ind w:left="426" w:hanging="283"/>
        <w:jc w:val="both"/>
        <w:rPr>
          <w:rFonts w:ascii="Times New Roman" w:hAnsi="Times New Roman" w:cs="Times New Roman"/>
          <w:lang w:eastAsia="pl-PL"/>
        </w:rPr>
      </w:pPr>
      <w:r w:rsidRPr="008F63C3">
        <w:rPr>
          <w:rFonts w:ascii="Times New Roman" w:hAnsi="Times New Roman" w:cs="Times New Roman"/>
          <w:lang w:eastAsia="pl-PL"/>
        </w:rPr>
        <w:t>8. Zamawiający jest uprawniony do potrącenia należnych mu kar umownych z wynagrodzenia przysługującego Wykonawcy, na co Wykonawca wyraża zgodę.</w:t>
      </w:r>
    </w:p>
    <w:p w14:paraId="6CF7D44F" w14:textId="77777777" w:rsidR="008F63C3" w:rsidRPr="008F63C3" w:rsidRDefault="008F63C3" w:rsidP="00AF7B39">
      <w:pPr>
        <w:spacing w:after="0" w:line="360" w:lineRule="auto"/>
        <w:ind w:left="426" w:hanging="283"/>
        <w:jc w:val="both"/>
        <w:rPr>
          <w:rFonts w:ascii="Times New Roman" w:hAnsi="Times New Roman" w:cs="Times New Roman"/>
          <w:lang w:eastAsia="pl-PL"/>
        </w:rPr>
      </w:pPr>
      <w:r w:rsidRPr="008F63C3">
        <w:rPr>
          <w:rFonts w:ascii="Times New Roman" w:hAnsi="Times New Roman" w:cs="Times New Roman"/>
          <w:lang w:eastAsia="pl-PL"/>
        </w:rPr>
        <w:t>9. Zapłata kary przez Wykonawcę lub odliczenie przez Zamawiającego kwoty kary z płatności należnej Wykonawcy nie zwalnia Wykonawcy z obowiązku ukończenia dostawy lub innych zobowiązań wynikających z Umowy.</w:t>
      </w:r>
    </w:p>
    <w:p w14:paraId="7A98C385" w14:textId="34C1E2FD" w:rsidR="008F63C3" w:rsidRPr="008F63C3" w:rsidRDefault="008F63C3" w:rsidP="00AF7B39">
      <w:pPr>
        <w:spacing w:after="0" w:line="360" w:lineRule="auto"/>
        <w:ind w:left="426" w:hanging="283"/>
        <w:jc w:val="both"/>
        <w:rPr>
          <w:rFonts w:ascii="Times New Roman" w:hAnsi="Times New Roman" w:cs="Times New Roman"/>
          <w:lang w:eastAsia="pl-PL"/>
        </w:rPr>
      </w:pPr>
      <w:r w:rsidRPr="008F63C3">
        <w:rPr>
          <w:rFonts w:ascii="Times New Roman" w:hAnsi="Times New Roman" w:cs="Times New Roman"/>
          <w:lang w:eastAsia="pl-PL"/>
        </w:rPr>
        <w:t xml:space="preserve">10. Łączna wysokość kar umownych, naliczonych w oparciu o zapisy niniejszego paragrafu nie może przekroczyć 30% wynagrodzenia brutto określonego w § </w:t>
      </w:r>
      <w:r>
        <w:rPr>
          <w:rFonts w:ascii="Times New Roman" w:hAnsi="Times New Roman" w:cs="Times New Roman"/>
          <w:lang w:eastAsia="pl-PL"/>
        </w:rPr>
        <w:t>3</w:t>
      </w:r>
      <w:r w:rsidRPr="008F63C3">
        <w:rPr>
          <w:rFonts w:ascii="Times New Roman" w:hAnsi="Times New Roman" w:cs="Times New Roman"/>
          <w:lang w:eastAsia="pl-PL"/>
        </w:rPr>
        <w:t xml:space="preserve"> ust. </w:t>
      </w:r>
      <w:r>
        <w:rPr>
          <w:rFonts w:ascii="Times New Roman" w:hAnsi="Times New Roman" w:cs="Times New Roman"/>
          <w:lang w:eastAsia="pl-PL"/>
        </w:rPr>
        <w:t>1.</w:t>
      </w:r>
    </w:p>
    <w:p w14:paraId="5191CA03" w14:textId="77777777" w:rsidR="008F63C3" w:rsidRPr="008F63C3" w:rsidRDefault="008F63C3" w:rsidP="00AF7B39">
      <w:pPr>
        <w:spacing w:after="0" w:line="360" w:lineRule="auto"/>
        <w:ind w:left="426" w:hanging="283"/>
        <w:jc w:val="both"/>
        <w:rPr>
          <w:rFonts w:ascii="Times New Roman" w:hAnsi="Times New Roman" w:cs="Times New Roman"/>
          <w:lang w:eastAsia="pl-PL"/>
        </w:rPr>
      </w:pPr>
      <w:r w:rsidRPr="008F63C3">
        <w:rPr>
          <w:rFonts w:ascii="Times New Roman" w:hAnsi="Times New Roman" w:cs="Times New Roman"/>
          <w:lang w:eastAsia="pl-PL"/>
        </w:rPr>
        <w:t>11. Obowiązek zapłaty kary umownej pozostaje niezależny od obowiązku pokrycia kosztów wykonawstwa zastępczego powstałych w związku z powierzeniem prac podmiotowi trzeciemu na koszt i ryzyko Wykonawcy.</w:t>
      </w:r>
    </w:p>
    <w:p w14:paraId="79CB499B" w14:textId="73FC99B0" w:rsidR="00AC2396" w:rsidRPr="00B67EC9" w:rsidRDefault="00AC2396" w:rsidP="00AF7B39">
      <w:pPr>
        <w:spacing w:after="0" w:line="360" w:lineRule="auto"/>
        <w:ind w:left="360"/>
        <w:jc w:val="center"/>
        <w:rPr>
          <w:rFonts w:ascii="Times New Roman" w:hAnsi="Times New Roman" w:cs="Times New Roman"/>
          <w:color w:val="auto"/>
        </w:rPr>
      </w:pPr>
      <w:r w:rsidRPr="00B67EC9">
        <w:rPr>
          <w:rFonts w:ascii="Times New Roman" w:hAnsi="Times New Roman" w:cs="Times New Roman"/>
          <w:b/>
          <w:bCs/>
          <w:color w:val="auto"/>
          <w:lang w:eastAsia="en-US"/>
        </w:rPr>
        <w:t xml:space="preserve">§ </w:t>
      </w:r>
      <w:r w:rsidR="007F7F36">
        <w:rPr>
          <w:rFonts w:ascii="Times New Roman" w:hAnsi="Times New Roman" w:cs="Times New Roman"/>
          <w:b/>
          <w:bCs/>
          <w:color w:val="auto"/>
          <w:lang w:eastAsia="en-US"/>
        </w:rPr>
        <w:t>6</w:t>
      </w:r>
    </w:p>
    <w:p w14:paraId="06D3AFA1" w14:textId="77777777" w:rsidR="00AC2396" w:rsidRDefault="00AC2396" w:rsidP="00AC2396">
      <w:pPr>
        <w:spacing w:line="360" w:lineRule="auto"/>
        <w:ind w:left="360"/>
        <w:jc w:val="center"/>
        <w:rPr>
          <w:rFonts w:ascii="Times New Roman" w:hAnsi="Times New Roman" w:cs="Times New Roman"/>
          <w:b/>
          <w:bCs/>
          <w:color w:val="auto"/>
          <w:lang w:eastAsia="en-US"/>
        </w:rPr>
      </w:pPr>
      <w:r w:rsidRPr="00B67EC9">
        <w:rPr>
          <w:rFonts w:ascii="Times New Roman" w:hAnsi="Times New Roman" w:cs="Times New Roman"/>
          <w:b/>
          <w:bCs/>
          <w:color w:val="auto"/>
          <w:lang w:eastAsia="en-US"/>
        </w:rPr>
        <w:t>Odstąpienie od umowy</w:t>
      </w:r>
    </w:p>
    <w:p w14:paraId="1431CCE1" w14:textId="4A6C2D90" w:rsidR="007F7F36" w:rsidRDefault="007F7F36" w:rsidP="00AF7B39">
      <w:pPr>
        <w:pStyle w:val="Akapitzlist"/>
        <w:numPr>
          <w:ilvl w:val="0"/>
          <w:numId w:val="22"/>
        </w:numPr>
        <w:tabs>
          <w:tab w:val="clear" w:pos="0"/>
        </w:tabs>
        <w:spacing w:after="0" w:line="360" w:lineRule="auto"/>
        <w:ind w:left="426"/>
        <w:jc w:val="both"/>
        <w:rPr>
          <w:rFonts w:ascii="Times New Roman" w:hAnsi="Times New Roman"/>
          <w:color w:val="auto"/>
        </w:rPr>
      </w:pPr>
      <w:r w:rsidRPr="007F7F36">
        <w:rPr>
          <w:rFonts w:ascii="Times New Roman" w:hAnsi="Times New Roman"/>
          <w:color w:val="auto"/>
        </w:rPr>
        <w:t xml:space="preserve"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 W takim przypadku Wykonawcy przysługuje wynagrodzenie należne z tytułu wykonania potwierdzonej części umowy. W takim przypadku kara określona w § </w:t>
      </w:r>
      <w:r>
        <w:rPr>
          <w:rFonts w:ascii="Times New Roman" w:hAnsi="Times New Roman"/>
          <w:color w:val="auto"/>
        </w:rPr>
        <w:t>5</w:t>
      </w:r>
      <w:r w:rsidRPr="007F7F36">
        <w:rPr>
          <w:rFonts w:ascii="Times New Roman" w:hAnsi="Times New Roman"/>
          <w:color w:val="auto"/>
        </w:rPr>
        <w:t xml:space="preserve"> ust. 4 Wykonawcy nie przysługuje.</w:t>
      </w:r>
    </w:p>
    <w:p w14:paraId="558D820B" w14:textId="53FEF197" w:rsidR="007F7F36" w:rsidRDefault="007F7F36" w:rsidP="00AF7B39">
      <w:pPr>
        <w:pStyle w:val="Akapitzlist"/>
        <w:numPr>
          <w:ilvl w:val="0"/>
          <w:numId w:val="22"/>
        </w:numPr>
        <w:tabs>
          <w:tab w:val="clear" w:pos="0"/>
        </w:tabs>
        <w:spacing w:after="0" w:line="360" w:lineRule="auto"/>
        <w:ind w:left="426"/>
        <w:jc w:val="both"/>
        <w:rPr>
          <w:rFonts w:ascii="Times New Roman" w:hAnsi="Times New Roman"/>
          <w:color w:val="auto"/>
        </w:rPr>
      </w:pPr>
      <w:r w:rsidRPr="007F7F36">
        <w:rPr>
          <w:rFonts w:ascii="Times New Roman" w:hAnsi="Times New Roman"/>
          <w:color w:val="auto"/>
        </w:rPr>
        <w:t xml:space="preserve">Zamawiający może odstąpić od umowy w przypadkach określonych w art. 456 ust. 1 pkt. 2) ustawy </w:t>
      </w:r>
      <w:proofErr w:type="spellStart"/>
      <w:r w:rsidRPr="007F7F36">
        <w:rPr>
          <w:rFonts w:ascii="Times New Roman" w:hAnsi="Times New Roman"/>
          <w:color w:val="auto"/>
        </w:rPr>
        <w:t>Pzp</w:t>
      </w:r>
      <w:proofErr w:type="spellEnd"/>
      <w:r w:rsidRPr="007F7F36">
        <w:rPr>
          <w:rFonts w:ascii="Times New Roman" w:hAnsi="Times New Roman"/>
          <w:color w:val="auto"/>
        </w:rPr>
        <w:t xml:space="preserve">. W takim przypadku Wykonawcy przysługuje wynagrodzenie należne z tytułu wykonania </w:t>
      </w:r>
      <w:r w:rsidRPr="007F7F36">
        <w:rPr>
          <w:rFonts w:ascii="Times New Roman" w:hAnsi="Times New Roman"/>
          <w:color w:val="auto"/>
        </w:rPr>
        <w:lastRenderedPageBreak/>
        <w:t xml:space="preserve">potwierdzonej części umowy. W takim przypadku kara określona w § </w:t>
      </w:r>
      <w:r w:rsidR="00AF7B39">
        <w:rPr>
          <w:rFonts w:ascii="Times New Roman" w:hAnsi="Times New Roman"/>
          <w:color w:val="auto"/>
        </w:rPr>
        <w:t>5</w:t>
      </w:r>
      <w:r w:rsidRPr="007F7F36">
        <w:rPr>
          <w:rFonts w:ascii="Times New Roman" w:hAnsi="Times New Roman"/>
          <w:color w:val="auto"/>
        </w:rPr>
        <w:t xml:space="preserve"> ust. 4 Wykonawcy nie przysługuje.</w:t>
      </w:r>
    </w:p>
    <w:p w14:paraId="3AD5C79A" w14:textId="1684A792" w:rsidR="007F7F36" w:rsidRPr="007F7F36" w:rsidRDefault="007F7F36" w:rsidP="00AF7B39">
      <w:pPr>
        <w:pStyle w:val="Akapitzlist"/>
        <w:numPr>
          <w:ilvl w:val="0"/>
          <w:numId w:val="22"/>
        </w:numPr>
        <w:tabs>
          <w:tab w:val="clear" w:pos="0"/>
        </w:tabs>
        <w:spacing w:after="0" w:line="360" w:lineRule="auto"/>
        <w:ind w:left="426"/>
        <w:jc w:val="both"/>
        <w:rPr>
          <w:rFonts w:ascii="Times New Roman" w:hAnsi="Times New Roman"/>
          <w:color w:val="auto"/>
        </w:rPr>
      </w:pPr>
      <w:r w:rsidRPr="007F7F36">
        <w:rPr>
          <w:rFonts w:ascii="Times New Roman" w:hAnsi="Times New Roman"/>
          <w:color w:val="auto"/>
        </w:rPr>
        <w:t>Poza postanowieniami ust. 1 Zamawiający może odstą</w:t>
      </w:r>
      <w:r>
        <w:rPr>
          <w:rFonts w:ascii="Times New Roman" w:hAnsi="Times New Roman"/>
          <w:color w:val="auto"/>
        </w:rPr>
        <w:t xml:space="preserve">pić od umowy z winy Wykonawcy – </w:t>
      </w:r>
      <w:r w:rsidRPr="007F7F36">
        <w:rPr>
          <w:rFonts w:ascii="Times New Roman" w:hAnsi="Times New Roman"/>
          <w:color w:val="auto"/>
        </w:rPr>
        <w:t xml:space="preserve">w przypadkach wymienionych w Kodeksie cywilnym lub jeżeli Wykonawca narusza postanowienia umowy. Do naruszeń umowy uprawniających do odstąpienia od umowy zaliczają się sytuacje, gdy: </w:t>
      </w:r>
    </w:p>
    <w:p w14:paraId="365739AF" w14:textId="77777777" w:rsidR="007F7F36" w:rsidRPr="007F7F36" w:rsidRDefault="007F7F36" w:rsidP="00AF7B39">
      <w:pPr>
        <w:spacing w:after="0" w:line="360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7F7F36">
        <w:rPr>
          <w:rFonts w:ascii="Times New Roman" w:hAnsi="Times New Roman" w:cs="Times New Roman"/>
          <w:color w:val="auto"/>
        </w:rPr>
        <w:t>1) Wykonawca nie dokona dostawy, montażu lub przeszkolenia pracowników w terminie wykonania umowy wskazanym w § 3 ust. 1 umowy,</w:t>
      </w:r>
    </w:p>
    <w:p w14:paraId="4B4CC724" w14:textId="77777777" w:rsidR="007F7F36" w:rsidRPr="007F7F36" w:rsidRDefault="007F7F36" w:rsidP="00AF7B39">
      <w:pPr>
        <w:spacing w:after="0" w:line="360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7F7F36">
        <w:rPr>
          <w:rFonts w:ascii="Times New Roman" w:hAnsi="Times New Roman" w:cs="Times New Roman"/>
          <w:color w:val="auto"/>
        </w:rPr>
        <w:t xml:space="preserve">2) dostarczył urządzenie niezgodne z wymogami opisu przedmiotu umowy i nie wymienił tego urządzenia na zgodne z wymogami w ciągu 7 dni od upływu terminu określonego w § 4 ust. 1 umowy, </w:t>
      </w:r>
    </w:p>
    <w:p w14:paraId="5B807E60" w14:textId="43303478" w:rsidR="007F7F36" w:rsidRPr="007F7F36" w:rsidRDefault="007F7F36" w:rsidP="00AF7B39">
      <w:pPr>
        <w:spacing w:after="0" w:line="360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7F7F36">
        <w:rPr>
          <w:rFonts w:ascii="Times New Roman" w:hAnsi="Times New Roman" w:cs="Times New Roman"/>
          <w:color w:val="auto"/>
        </w:rPr>
        <w:t xml:space="preserve">3) dostarczył </w:t>
      </w:r>
      <w:r w:rsidR="004E1C61">
        <w:rPr>
          <w:rFonts w:ascii="Times New Roman" w:hAnsi="Times New Roman" w:cs="Times New Roman"/>
          <w:color w:val="auto"/>
        </w:rPr>
        <w:t>sprzęt</w:t>
      </w:r>
      <w:r w:rsidRPr="007F7F36">
        <w:rPr>
          <w:rFonts w:ascii="Times New Roman" w:hAnsi="Times New Roman" w:cs="Times New Roman"/>
          <w:color w:val="auto"/>
        </w:rPr>
        <w:t xml:space="preserve"> obarczon</w:t>
      </w:r>
      <w:r w:rsidR="004E1C61">
        <w:rPr>
          <w:rFonts w:ascii="Times New Roman" w:hAnsi="Times New Roman" w:cs="Times New Roman"/>
          <w:color w:val="auto"/>
        </w:rPr>
        <w:t>y</w:t>
      </w:r>
      <w:r w:rsidRPr="007F7F36">
        <w:rPr>
          <w:rFonts w:ascii="Times New Roman" w:hAnsi="Times New Roman" w:cs="Times New Roman"/>
          <w:color w:val="auto"/>
        </w:rPr>
        <w:t xml:space="preserve"> wadą prawną w tym obciążone prawami osób trzecich,</w:t>
      </w:r>
    </w:p>
    <w:p w14:paraId="6B7D21F5" w14:textId="77777777" w:rsidR="007F7F36" w:rsidRPr="007F7F36" w:rsidRDefault="007F7F36" w:rsidP="00AF7B39">
      <w:pPr>
        <w:spacing w:after="0" w:line="360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7F7F36">
        <w:rPr>
          <w:rFonts w:ascii="Times New Roman" w:hAnsi="Times New Roman" w:cs="Times New Roman"/>
          <w:color w:val="auto"/>
        </w:rPr>
        <w:t xml:space="preserve">4) gdy Wykonawca pomimo uprzedniego pisemnego wezwania Zamawiającego do realizacji warunków umowy, nie wykonuje przedmiotu umowy lub wykonuje go niezgodnie z warunkami zawartymi w umowie lub zaniedbuje zobowiązania umowne, </w:t>
      </w:r>
    </w:p>
    <w:p w14:paraId="3A8CA239" w14:textId="77777777" w:rsidR="007F7F36" w:rsidRPr="007F7F36" w:rsidRDefault="007F7F36" w:rsidP="00AF7B39">
      <w:pPr>
        <w:spacing w:after="0" w:line="360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7F7F36">
        <w:rPr>
          <w:rFonts w:ascii="Times New Roman" w:hAnsi="Times New Roman" w:cs="Times New Roman"/>
          <w:color w:val="auto"/>
        </w:rPr>
        <w:t xml:space="preserve">5) Wykonawca nie realizuje w sposób prawidłowy i/lub terminowy obowiązków wynikających z gwarancji lub rękojmi po uprzednim pisemnym wezwaniu Zamawiającego do zaniechania naruszeń i usunięcia ich skutków, </w:t>
      </w:r>
    </w:p>
    <w:p w14:paraId="4038460A" w14:textId="5D770828" w:rsidR="007F7F36" w:rsidRPr="007F7F36" w:rsidRDefault="007F7F36" w:rsidP="00AF7B39">
      <w:pPr>
        <w:spacing w:after="0" w:line="360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7F7F36">
        <w:rPr>
          <w:rFonts w:ascii="Times New Roman" w:hAnsi="Times New Roman" w:cs="Times New Roman"/>
          <w:color w:val="auto"/>
        </w:rPr>
        <w:t xml:space="preserve">6) gdy wartość nałożonych kar umownych przekroczy 20% łącznej wartości umowy brutto określonej w § </w:t>
      </w:r>
      <w:r>
        <w:rPr>
          <w:rFonts w:ascii="Times New Roman" w:hAnsi="Times New Roman" w:cs="Times New Roman"/>
          <w:color w:val="auto"/>
        </w:rPr>
        <w:t>3 ust. 1</w:t>
      </w:r>
      <w:r w:rsidRPr="007F7F36">
        <w:rPr>
          <w:rFonts w:ascii="Times New Roman" w:hAnsi="Times New Roman" w:cs="Times New Roman"/>
          <w:color w:val="auto"/>
        </w:rPr>
        <w:t xml:space="preserve"> umowy.</w:t>
      </w:r>
    </w:p>
    <w:p w14:paraId="49E3C599" w14:textId="77777777" w:rsidR="007F7F36" w:rsidRPr="007F7F36" w:rsidRDefault="007F7F36" w:rsidP="00AF7B39">
      <w:pPr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auto"/>
        </w:rPr>
      </w:pPr>
      <w:r w:rsidRPr="007F7F36">
        <w:rPr>
          <w:rFonts w:ascii="Times New Roman" w:hAnsi="Times New Roman" w:cs="Times New Roman"/>
          <w:color w:val="auto"/>
        </w:rPr>
        <w:t>4.</w:t>
      </w:r>
      <w:r w:rsidRPr="007F7F36">
        <w:rPr>
          <w:rFonts w:ascii="Times New Roman" w:hAnsi="Times New Roman" w:cs="Times New Roman"/>
          <w:color w:val="auto"/>
        </w:rPr>
        <w:tab/>
        <w:t>Zamawiający może ponadto odstąpić od umowy: kiedy zostanie wszczęte postępowanie egzekucyjne przez zarząd przymusowy, sprzedaż przedsiębiorstwa lub zajęcia składników majątku Wykonawcy w wyniku toczącego się postępowania egzekucyjnego, jeżeli zajęcie ma wpływ na realizację przedmiotu umowy.</w:t>
      </w:r>
    </w:p>
    <w:p w14:paraId="422061DD" w14:textId="77777777" w:rsidR="007F7F36" w:rsidRPr="007F7F36" w:rsidRDefault="007F7F36" w:rsidP="00AF7B39">
      <w:pPr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auto"/>
        </w:rPr>
      </w:pPr>
      <w:r w:rsidRPr="007F7F36">
        <w:rPr>
          <w:rFonts w:ascii="Times New Roman" w:hAnsi="Times New Roman" w:cs="Times New Roman"/>
          <w:color w:val="auto"/>
        </w:rPr>
        <w:t>5.</w:t>
      </w:r>
      <w:r w:rsidRPr="007F7F36">
        <w:rPr>
          <w:rFonts w:ascii="Times New Roman" w:hAnsi="Times New Roman" w:cs="Times New Roman"/>
          <w:color w:val="auto"/>
        </w:rPr>
        <w:tab/>
        <w:t xml:space="preserve">Odstąpienie powinno być dokonane w formie pisemnej pod rygorem nieważności i zawierać uzasadnienie obejmujące podstawy jego dokonania, w terminie 30 dni od dnia powzięcia widomości o zaistnieniu okoliczności uzasadnionych odstąpieniem od umowy. </w:t>
      </w:r>
    </w:p>
    <w:p w14:paraId="6F57289C" w14:textId="77777777" w:rsidR="007F7F36" w:rsidRPr="007F7F36" w:rsidRDefault="007F7F36" w:rsidP="00AF7B39">
      <w:pPr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auto"/>
        </w:rPr>
      </w:pPr>
      <w:r w:rsidRPr="007F7F36">
        <w:rPr>
          <w:rFonts w:ascii="Times New Roman" w:hAnsi="Times New Roman" w:cs="Times New Roman"/>
          <w:color w:val="auto"/>
        </w:rPr>
        <w:t>6.</w:t>
      </w:r>
      <w:r w:rsidRPr="007F7F36">
        <w:rPr>
          <w:rFonts w:ascii="Times New Roman" w:hAnsi="Times New Roman" w:cs="Times New Roman"/>
          <w:color w:val="auto"/>
        </w:rPr>
        <w:tab/>
        <w:t>Odstąpienie uznaje się za skuteczne z chwilą doręczenia Stronie oświadczenia za pośrednictwem pocztowych przesyłek poleconych za potwierdzeniem odbioru lub bezpośrednio, na adres wskazany do korespondencji w komparycji umowy. Jeżeli strona nie podejmie w terminie, dwukrotne awizo będzie traktowane jako skuteczne doręczenie.</w:t>
      </w:r>
    </w:p>
    <w:p w14:paraId="7676CF54" w14:textId="12331335" w:rsidR="007F7F36" w:rsidRPr="007F7F36" w:rsidRDefault="007F7F36" w:rsidP="00AF7B39">
      <w:pPr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auto"/>
        </w:rPr>
      </w:pPr>
      <w:r w:rsidRPr="007F7F36">
        <w:rPr>
          <w:rFonts w:ascii="Times New Roman" w:hAnsi="Times New Roman" w:cs="Times New Roman"/>
          <w:color w:val="auto"/>
        </w:rPr>
        <w:t>7.</w:t>
      </w:r>
      <w:r w:rsidRPr="007F7F36">
        <w:rPr>
          <w:rFonts w:ascii="Times New Roman" w:hAnsi="Times New Roman" w:cs="Times New Roman"/>
          <w:color w:val="auto"/>
        </w:rPr>
        <w:tab/>
        <w:t>Wykonawca może żądać wyłącznie wynagrodzenia należnego z tytułu wykonania części umowy. Pomimo odstąpienia od umowy Zamawiającemu przysługują względem Wykonawcy uprawnienia wynikające z umowy co do wykonanego zakresu dostaw lub usług, w tym w szczególności w zakresie udzielonej rękojmi i gwarancji.</w:t>
      </w:r>
    </w:p>
    <w:p w14:paraId="68B42B33" w14:textId="46FCD34F" w:rsidR="007F7F36" w:rsidRPr="00B67EC9" w:rsidRDefault="007F7F36" w:rsidP="00AF7B39">
      <w:pPr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auto"/>
        </w:rPr>
      </w:pPr>
      <w:r w:rsidRPr="007F7F36">
        <w:rPr>
          <w:rFonts w:ascii="Times New Roman" w:hAnsi="Times New Roman" w:cs="Times New Roman"/>
          <w:color w:val="auto"/>
        </w:rPr>
        <w:t>8.</w:t>
      </w:r>
      <w:r w:rsidRPr="007F7F36">
        <w:rPr>
          <w:rFonts w:ascii="Times New Roman" w:hAnsi="Times New Roman" w:cs="Times New Roman"/>
          <w:color w:val="auto"/>
        </w:rPr>
        <w:tab/>
        <w:t xml:space="preserve">W przypadku odstąpienia od umowy z winy Wykonawcy, Zamawiającemu przysługuje prawo potrącenia ewentualnych naliczonych Wykonawcy kar umownych z wynagrodzenia </w:t>
      </w:r>
      <w:r w:rsidRPr="007F7F36">
        <w:rPr>
          <w:rFonts w:ascii="Times New Roman" w:hAnsi="Times New Roman" w:cs="Times New Roman"/>
          <w:color w:val="auto"/>
        </w:rPr>
        <w:lastRenderedPageBreak/>
        <w:t>przysługującego Wykonawcy z tytułu faktycznie wykonanego i odebranego przedmiotu umowy określonego w § 1.</w:t>
      </w:r>
    </w:p>
    <w:p w14:paraId="5ED24AA2" w14:textId="78D08035" w:rsidR="00AC2396" w:rsidRPr="00B67EC9" w:rsidRDefault="00AC2396" w:rsidP="00AC2396">
      <w:pPr>
        <w:jc w:val="center"/>
        <w:rPr>
          <w:rFonts w:ascii="Times New Roman" w:hAnsi="Times New Roman" w:cs="Times New Roman"/>
          <w:color w:val="auto"/>
        </w:rPr>
      </w:pPr>
      <w:r w:rsidRPr="00B67EC9">
        <w:rPr>
          <w:rFonts w:ascii="Times New Roman" w:hAnsi="Times New Roman" w:cs="Times New Roman"/>
          <w:b/>
          <w:bCs/>
          <w:color w:val="auto"/>
          <w:lang w:eastAsia="en-US"/>
        </w:rPr>
        <w:t xml:space="preserve">§ </w:t>
      </w:r>
      <w:r w:rsidR="007F7F36">
        <w:rPr>
          <w:rFonts w:ascii="Times New Roman" w:hAnsi="Times New Roman" w:cs="Times New Roman"/>
          <w:b/>
          <w:bCs/>
          <w:color w:val="auto"/>
          <w:lang w:eastAsia="en-US"/>
        </w:rPr>
        <w:t>7</w:t>
      </w:r>
    </w:p>
    <w:p w14:paraId="44860ADC" w14:textId="77777777" w:rsidR="00AC2396" w:rsidRPr="00B67EC9" w:rsidRDefault="00AC2396" w:rsidP="00AC2396">
      <w:pPr>
        <w:jc w:val="center"/>
        <w:rPr>
          <w:rFonts w:ascii="Times New Roman" w:hAnsi="Times New Roman" w:cs="Times New Roman"/>
          <w:color w:val="auto"/>
        </w:rPr>
      </w:pPr>
      <w:r w:rsidRPr="00B67EC9">
        <w:rPr>
          <w:rFonts w:ascii="Times New Roman" w:hAnsi="Times New Roman" w:cs="Times New Roman"/>
          <w:b/>
          <w:bCs/>
          <w:color w:val="auto"/>
          <w:lang w:eastAsia="en-US"/>
        </w:rPr>
        <w:t>Koordynacja realizacji umowy</w:t>
      </w:r>
    </w:p>
    <w:p w14:paraId="655B63E0" w14:textId="77777777" w:rsidR="00AC2396" w:rsidRPr="00BF112E" w:rsidRDefault="00AC2396" w:rsidP="00925886">
      <w:pPr>
        <w:pStyle w:val="Akapitzlist"/>
        <w:numPr>
          <w:ilvl w:val="0"/>
          <w:numId w:val="12"/>
        </w:numPr>
        <w:tabs>
          <w:tab w:val="left" w:pos="0"/>
          <w:tab w:val="left" w:pos="720"/>
        </w:tabs>
        <w:suppressAutoHyphens w:val="0"/>
        <w:spacing w:after="0" w:line="360" w:lineRule="auto"/>
        <w:jc w:val="both"/>
        <w:rPr>
          <w:rFonts w:ascii="Times New Roman" w:hAnsi="Times New Roman"/>
          <w:color w:val="auto"/>
        </w:rPr>
      </w:pPr>
      <w:r w:rsidRPr="00BF112E">
        <w:rPr>
          <w:rFonts w:ascii="Times New Roman" w:hAnsi="Times New Roman"/>
          <w:color w:val="auto"/>
          <w:lang w:eastAsia="en-US"/>
        </w:rPr>
        <w:t>Osobami uprawnionymi do bieżącej komunikacji oraz koordynacji prawidłowego wykonania Umowy są:</w:t>
      </w:r>
    </w:p>
    <w:p w14:paraId="7E136CED" w14:textId="37FFE11A" w:rsidR="00AC2396" w:rsidRPr="008F63C3" w:rsidRDefault="00AC2396" w:rsidP="00925886">
      <w:pPr>
        <w:numPr>
          <w:ilvl w:val="1"/>
          <w:numId w:val="8"/>
        </w:numPr>
        <w:tabs>
          <w:tab w:val="clear" w:pos="1440"/>
          <w:tab w:val="left" w:pos="360"/>
          <w:tab w:val="left" w:pos="1080"/>
        </w:tabs>
        <w:suppressAutoHyphens w:val="0"/>
        <w:spacing w:after="0" w:line="360" w:lineRule="auto"/>
        <w:ind w:left="1080"/>
        <w:jc w:val="both"/>
        <w:rPr>
          <w:rFonts w:ascii="Times New Roman" w:hAnsi="Times New Roman" w:cs="Times New Roman"/>
          <w:color w:val="auto"/>
        </w:rPr>
      </w:pPr>
      <w:r w:rsidRPr="00B67EC9">
        <w:rPr>
          <w:rFonts w:ascii="Times New Roman" w:hAnsi="Times New Roman" w:cs="Times New Roman"/>
          <w:color w:val="auto"/>
          <w:lang w:eastAsia="en-US"/>
        </w:rPr>
        <w:t xml:space="preserve">po stronie Zamawiającego: </w:t>
      </w:r>
      <w:r w:rsidR="00062B04">
        <w:rPr>
          <w:rFonts w:ascii="Times New Roman" w:hAnsi="Times New Roman" w:cs="Times New Roman"/>
          <w:color w:val="auto"/>
          <w:lang w:eastAsia="en-US"/>
        </w:rPr>
        <w:t xml:space="preserve">Marek </w:t>
      </w:r>
      <w:proofErr w:type="spellStart"/>
      <w:r w:rsidR="00062B04">
        <w:rPr>
          <w:rFonts w:ascii="Times New Roman" w:hAnsi="Times New Roman" w:cs="Times New Roman"/>
          <w:color w:val="auto"/>
          <w:lang w:eastAsia="en-US"/>
        </w:rPr>
        <w:t>Bołonkowski</w:t>
      </w:r>
      <w:proofErr w:type="spellEnd"/>
      <w:r w:rsidRPr="00B67EC9">
        <w:rPr>
          <w:rFonts w:ascii="Times New Roman" w:hAnsi="Times New Roman" w:cs="Times New Roman"/>
          <w:color w:val="auto"/>
          <w:lang w:eastAsia="en-US"/>
        </w:rPr>
        <w:t xml:space="preserve"> tel. </w:t>
      </w:r>
      <w:r w:rsidR="002D6CA3">
        <w:rPr>
          <w:rFonts w:ascii="Times New Roman" w:hAnsi="Times New Roman" w:cs="Times New Roman"/>
          <w:color w:val="auto"/>
          <w:lang w:eastAsia="en-US"/>
        </w:rPr>
        <w:t>510 702 283</w:t>
      </w:r>
      <w:r w:rsidRPr="00B67EC9">
        <w:rPr>
          <w:rFonts w:ascii="Times New Roman" w:hAnsi="Times New Roman" w:cs="Times New Roman"/>
          <w:color w:val="auto"/>
          <w:lang w:eastAsia="en-US"/>
        </w:rPr>
        <w:t xml:space="preserve"> e-mail: </w:t>
      </w:r>
      <w:r w:rsidR="002D6CA3" w:rsidRPr="008F63C3">
        <w:rPr>
          <w:rFonts w:ascii="Times New Roman" w:hAnsi="Times New Roman" w:cs="Times New Roman"/>
          <w:color w:val="auto"/>
          <w:lang w:eastAsia="en-US"/>
        </w:rPr>
        <w:t>zgk@barglow.dt.pl,</w:t>
      </w:r>
    </w:p>
    <w:p w14:paraId="4A46B729" w14:textId="77777777" w:rsidR="00AC2396" w:rsidRPr="008F63C3" w:rsidRDefault="00AC2396" w:rsidP="00925886">
      <w:pPr>
        <w:numPr>
          <w:ilvl w:val="1"/>
          <w:numId w:val="8"/>
        </w:numPr>
        <w:tabs>
          <w:tab w:val="clear" w:pos="1440"/>
          <w:tab w:val="left" w:pos="360"/>
          <w:tab w:val="left" w:pos="1080"/>
        </w:tabs>
        <w:suppressAutoHyphens w:val="0"/>
        <w:spacing w:after="0" w:line="360" w:lineRule="auto"/>
        <w:ind w:left="1080"/>
        <w:jc w:val="both"/>
        <w:rPr>
          <w:rFonts w:ascii="Times New Roman" w:hAnsi="Times New Roman" w:cs="Times New Roman"/>
          <w:color w:val="auto"/>
        </w:rPr>
      </w:pPr>
      <w:r w:rsidRPr="008F63C3">
        <w:rPr>
          <w:rFonts w:ascii="Times New Roman" w:hAnsi="Times New Roman" w:cs="Times New Roman"/>
          <w:color w:val="auto"/>
          <w:lang w:eastAsia="en-US"/>
        </w:rPr>
        <w:t>po stronie Wykonawcy: _____________________, tel. ______________, e-mail: __________</w:t>
      </w:r>
    </w:p>
    <w:p w14:paraId="15ED6B80" w14:textId="77777777" w:rsidR="00AC2396" w:rsidRPr="00BF112E" w:rsidRDefault="00AC2396" w:rsidP="00925886">
      <w:pPr>
        <w:pStyle w:val="Akapitzlist"/>
        <w:numPr>
          <w:ilvl w:val="0"/>
          <w:numId w:val="8"/>
        </w:numPr>
        <w:tabs>
          <w:tab w:val="left" w:pos="0"/>
          <w:tab w:val="left" w:pos="720"/>
        </w:tabs>
        <w:suppressAutoHyphens w:val="0"/>
        <w:spacing w:after="0" w:line="360" w:lineRule="auto"/>
        <w:jc w:val="both"/>
        <w:rPr>
          <w:rFonts w:ascii="Times New Roman" w:hAnsi="Times New Roman"/>
          <w:color w:val="auto"/>
        </w:rPr>
      </w:pPr>
      <w:r w:rsidRPr="00BF112E">
        <w:rPr>
          <w:rFonts w:ascii="Times New Roman" w:hAnsi="Times New Roman"/>
          <w:color w:val="auto"/>
          <w:lang w:eastAsia="en-US"/>
        </w:rPr>
        <w:t>Osoby wymienione w ust. 1 powyżej są uprawnione do uzgadniania wszelkich form i metod realizacji Umowy, udzielania koniecznych informacji, podejmowania innych działań wynikających z Umowy, które okażą się konieczne do prawidłowego jej wykonywania z wyłączeniem podpisywania aneksów do Umowy.</w:t>
      </w:r>
    </w:p>
    <w:p w14:paraId="5041CB8A" w14:textId="77777777" w:rsidR="00AC2396" w:rsidRPr="00BF112E" w:rsidRDefault="00AC2396" w:rsidP="00925886">
      <w:pPr>
        <w:pStyle w:val="Akapitzlist"/>
        <w:numPr>
          <w:ilvl w:val="0"/>
          <w:numId w:val="8"/>
        </w:numPr>
        <w:tabs>
          <w:tab w:val="left" w:pos="0"/>
          <w:tab w:val="left" w:pos="720"/>
        </w:tabs>
        <w:suppressAutoHyphens w:val="0"/>
        <w:spacing w:after="0" w:line="360" w:lineRule="auto"/>
        <w:jc w:val="both"/>
        <w:rPr>
          <w:rFonts w:ascii="Times New Roman" w:hAnsi="Times New Roman"/>
          <w:color w:val="auto"/>
        </w:rPr>
      </w:pPr>
      <w:r w:rsidRPr="00BF112E">
        <w:rPr>
          <w:rFonts w:ascii="Times New Roman" w:hAnsi="Times New Roman"/>
          <w:color w:val="auto"/>
          <w:lang w:eastAsia="en-US"/>
        </w:rPr>
        <w:t>Zmiana osób wskazanych w ust. 1 następuje poprzez pisemne powiadomienie drugiej Strony i nie stanowi zmiany treści Umowy.</w:t>
      </w:r>
    </w:p>
    <w:p w14:paraId="072A5643" w14:textId="5430AFCE" w:rsidR="00AC2396" w:rsidRDefault="00AC2396" w:rsidP="00AC2396">
      <w:pPr>
        <w:jc w:val="center"/>
        <w:rPr>
          <w:rFonts w:ascii="Times New Roman" w:hAnsi="Times New Roman" w:cs="Times New Roman"/>
          <w:b/>
          <w:bCs/>
          <w:color w:val="auto"/>
          <w:lang w:eastAsia="en-US"/>
        </w:rPr>
      </w:pPr>
      <w:r w:rsidRPr="00B67EC9">
        <w:rPr>
          <w:rFonts w:ascii="Times New Roman" w:hAnsi="Times New Roman" w:cs="Times New Roman"/>
          <w:b/>
          <w:bCs/>
          <w:color w:val="auto"/>
          <w:lang w:eastAsia="en-US"/>
        </w:rPr>
        <w:t xml:space="preserve">§ </w:t>
      </w:r>
      <w:r w:rsidR="007F7F36">
        <w:rPr>
          <w:rFonts w:ascii="Times New Roman" w:hAnsi="Times New Roman" w:cs="Times New Roman"/>
          <w:b/>
          <w:bCs/>
          <w:color w:val="auto"/>
          <w:lang w:eastAsia="en-US"/>
        </w:rPr>
        <w:t>8</w:t>
      </w:r>
    </w:p>
    <w:p w14:paraId="2EB972D0" w14:textId="290CDA8F" w:rsidR="00AF7B39" w:rsidRDefault="00AF7B39" w:rsidP="00AC2396">
      <w:pPr>
        <w:jc w:val="center"/>
        <w:rPr>
          <w:rFonts w:ascii="Times New Roman" w:hAnsi="Times New Roman" w:cs="Times New Roman"/>
          <w:b/>
          <w:bCs/>
          <w:color w:val="auto"/>
          <w:lang w:eastAsia="en-US"/>
        </w:rPr>
      </w:pPr>
      <w:r>
        <w:rPr>
          <w:rFonts w:ascii="Times New Roman" w:hAnsi="Times New Roman" w:cs="Times New Roman"/>
          <w:b/>
          <w:bCs/>
          <w:color w:val="auto"/>
          <w:lang w:eastAsia="en-US"/>
        </w:rPr>
        <w:t>Gwarancja</w:t>
      </w:r>
    </w:p>
    <w:p w14:paraId="13769978" w14:textId="71E1E4F9" w:rsidR="00BD63FE" w:rsidRDefault="00BD63FE" w:rsidP="00BD63FE">
      <w:pPr>
        <w:pStyle w:val="Akapitzlist"/>
        <w:numPr>
          <w:ilvl w:val="0"/>
          <w:numId w:val="24"/>
        </w:numPr>
        <w:suppressAutoHyphens w:val="0"/>
        <w:spacing w:after="0" w:line="360" w:lineRule="auto"/>
        <w:ind w:left="426" w:hanging="357"/>
        <w:contextualSpacing/>
        <w:jc w:val="both"/>
        <w:rPr>
          <w:rFonts w:ascii="Times New Roman" w:hAnsi="Times New Roman"/>
          <w:lang w:eastAsia="pl-PL"/>
        </w:rPr>
      </w:pPr>
      <w:r w:rsidRPr="00BD63FE">
        <w:rPr>
          <w:rFonts w:ascii="Times New Roman" w:hAnsi="Times New Roman"/>
          <w:lang w:eastAsia="pl-PL"/>
        </w:rPr>
        <w:t>Wykonawca ponosi wobec Zamawiającego odpowiedzialność z tytułu udzielonej gwarancji jakości na dostarczon</w:t>
      </w:r>
      <w:r>
        <w:rPr>
          <w:rFonts w:ascii="Times New Roman" w:hAnsi="Times New Roman"/>
          <w:lang w:eastAsia="pl-PL"/>
        </w:rPr>
        <w:t>ą</w:t>
      </w:r>
      <w:r w:rsidRPr="00BD63FE">
        <w:rPr>
          <w:rFonts w:ascii="Times New Roman" w:hAnsi="Times New Roman"/>
          <w:lang w:eastAsia="pl-PL"/>
        </w:rPr>
        <w:t xml:space="preserve"> i uruchomion</w:t>
      </w:r>
      <w:r>
        <w:rPr>
          <w:rFonts w:ascii="Times New Roman" w:hAnsi="Times New Roman"/>
          <w:lang w:eastAsia="pl-PL"/>
        </w:rPr>
        <w:t>ą maszynę, stanowiącą</w:t>
      </w:r>
      <w:r w:rsidRPr="00BD63FE">
        <w:rPr>
          <w:rFonts w:ascii="Times New Roman" w:hAnsi="Times New Roman"/>
          <w:lang w:eastAsia="pl-PL"/>
        </w:rPr>
        <w:t xml:space="preserve"> przedmiot umowy, zgodnie ze złożoną Ofertą, przez okres </w:t>
      </w:r>
      <w:r>
        <w:rPr>
          <w:rFonts w:ascii="Times New Roman" w:hAnsi="Times New Roman"/>
          <w:lang w:eastAsia="pl-PL"/>
        </w:rPr>
        <w:t>……</w:t>
      </w:r>
      <w:r w:rsidRPr="00BD63FE">
        <w:rPr>
          <w:rFonts w:ascii="Times New Roman" w:hAnsi="Times New Roman"/>
          <w:lang w:eastAsia="pl-PL"/>
        </w:rPr>
        <w:t>miesięcy liczonego od daty podpisania protokołu odbioru bez uwag.</w:t>
      </w:r>
    </w:p>
    <w:p w14:paraId="47EA432C" w14:textId="77777777" w:rsidR="00BD63FE" w:rsidRDefault="00BD63FE" w:rsidP="00BD63FE">
      <w:pPr>
        <w:pStyle w:val="Akapitzlist"/>
        <w:numPr>
          <w:ilvl w:val="0"/>
          <w:numId w:val="24"/>
        </w:numPr>
        <w:suppressAutoHyphens w:val="0"/>
        <w:spacing w:after="0" w:line="360" w:lineRule="auto"/>
        <w:ind w:left="426" w:hanging="357"/>
        <w:contextualSpacing/>
        <w:jc w:val="both"/>
        <w:rPr>
          <w:rFonts w:ascii="Times New Roman" w:hAnsi="Times New Roman"/>
          <w:lang w:eastAsia="pl-PL"/>
        </w:rPr>
      </w:pPr>
      <w:r w:rsidRPr="00BD63FE">
        <w:rPr>
          <w:rFonts w:ascii="Times New Roman" w:hAnsi="Times New Roman"/>
          <w:lang w:eastAsia="pl-PL"/>
        </w:rPr>
        <w:t>W ramach udzielonej gwarancji Wykonawca zobowiązuje się, na wezwanie Zamawiającego, nieodpłatnie usunąć stwierdzone w okresie gwarancji wady, niezależnie od kosztów jakie Wykonawca musiałby ponieść z tego tytułu.</w:t>
      </w:r>
    </w:p>
    <w:p w14:paraId="011FB9C4" w14:textId="0A2FAD8E" w:rsidR="00BD63FE" w:rsidRDefault="00BD63FE" w:rsidP="00BD63FE">
      <w:pPr>
        <w:pStyle w:val="Akapitzlist"/>
        <w:numPr>
          <w:ilvl w:val="0"/>
          <w:numId w:val="24"/>
        </w:numPr>
        <w:suppressAutoHyphens w:val="0"/>
        <w:spacing w:after="0" w:line="360" w:lineRule="auto"/>
        <w:ind w:left="426" w:hanging="357"/>
        <w:contextualSpacing/>
        <w:jc w:val="both"/>
        <w:rPr>
          <w:rFonts w:ascii="Times New Roman" w:hAnsi="Times New Roman"/>
          <w:lang w:eastAsia="pl-PL"/>
        </w:rPr>
      </w:pPr>
      <w:r w:rsidRPr="00BD63FE">
        <w:rPr>
          <w:rFonts w:ascii="Times New Roman" w:hAnsi="Times New Roman"/>
          <w:lang w:eastAsia="pl-PL"/>
        </w:rPr>
        <w:t xml:space="preserve">Wykonawca udziela Zamawiającemu na dostarczony i uruchomiony przedmiot umowy, rękojmi za wady na okres </w:t>
      </w:r>
      <w:r w:rsidR="004E1C61">
        <w:rPr>
          <w:rFonts w:ascii="Times New Roman" w:hAnsi="Times New Roman"/>
          <w:lang w:eastAsia="pl-PL"/>
        </w:rPr>
        <w:t>równy okresowi gwarancji</w:t>
      </w:r>
      <w:r w:rsidRPr="00BD63FE">
        <w:rPr>
          <w:rFonts w:ascii="Times New Roman" w:hAnsi="Times New Roman"/>
          <w:lang w:eastAsia="pl-PL"/>
        </w:rPr>
        <w:t>, liczonych od da</w:t>
      </w:r>
      <w:r>
        <w:rPr>
          <w:rFonts w:ascii="Times New Roman" w:hAnsi="Times New Roman"/>
          <w:lang w:eastAsia="pl-PL"/>
        </w:rPr>
        <w:t>ty podpisania protokołu odbioru.</w:t>
      </w:r>
    </w:p>
    <w:p w14:paraId="39265252" w14:textId="77777777" w:rsidR="00BD63FE" w:rsidRDefault="00BD63FE" w:rsidP="00BD63FE">
      <w:pPr>
        <w:pStyle w:val="Akapitzlist"/>
        <w:numPr>
          <w:ilvl w:val="0"/>
          <w:numId w:val="24"/>
        </w:numPr>
        <w:suppressAutoHyphens w:val="0"/>
        <w:spacing w:after="0" w:line="360" w:lineRule="auto"/>
        <w:ind w:left="426" w:hanging="357"/>
        <w:contextualSpacing/>
        <w:jc w:val="both"/>
        <w:rPr>
          <w:rFonts w:ascii="Times New Roman" w:hAnsi="Times New Roman"/>
          <w:lang w:eastAsia="pl-PL"/>
        </w:rPr>
      </w:pPr>
      <w:r w:rsidRPr="00BD63FE">
        <w:rPr>
          <w:rFonts w:ascii="Times New Roman" w:hAnsi="Times New Roman"/>
          <w:lang w:eastAsia="pl-PL"/>
        </w:rPr>
        <w:t>Wykonawca ponosi odpowiedzialność z tytułu gwarancji i rękojmi za wady na zasadach określonych w kodeksie cywilnym, z zastrzeżeniem poniższych postanowień.</w:t>
      </w:r>
    </w:p>
    <w:p w14:paraId="0E30DD86" w14:textId="77777777" w:rsidR="00BD63FE" w:rsidRDefault="00BD63FE" w:rsidP="00BD63FE">
      <w:pPr>
        <w:pStyle w:val="Akapitzlist"/>
        <w:numPr>
          <w:ilvl w:val="0"/>
          <w:numId w:val="24"/>
        </w:numPr>
        <w:suppressAutoHyphens w:val="0"/>
        <w:spacing w:after="0" w:line="360" w:lineRule="auto"/>
        <w:ind w:left="426" w:hanging="357"/>
        <w:contextualSpacing/>
        <w:jc w:val="both"/>
        <w:rPr>
          <w:rFonts w:ascii="Times New Roman" w:hAnsi="Times New Roman"/>
          <w:lang w:eastAsia="pl-PL"/>
        </w:rPr>
      </w:pPr>
      <w:r w:rsidRPr="00BD63FE">
        <w:rPr>
          <w:rFonts w:ascii="Times New Roman" w:hAnsi="Times New Roman"/>
          <w:lang w:eastAsia="pl-PL"/>
        </w:rPr>
        <w:t>Uprawnienia Zamawiającego wynikające z gwarancji Zamawiający może realizować niezależnie od uprawnień wynikających z tytułu rękojmi wynikających z kodeksu cywilnego w tym zakresie.</w:t>
      </w:r>
    </w:p>
    <w:p w14:paraId="03AF126F" w14:textId="77777777" w:rsidR="00BD63FE" w:rsidRDefault="00BD63FE" w:rsidP="00BD63FE">
      <w:pPr>
        <w:pStyle w:val="Akapitzlist"/>
        <w:numPr>
          <w:ilvl w:val="0"/>
          <w:numId w:val="24"/>
        </w:numPr>
        <w:suppressAutoHyphens w:val="0"/>
        <w:spacing w:after="0" w:line="360" w:lineRule="auto"/>
        <w:ind w:left="426" w:hanging="357"/>
        <w:contextualSpacing/>
        <w:jc w:val="both"/>
        <w:rPr>
          <w:rFonts w:ascii="Times New Roman" w:hAnsi="Times New Roman"/>
          <w:lang w:eastAsia="pl-PL"/>
        </w:rPr>
      </w:pPr>
      <w:r w:rsidRPr="00BD63FE">
        <w:rPr>
          <w:rFonts w:ascii="Times New Roman" w:hAnsi="Times New Roman"/>
          <w:lang w:eastAsia="pl-PL"/>
        </w:rPr>
        <w:t>Termin gwarancji ulega przedłużeniu stosowanie do postanowień art. 581 kodeksu cywilnego.</w:t>
      </w:r>
    </w:p>
    <w:p w14:paraId="6E62DB01" w14:textId="63167293" w:rsidR="00BD63FE" w:rsidRDefault="00BD63FE" w:rsidP="00BD63FE">
      <w:pPr>
        <w:pStyle w:val="Akapitzlist"/>
        <w:numPr>
          <w:ilvl w:val="0"/>
          <w:numId w:val="24"/>
        </w:numPr>
        <w:suppressAutoHyphens w:val="0"/>
        <w:spacing w:after="0" w:line="360" w:lineRule="auto"/>
        <w:ind w:left="426" w:hanging="357"/>
        <w:contextualSpacing/>
        <w:jc w:val="both"/>
        <w:rPr>
          <w:rFonts w:ascii="Times New Roman" w:hAnsi="Times New Roman"/>
          <w:lang w:eastAsia="pl-PL"/>
        </w:rPr>
      </w:pPr>
      <w:r w:rsidRPr="00BD63FE">
        <w:rPr>
          <w:rFonts w:ascii="Times New Roman" w:hAnsi="Times New Roman"/>
          <w:lang w:eastAsia="pl-PL"/>
        </w:rPr>
        <w:t>Niezależnie od udzielenia własnej gwarancji przez Wykonawcę, zgodnie warunkami zawartymi w niniejszej umowie oraz złożoną Ofertą, Wykonawca przekaże i przeniesie na Zamawiającego gwarancję udzieloną przez Producenta. Zamawiający, według własnego wyboru może skorzystać z gwarancji udzielonej przez Wykonawcę na podstawie niniejszej umowy, bądź też skorzystać z gwarancji udzielonej przez producenta, na warunkach w niej zawartych.</w:t>
      </w:r>
    </w:p>
    <w:p w14:paraId="6178956B" w14:textId="77777777" w:rsidR="00BD63FE" w:rsidRDefault="00BD63FE" w:rsidP="00BD63FE">
      <w:pPr>
        <w:pStyle w:val="Akapitzlist"/>
        <w:numPr>
          <w:ilvl w:val="0"/>
          <w:numId w:val="24"/>
        </w:numPr>
        <w:suppressAutoHyphens w:val="0"/>
        <w:spacing w:after="0" w:line="360" w:lineRule="auto"/>
        <w:ind w:left="426" w:hanging="357"/>
        <w:contextualSpacing/>
        <w:jc w:val="both"/>
        <w:rPr>
          <w:rFonts w:ascii="Times New Roman" w:hAnsi="Times New Roman"/>
          <w:lang w:eastAsia="pl-PL"/>
        </w:rPr>
      </w:pPr>
      <w:r w:rsidRPr="00BD63FE">
        <w:rPr>
          <w:rFonts w:ascii="Times New Roman" w:hAnsi="Times New Roman"/>
          <w:lang w:eastAsia="pl-PL"/>
        </w:rPr>
        <w:lastRenderedPageBreak/>
        <w:t>Zamawiający w razie stwierdzenia ewentualnych wad/usterek podczas użytkowania przedmiotu umowy lub w przypadku wystąpienia awarii w okresie gwarancji za wady przedłoży Wykonawcy stosowną reklamację w formie pisemnej lub drogą elektroniczną na adres e-mail: ……………..</w:t>
      </w:r>
    </w:p>
    <w:p w14:paraId="6A0924FA" w14:textId="77777777" w:rsidR="00BD63FE" w:rsidRDefault="00BD63FE" w:rsidP="00BD63FE">
      <w:pPr>
        <w:pStyle w:val="Akapitzlist"/>
        <w:numPr>
          <w:ilvl w:val="0"/>
          <w:numId w:val="24"/>
        </w:numPr>
        <w:suppressAutoHyphens w:val="0"/>
        <w:spacing w:after="0" w:line="360" w:lineRule="auto"/>
        <w:ind w:left="426" w:hanging="357"/>
        <w:contextualSpacing/>
        <w:jc w:val="both"/>
        <w:rPr>
          <w:rFonts w:ascii="Times New Roman" w:hAnsi="Times New Roman"/>
          <w:lang w:eastAsia="pl-PL"/>
        </w:rPr>
      </w:pPr>
      <w:r w:rsidRPr="00BD63FE">
        <w:rPr>
          <w:rFonts w:ascii="Times New Roman" w:hAnsi="Times New Roman"/>
          <w:lang w:eastAsia="pl-PL"/>
        </w:rPr>
        <w:t>Wykonawca, w ramach gwarancji, jest zobowiązany, w przypadku wystąpienia awarii spowodowanej wadą/usterką urządzenia do podjęcia się usunięcia skutków tej awarii.</w:t>
      </w:r>
    </w:p>
    <w:p w14:paraId="7BDC755D" w14:textId="77777777" w:rsidR="00BD63FE" w:rsidRDefault="00BD63FE" w:rsidP="00BD63FE">
      <w:pPr>
        <w:pStyle w:val="Akapitzlist"/>
        <w:numPr>
          <w:ilvl w:val="0"/>
          <w:numId w:val="24"/>
        </w:numPr>
        <w:suppressAutoHyphens w:val="0"/>
        <w:spacing w:after="0" w:line="360" w:lineRule="auto"/>
        <w:ind w:left="426" w:hanging="357"/>
        <w:contextualSpacing/>
        <w:jc w:val="both"/>
        <w:rPr>
          <w:rFonts w:ascii="Times New Roman" w:hAnsi="Times New Roman"/>
          <w:lang w:eastAsia="pl-PL"/>
        </w:rPr>
      </w:pPr>
      <w:r w:rsidRPr="00BD63FE">
        <w:rPr>
          <w:rFonts w:ascii="Times New Roman" w:hAnsi="Times New Roman"/>
          <w:lang w:eastAsia="pl-PL"/>
        </w:rPr>
        <w:t>W przypadku wystąpienia w okresie rękojmi lub gwarancji wad, usterek lub konieczności naprawy agregatu prądotwórczego lub ich części Wykonawca zobowiązany jest do bezpłatnego ich usunięcia w terminie nie dłuższym niż 5 dni roboczych od daty przekazania zgłoszenia (pisemnie lub za pośrednictwem poczty e-mail, chyba że ze względów technologicznych, Strony ustalą inny termin.</w:t>
      </w:r>
    </w:p>
    <w:p w14:paraId="538F7C3A" w14:textId="77777777" w:rsidR="00BD63FE" w:rsidRDefault="00BD63FE" w:rsidP="00BD63FE">
      <w:pPr>
        <w:pStyle w:val="Akapitzlist"/>
        <w:numPr>
          <w:ilvl w:val="0"/>
          <w:numId w:val="24"/>
        </w:numPr>
        <w:suppressAutoHyphens w:val="0"/>
        <w:spacing w:after="0" w:line="360" w:lineRule="auto"/>
        <w:ind w:left="426" w:hanging="357"/>
        <w:contextualSpacing/>
        <w:jc w:val="both"/>
        <w:rPr>
          <w:rFonts w:ascii="Times New Roman" w:hAnsi="Times New Roman"/>
          <w:lang w:eastAsia="pl-PL"/>
        </w:rPr>
      </w:pPr>
      <w:r w:rsidRPr="00BD63FE">
        <w:rPr>
          <w:rFonts w:ascii="Times New Roman" w:hAnsi="Times New Roman"/>
          <w:lang w:eastAsia="pl-PL"/>
        </w:rPr>
        <w:t>Gwarancją nie są objęte wady powstałe wskutek niewłaściwego użytkowania przedmiotu umowy, uszkodzeń mechanicznych lub zdarzeń losowych zaistniałych po dokonaniu odbioru urządzenia.</w:t>
      </w:r>
    </w:p>
    <w:p w14:paraId="429D9842" w14:textId="77777777" w:rsidR="00BD63FE" w:rsidRDefault="00BD63FE" w:rsidP="00BD63FE">
      <w:pPr>
        <w:pStyle w:val="Akapitzlist"/>
        <w:numPr>
          <w:ilvl w:val="0"/>
          <w:numId w:val="24"/>
        </w:numPr>
        <w:suppressAutoHyphens w:val="0"/>
        <w:spacing w:after="0" w:line="360" w:lineRule="auto"/>
        <w:ind w:left="426" w:hanging="357"/>
        <w:contextualSpacing/>
        <w:jc w:val="both"/>
        <w:rPr>
          <w:rFonts w:ascii="Times New Roman" w:hAnsi="Times New Roman"/>
          <w:lang w:eastAsia="pl-PL"/>
        </w:rPr>
      </w:pPr>
      <w:r w:rsidRPr="00BD63FE">
        <w:rPr>
          <w:rFonts w:ascii="Times New Roman" w:hAnsi="Times New Roman"/>
          <w:lang w:eastAsia="pl-PL"/>
        </w:rPr>
        <w:t>Jeżeli w trakcie trwania gwarancji ten sam produkt ulegnie trzykrotnej awarii wówczas Wykonawca na własny koszt dokona wymiany produktu na nowy i wolny od wad.</w:t>
      </w:r>
    </w:p>
    <w:p w14:paraId="32E6F7FD" w14:textId="77777777" w:rsidR="00BD63FE" w:rsidRDefault="00BD63FE" w:rsidP="00BD63FE">
      <w:pPr>
        <w:pStyle w:val="Akapitzlist"/>
        <w:numPr>
          <w:ilvl w:val="0"/>
          <w:numId w:val="24"/>
        </w:numPr>
        <w:suppressAutoHyphens w:val="0"/>
        <w:spacing w:after="0" w:line="360" w:lineRule="auto"/>
        <w:ind w:left="426" w:hanging="357"/>
        <w:contextualSpacing/>
        <w:jc w:val="both"/>
        <w:rPr>
          <w:rFonts w:ascii="Times New Roman" w:hAnsi="Times New Roman"/>
          <w:lang w:eastAsia="pl-PL"/>
        </w:rPr>
      </w:pPr>
      <w:r w:rsidRPr="00BD63FE">
        <w:rPr>
          <w:rFonts w:ascii="Times New Roman" w:hAnsi="Times New Roman"/>
          <w:lang w:eastAsia="pl-PL"/>
        </w:rPr>
        <w:t>W przypadku wymiany produktu termin gwarancji biegnie na nowo od daty wymienienia tego produktu.</w:t>
      </w:r>
    </w:p>
    <w:p w14:paraId="61C480D8" w14:textId="77777777" w:rsidR="00BD63FE" w:rsidRDefault="00BD63FE" w:rsidP="00BD63FE">
      <w:pPr>
        <w:pStyle w:val="Akapitzlist"/>
        <w:numPr>
          <w:ilvl w:val="0"/>
          <w:numId w:val="24"/>
        </w:numPr>
        <w:suppressAutoHyphens w:val="0"/>
        <w:spacing w:after="0" w:line="360" w:lineRule="auto"/>
        <w:ind w:left="426" w:hanging="357"/>
        <w:contextualSpacing/>
        <w:jc w:val="both"/>
        <w:rPr>
          <w:rFonts w:ascii="Times New Roman" w:hAnsi="Times New Roman"/>
          <w:lang w:eastAsia="pl-PL"/>
        </w:rPr>
      </w:pPr>
      <w:r w:rsidRPr="00BD63FE">
        <w:rPr>
          <w:rFonts w:ascii="Times New Roman" w:hAnsi="Times New Roman"/>
          <w:lang w:eastAsia="pl-PL"/>
        </w:rPr>
        <w:t xml:space="preserve">W przypadku dokonania naprawy gwarancyjnej lub wymiany okres gwarancyjny: </w:t>
      </w:r>
      <w:r w:rsidRPr="00BD63FE">
        <w:rPr>
          <w:rFonts w:ascii="Times New Roman" w:hAnsi="Times New Roman"/>
          <w:lang w:eastAsia="pl-PL"/>
        </w:rPr>
        <w:br/>
        <w:t xml:space="preserve">a) w przypadku wymiany – rozpoczyna bieg od nowa, </w:t>
      </w:r>
      <w:r w:rsidRPr="00BD63FE">
        <w:rPr>
          <w:rFonts w:ascii="Times New Roman" w:hAnsi="Times New Roman"/>
          <w:lang w:eastAsia="pl-PL"/>
        </w:rPr>
        <w:br/>
        <w:t>b) w przypadku naprawy – ulega przedłużeniu o czas naprawy.</w:t>
      </w:r>
    </w:p>
    <w:p w14:paraId="4A8FD9CD" w14:textId="77777777" w:rsidR="00BD63FE" w:rsidRPr="00BD63FE" w:rsidRDefault="00BD63FE" w:rsidP="00BD63FE">
      <w:pPr>
        <w:pStyle w:val="Akapitzlist"/>
        <w:numPr>
          <w:ilvl w:val="0"/>
          <w:numId w:val="24"/>
        </w:numPr>
        <w:suppressAutoHyphens w:val="0"/>
        <w:spacing w:after="0" w:line="360" w:lineRule="auto"/>
        <w:ind w:left="426" w:hanging="357"/>
        <w:contextualSpacing/>
        <w:jc w:val="both"/>
        <w:rPr>
          <w:rFonts w:ascii="Times New Roman" w:hAnsi="Times New Roman"/>
          <w:lang w:eastAsia="pl-PL"/>
        </w:rPr>
      </w:pPr>
      <w:r w:rsidRPr="00BD63FE">
        <w:rPr>
          <w:rFonts w:ascii="Times New Roman" w:hAnsi="Times New Roman"/>
          <w:lang w:eastAsia="pl-PL"/>
        </w:rPr>
        <w:t>Po upływie terminu, o którym mowa w ust. 10 Zamawiający ma prawo zlecić usunięcie zgłoszonych Wykonawcy wad, usterek lub napraw wybranemu przez siebie podmiotowi na koszt i ryzyko Wykonawcy, bez odrębnego upoważnienia Sądu i niezależnie od kosztów jakie poniesie z tego tytułu Wykonawca, zachowując przy tym prawo do roszczeń i naprawienia szkody powstałej z tytułu zwłoki. Uprawnienie to przysługuje Zamawiającemu niezależnie od tego czy realizuje uprawnienia z rękojmi, czy też udzielonej gwarancji.</w:t>
      </w:r>
    </w:p>
    <w:p w14:paraId="41F864FD" w14:textId="77777777" w:rsidR="00BD63FE" w:rsidRDefault="00BD63FE" w:rsidP="00AC2396">
      <w:pPr>
        <w:jc w:val="center"/>
        <w:rPr>
          <w:rFonts w:ascii="Times New Roman" w:hAnsi="Times New Roman" w:cs="Times New Roman"/>
          <w:color w:val="auto"/>
        </w:rPr>
      </w:pPr>
    </w:p>
    <w:p w14:paraId="719C6AF0" w14:textId="21CF9DEC" w:rsidR="00BD63FE" w:rsidRDefault="00BD63FE" w:rsidP="00AC2396">
      <w:pPr>
        <w:jc w:val="center"/>
        <w:rPr>
          <w:rFonts w:ascii="Times New Roman" w:hAnsi="Times New Roman" w:cs="Times New Roman"/>
          <w:b/>
          <w:color w:val="auto"/>
        </w:rPr>
      </w:pPr>
      <w:r w:rsidRPr="00BD63FE">
        <w:rPr>
          <w:rFonts w:ascii="Times New Roman" w:hAnsi="Times New Roman" w:cs="Times New Roman"/>
          <w:b/>
          <w:color w:val="auto"/>
        </w:rPr>
        <w:t>§ 9</w:t>
      </w:r>
    </w:p>
    <w:p w14:paraId="383C5B41" w14:textId="0E658E5A" w:rsidR="00702AE4" w:rsidRDefault="00702AE4" w:rsidP="00AC2396">
      <w:pPr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Podwykonawcy</w:t>
      </w:r>
    </w:p>
    <w:p w14:paraId="16079948" w14:textId="77777777" w:rsidR="00702AE4" w:rsidRPr="00702AE4" w:rsidRDefault="00702AE4" w:rsidP="00FA4984">
      <w:pPr>
        <w:pStyle w:val="Akapitzlist"/>
        <w:numPr>
          <w:ilvl w:val="0"/>
          <w:numId w:val="29"/>
        </w:numPr>
        <w:suppressAutoHyphens w:val="0"/>
        <w:spacing w:after="0" w:line="360" w:lineRule="auto"/>
        <w:ind w:left="426" w:hanging="357"/>
        <w:contextualSpacing/>
        <w:jc w:val="both"/>
        <w:rPr>
          <w:rFonts w:ascii="Times New Roman" w:hAnsi="Times New Roman"/>
          <w:lang w:eastAsia="pl-PL"/>
        </w:rPr>
      </w:pPr>
      <w:bookmarkStart w:id="4" w:name="_GoBack"/>
      <w:r w:rsidRPr="00702AE4">
        <w:rPr>
          <w:rFonts w:ascii="Times New Roman" w:hAnsi="Times New Roman"/>
          <w:lang w:eastAsia="pl-PL"/>
        </w:rPr>
        <w:t>Wykonawca może powierzyć Podwykonawcom wykonanie części zamówienia.</w:t>
      </w:r>
    </w:p>
    <w:p w14:paraId="3C902703" w14:textId="77777777" w:rsidR="00702AE4" w:rsidRPr="00702AE4" w:rsidRDefault="00702AE4" w:rsidP="00FA4984">
      <w:pPr>
        <w:pStyle w:val="Akapitzlist"/>
        <w:numPr>
          <w:ilvl w:val="0"/>
          <w:numId w:val="29"/>
        </w:numPr>
        <w:suppressAutoHyphens w:val="0"/>
        <w:spacing w:after="0" w:line="360" w:lineRule="auto"/>
        <w:ind w:left="426" w:hanging="357"/>
        <w:contextualSpacing/>
        <w:jc w:val="both"/>
        <w:rPr>
          <w:rFonts w:ascii="Times New Roman" w:hAnsi="Times New Roman"/>
          <w:lang w:eastAsia="pl-PL"/>
        </w:rPr>
      </w:pPr>
      <w:r w:rsidRPr="00702AE4">
        <w:rPr>
          <w:rFonts w:ascii="Times New Roman" w:hAnsi="Times New Roman"/>
          <w:lang w:eastAsia="pl-PL"/>
        </w:rPr>
        <w:t>Zawarcie umowy o podwykonawstwo wymaga formy pisemnej pod rygorem nieważności.</w:t>
      </w:r>
    </w:p>
    <w:p w14:paraId="01357F5A" w14:textId="77777777" w:rsidR="00702AE4" w:rsidRPr="00702AE4" w:rsidRDefault="00702AE4" w:rsidP="00FA4984">
      <w:pPr>
        <w:pStyle w:val="Akapitzlist"/>
        <w:numPr>
          <w:ilvl w:val="0"/>
          <w:numId w:val="29"/>
        </w:numPr>
        <w:suppressAutoHyphens w:val="0"/>
        <w:spacing w:after="0" w:line="360" w:lineRule="auto"/>
        <w:ind w:left="426" w:hanging="357"/>
        <w:contextualSpacing/>
        <w:jc w:val="both"/>
        <w:rPr>
          <w:rFonts w:ascii="Times New Roman" w:hAnsi="Times New Roman"/>
          <w:lang w:eastAsia="pl-PL"/>
        </w:rPr>
      </w:pPr>
      <w:r w:rsidRPr="00702AE4">
        <w:rPr>
          <w:rFonts w:ascii="Times New Roman" w:hAnsi="Times New Roman"/>
          <w:lang w:eastAsia="pl-PL"/>
        </w:rPr>
        <w:t>W przypadku realizacji przez Wykonawcę przedmiotu umowy z udziałem Podwykonawców, Wykonawcę obciążać będą obowiązki opisane w umowie i w przepisach prawa. Przez umowę o podwykonawstwo należy rozumieć umowę w formie pisemnej o charakterze odpłatnym, której przedmiotem są dostawy lub usługi stanowiące część zamówienia, zawartą między Wykonawcą a innym podmiotem (Podwykonawcą). Zmiany umowy podwykonawczej, również mają zachować formę pisemną.</w:t>
      </w:r>
    </w:p>
    <w:p w14:paraId="7C634A53" w14:textId="77777777" w:rsidR="00702AE4" w:rsidRPr="00702AE4" w:rsidRDefault="00702AE4" w:rsidP="00FA4984">
      <w:pPr>
        <w:pStyle w:val="Akapitzlist"/>
        <w:numPr>
          <w:ilvl w:val="0"/>
          <w:numId w:val="29"/>
        </w:numPr>
        <w:suppressAutoHyphens w:val="0"/>
        <w:spacing w:after="0" w:line="360" w:lineRule="auto"/>
        <w:ind w:left="426" w:hanging="357"/>
        <w:contextualSpacing/>
        <w:jc w:val="both"/>
        <w:rPr>
          <w:rFonts w:ascii="Times New Roman" w:hAnsi="Times New Roman"/>
          <w:lang w:eastAsia="pl-PL"/>
        </w:rPr>
      </w:pPr>
      <w:r w:rsidRPr="00702AE4">
        <w:rPr>
          <w:rFonts w:ascii="Times New Roman" w:hAnsi="Times New Roman"/>
          <w:lang w:eastAsia="pl-PL"/>
        </w:rPr>
        <w:lastRenderedPageBreak/>
        <w:t>Wykonawca odpowiada za działania i zaniechania Podwykonawców jak za własne.</w:t>
      </w:r>
    </w:p>
    <w:p w14:paraId="08275FEC" w14:textId="77777777" w:rsidR="00702AE4" w:rsidRPr="00702AE4" w:rsidRDefault="00702AE4" w:rsidP="00FA4984">
      <w:pPr>
        <w:pStyle w:val="Akapitzlist"/>
        <w:numPr>
          <w:ilvl w:val="0"/>
          <w:numId w:val="29"/>
        </w:numPr>
        <w:suppressAutoHyphens w:val="0"/>
        <w:spacing w:after="0" w:line="360" w:lineRule="auto"/>
        <w:ind w:left="426" w:hanging="357"/>
        <w:contextualSpacing/>
        <w:jc w:val="both"/>
        <w:rPr>
          <w:rFonts w:ascii="Times New Roman" w:hAnsi="Times New Roman"/>
          <w:lang w:eastAsia="pl-PL"/>
        </w:rPr>
      </w:pPr>
      <w:r w:rsidRPr="00702AE4">
        <w:rPr>
          <w:rFonts w:ascii="Times New Roman" w:hAnsi="Times New Roman"/>
          <w:lang w:eastAsia="pl-PL"/>
        </w:rPr>
        <w:t>Zamawiający nie ponosi solidarnej odpowiedzialności za zobowiązania Wykonawcy wobec Podwykonawców.</w:t>
      </w:r>
    </w:p>
    <w:p w14:paraId="699792DC" w14:textId="77777777" w:rsidR="00702AE4" w:rsidRPr="00702AE4" w:rsidRDefault="00702AE4" w:rsidP="00FA4984">
      <w:pPr>
        <w:pStyle w:val="Akapitzlist"/>
        <w:numPr>
          <w:ilvl w:val="0"/>
          <w:numId w:val="29"/>
        </w:numPr>
        <w:suppressAutoHyphens w:val="0"/>
        <w:spacing w:after="0" w:line="360" w:lineRule="auto"/>
        <w:ind w:left="426" w:hanging="357"/>
        <w:contextualSpacing/>
        <w:jc w:val="both"/>
        <w:rPr>
          <w:rFonts w:ascii="Times New Roman" w:hAnsi="Times New Roman"/>
          <w:lang w:eastAsia="pl-PL"/>
        </w:rPr>
      </w:pPr>
      <w:r w:rsidRPr="00702AE4">
        <w:rPr>
          <w:rFonts w:ascii="Times New Roman" w:hAnsi="Times New Roman"/>
          <w:lang w:eastAsia="pl-PL"/>
        </w:rPr>
        <w:t>Zapisy powyższych ustępów stosuje się także w przypadku zawierania umów przez Podwykonawców z dalszymi podwykonawcami.</w:t>
      </w:r>
    </w:p>
    <w:bookmarkEnd w:id="4"/>
    <w:p w14:paraId="670D904B" w14:textId="77777777" w:rsidR="00702AE4" w:rsidRDefault="00702AE4" w:rsidP="00AC2396">
      <w:pPr>
        <w:jc w:val="center"/>
        <w:rPr>
          <w:rFonts w:ascii="Times New Roman" w:hAnsi="Times New Roman" w:cs="Times New Roman"/>
          <w:b/>
          <w:color w:val="auto"/>
        </w:rPr>
      </w:pPr>
    </w:p>
    <w:p w14:paraId="76E9EF9D" w14:textId="4711AD14" w:rsidR="00702AE4" w:rsidRPr="00BD63FE" w:rsidRDefault="00702AE4" w:rsidP="00AC2396">
      <w:pPr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§ 10</w:t>
      </w:r>
    </w:p>
    <w:p w14:paraId="7E3BF5BE" w14:textId="77777777" w:rsidR="00AC2396" w:rsidRDefault="00AC2396" w:rsidP="00AC2396">
      <w:pPr>
        <w:jc w:val="center"/>
        <w:rPr>
          <w:rFonts w:ascii="Times New Roman" w:hAnsi="Times New Roman" w:cs="Times New Roman"/>
          <w:b/>
          <w:bCs/>
          <w:color w:val="auto"/>
          <w:lang w:eastAsia="en-US"/>
        </w:rPr>
      </w:pPr>
      <w:r w:rsidRPr="00B67EC9">
        <w:rPr>
          <w:rFonts w:ascii="Times New Roman" w:hAnsi="Times New Roman" w:cs="Times New Roman"/>
          <w:b/>
          <w:bCs/>
          <w:color w:val="auto"/>
          <w:lang w:eastAsia="en-US"/>
        </w:rPr>
        <w:t>Zmiany umowy</w:t>
      </w:r>
    </w:p>
    <w:p w14:paraId="512342CE" w14:textId="77777777" w:rsidR="00BD63FE" w:rsidRPr="00BD63FE" w:rsidRDefault="00BD63FE" w:rsidP="00F73969">
      <w:pPr>
        <w:pStyle w:val="Akapitzlist"/>
        <w:numPr>
          <w:ilvl w:val="0"/>
          <w:numId w:val="25"/>
        </w:numPr>
        <w:suppressAutoHyphens w:val="0"/>
        <w:spacing w:after="0" w:line="360" w:lineRule="auto"/>
        <w:ind w:left="426" w:hanging="357"/>
        <w:contextualSpacing/>
        <w:jc w:val="both"/>
        <w:rPr>
          <w:rFonts w:ascii="Times New Roman" w:hAnsi="Times New Roman"/>
          <w:lang w:eastAsia="pl-PL"/>
        </w:rPr>
      </w:pPr>
      <w:r w:rsidRPr="00BD63FE">
        <w:rPr>
          <w:rFonts w:ascii="Times New Roman" w:hAnsi="Times New Roman"/>
          <w:lang w:eastAsia="pl-PL"/>
        </w:rPr>
        <w:t xml:space="preserve">Zmiana postanowień Umowy w stosunku do treści złożonej oferty, na podstawie której, dokonano wyboru Wykonawcy jest możliwa w przypadku zaistnienia okoliczności określonych w art. 455 ustawy </w:t>
      </w:r>
      <w:proofErr w:type="spellStart"/>
      <w:r w:rsidRPr="00BD63FE">
        <w:rPr>
          <w:rFonts w:ascii="Times New Roman" w:hAnsi="Times New Roman"/>
          <w:lang w:eastAsia="pl-PL"/>
        </w:rPr>
        <w:t>Pzp</w:t>
      </w:r>
      <w:proofErr w:type="spellEnd"/>
      <w:r w:rsidRPr="00BD63FE">
        <w:rPr>
          <w:rFonts w:ascii="Times New Roman" w:hAnsi="Times New Roman"/>
          <w:lang w:eastAsia="pl-PL"/>
        </w:rPr>
        <w:t xml:space="preserve"> oraz okoliczności przewidzianych w SWZ.</w:t>
      </w:r>
    </w:p>
    <w:p w14:paraId="50C6BE96" w14:textId="77777777" w:rsidR="00BD63FE" w:rsidRPr="00BD63FE" w:rsidRDefault="00BD63FE" w:rsidP="00F73969">
      <w:pPr>
        <w:pStyle w:val="Akapitzlist"/>
        <w:numPr>
          <w:ilvl w:val="0"/>
          <w:numId w:val="25"/>
        </w:numPr>
        <w:suppressAutoHyphens w:val="0"/>
        <w:spacing w:after="0" w:line="360" w:lineRule="auto"/>
        <w:ind w:left="426" w:hanging="357"/>
        <w:contextualSpacing/>
        <w:jc w:val="both"/>
        <w:rPr>
          <w:rFonts w:ascii="Times New Roman" w:hAnsi="Times New Roman"/>
          <w:lang w:eastAsia="pl-PL"/>
        </w:rPr>
      </w:pPr>
      <w:r w:rsidRPr="00BD63FE">
        <w:rPr>
          <w:rFonts w:ascii="Times New Roman" w:hAnsi="Times New Roman"/>
          <w:lang w:eastAsia="pl-PL"/>
        </w:rPr>
        <w:t>Wszelkie zmiany niniejszej Umowy i jej załączniki wymagają pod rygorem nieważności formy pisemnej w postaci aneksu do Umowy.</w:t>
      </w:r>
    </w:p>
    <w:p w14:paraId="0A822786" w14:textId="77777777" w:rsidR="00BD63FE" w:rsidRPr="00B67EC9" w:rsidRDefault="00BD63FE" w:rsidP="00AC2396">
      <w:pPr>
        <w:jc w:val="center"/>
        <w:rPr>
          <w:rFonts w:ascii="Times New Roman" w:hAnsi="Times New Roman" w:cs="Times New Roman"/>
          <w:color w:val="auto"/>
        </w:rPr>
      </w:pPr>
    </w:p>
    <w:p w14:paraId="101B13A7" w14:textId="39518893" w:rsidR="00AC2396" w:rsidRDefault="00AC2396" w:rsidP="0096347C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auto"/>
          <w:lang w:eastAsia="en-US"/>
        </w:rPr>
      </w:pPr>
      <w:r w:rsidRPr="0096347C">
        <w:rPr>
          <w:rFonts w:ascii="Times New Roman" w:hAnsi="Times New Roman" w:cs="Times New Roman"/>
          <w:b/>
          <w:bCs/>
          <w:color w:val="auto"/>
          <w:lang w:eastAsia="en-US"/>
        </w:rPr>
        <w:t xml:space="preserve">§ </w:t>
      </w:r>
      <w:r w:rsidR="00702AE4">
        <w:rPr>
          <w:rFonts w:ascii="Times New Roman" w:hAnsi="Times New Roman" w:cs="Times New Roman"/>
          <w:b/>
          <w:bCs/>
          <w:color w:val="auto"/>
          <w:lang w:eastAsia="en-US"/>
        </w:rPr>
        <w:t>11</w:t>
      </w:r>
    </w:p>
    <w:p w14:paraId="74F2C488" w14:textId="76BD7130" w:rsidR="00BD63FE" w:rsidRPr="00BD63FE" w:rsidRDefault="00BD63FE" w:rsidP="00F73969">
      <w:pPr>
        <w:pStyle w:val="Akapitzlist"/>
        <w:numPr>
          <w:ilvl w:val="0"/>
          <w:numId w:val="26"/>
        </w:numPr>
        <w:suppressAutoHyphens w:val="0"/>
        <w:spacing w:after="0" w:line="360" w:lineRule="auto"/>
        <w:ind w:left="426" w:hanging="357"/>
        <w:contextualSpacing/>
        <w:jc w:val="both"/>
        <w:rPr>
          <w:rFonts w:ascii="Times New Roman" w:hAnsi="Times New Roman"/>
          <w:lang w:eastAsia="pl-PL"/>
        </w:rPr>
      </w:pPr>
      <w:r w:rsidRPr="00BD63FE">
        <w:rPr>
          <w:rFonts w:ascii="Times New Roman" w:hAnsi="Times New Roman"/>
          <w:lang w:eastAsia="pl-PL"/>
        </w:rPr>
        <w:t>Każda ze Stron Umowy zobowiązana jest do realizacji obowiązków informacyjnych określonych przepisami Rozporządzenia Parlamentu Europejskiego i Rady (UE) 2016/679 z dnia 27 kwietnia 2016r. w sprawie ochrony osób fizycznych w związku z przetwarzaniem danych osobowych i w sprawie swobodnego przepływu takich danych oraz uchylenie dyrektywy 95/46/WE w takim zakresie w jakim jest do tego zobowiązana zgodnie z tymi przepisami.</w:t>
      </w:r>
    </w:p>
    <w:p w14:paraId="206A9C0E" w14:textId="77777777" w:rsidR="00BD63FE" w:rsidRDefault="00BD63FE" w:rsidP="00F73969">
      <w:pPr>
        <w:pStyle w:val="Akapitzlist"/>
        <w:numPr>
          <w:ilvl w:val="0"/>
          <w:numId w:val="26"/>
        </w:numPr>
        <w:suppressAutoHyphens w:val="0"/>
        <w:spacing w:after="0" w:line="360" w:lineRule="auto"/>
        <w:ind w:left="426" w:hanging="357"/>
        <w:contextualSpacing/>
        <w:jc w:val="both"/>
        <w:rPr>
          <w:rFonts w:ascii="Times New Roman" w:hAnsi="Times New Roman"/>
          <w:lang w:eastAsia="pl-PL"/>
        </w:rPr>
      </w:pPr>
      <w:r w:rsidRPr="00BD63FE">
        <w:rPr>
          <w:rFonts w:ascii="Times New Roman" w:hAnsi="Times New Roman"/>
          <w:lang w:eastAsia="pl-PL"/>
        </w:rPr>
        <w:t>Klauzula informacyjna na potrzeby realizacji Umowy została zamieszczona w SWZ.</w:t>
      </w:r>
    </w:p>
    <w:p w14:paraId="5CAC24DD" w14:textId="77777777" w:rsidR="00BD63FE" w:rsidRDefault="00BD63FE" w:rsidP="00BD63FE">
      <w:pPr>
        <w:pStyle w:val="Akapitzlist"/>
        <w:suppressAutoHyphens w:val="0"/>
        <w:spacing w:after="0"/>
        <w:contextualSpacing/>
        <w:jc w:val="both"/>
        <w:rPr>
          <w:rFonts w:ascii="Times New Roman" w:hAnsi="Times New Roman"/>
          <w:lang w:eastAsia="pl-PL"/>
        </w:rPr>
      </w:pPr>
    </w:p>
    <w:p w14:paraId="530F17D0" w14:textId="4AA2AE97" w:rsidR="00BD63FE" w:rsidRPr="00BD63FE" w:rsidRDefault="00BD63FE" w:rsidP="00BD63FE">
      <w:pPr>
        <w:pStyle w:val="Akapitzlist"/>
        <w:suppressAutoHyphens w:val="0"/>
        <w:spacing w:after="0"/>
        <w:ind w:left="0"/>
        <w:contextualSpacing/>
        <w:jc w:val="center"/>
        <w:rPr>
          <w:rFonts w:ascii="Times New Roman" w:hAnsi="Times New Roman"/>
          <w:b/>
          <w:lang w:eastAsia="pl-PL"/>
        </w:rPr>
      </w:pPr>
      <w:r w:rsidRPr="00BD63FE">
        <w:rPr>
          <w:rFonts w:ascii="Times New Roman" w:hAnsi="Times New Roman"/>
          <w:b/>
          <w:lang w:eastAsia="pl-PL"/>
        </w:rPr>
        <w:t>§</w:t>
      </w:r>
      <w:r w:rsidR="00702AE4">
        <w:rPr>
          <w:rFonts w:ascii="Times New Roman" w:hAnsi="Times New Roman"/>
          <w:b/>
          <w:lang w:eastAsia="pl-PL"/>
        </w:rPr>
        <w:t xml:space="preserve"> 12</w:t>
      </w:r>
    </w:p>
    <w:p w14:paraId="4F6A4F77" w14:textId="3C776C09" w:rsidR="00BD63FE" w:rsidRPr="00F73969" w:rsidRDefault="00BD63FE" w:rsidP="00F73969">
      <w:pPr>
        <w:suppressAutoHyphens w:val="0"/>
        <w:spacing w:after="0" w:line="360" w:lineRule="auto"/>
        <w:contextualSpacing/>
        <w:jc w:val="both"/>
        <w:rPr>
          <w:rFonts w:ascii="Times New Roman" w:hAnsi="Times New Roman" w:cs="Times New Roman"/>
          <w:lang w:eastAsia="pl-PL"/>
        </w:rPr>
      </w:pPr>
      <w:r w:rsidRPr="00F73969">
        <w:rPr>
          <w:rFonts w:ascii="Times New Roman" w:hAnsi="Times New Roman" w:cs="Times New Roman"/>
          <w:lang w:eastAsia="pl-PL"/>
        </w:rPr>
        <w:t xml:space="preserve">Wykonawca oświadcza, że informacje zawarte w jego uprzednim, złożonym wraz z ofertą oświadczeniu z dnia ………….r. co do tego, że on sam, jak również żaden z jego podwykonawców i dostawców, nie należy do żadnej z kategorii podmiotów, o których mowa </w:t>
      </w:r>
      <w:r w:rsidRPr="00F73969">
        <w:rPr>
          <w:rFonts w:ascii="Times New Roman" w:hAnsi="Times New Roman" w:cs="Times New Roman"/>
          <w:lang w:eastAsia="pl-PL"/>
        </w:rPr>
        <w:br/>
        <w:t xml:space="preserve">w art. 5k Rozporządzenia Rady (UE) nr 833/2014 z dnia 31 lipca 2014 r. dotyczącego środków ograniczających w związku z działaniami Rosji destabilizującymi sytuację na Ukrainie </w:t>
      </w:r>
      <w:r w:rsidRPr="00F73969">
        <w:rPr>
          <w:rFonts w:ascii="Times New Roman" w:hAnsi="Times New Roman" w:cs="Times New Roman"/>
          <w:lang w:eastAsia="pl-PL"/>
        </w:rPr>
        <w:br/>
        <w:t>w brzmieniu nadanym Rozporządzeniem Rady (UE) 2025/395 z dnia 24 lutego 2025 r. w sprawie zmiany rozporządzenia (UE) nr 833/2014 dotyczącego środków ograniczających w związku z działaniami Rosji destabilizującymi sytuację na Ukrainie – są nadal aktualne. Wykonawca zobowiązuję się do niezwłocznego zawiadomienia Zamawiającego w przypadku wszelkich zmian w tym zakresie.</w:t>
      </w:r>
    </w:p>
    <w:p w14:paraId="4C7B1F0B" w14:textId="77777777" w:rsidR="00BD63FE" w:rsidRPr="0096347C" w:rsidRDefault="00BD63FE" w:rsidP="0096347C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auto"/>
          <w:lang w:eastAsia="en-US"/>
        </w:rPr>
      </w:pPr>
    </w:p>
    <w:p w14:paraId="4C8EFEEA" w14:textId="3F9422A4" w:rsidR="0096347C" w:rsidRPr="001C09DD" w:rsidRDefault="001C09DD" w:rsidP="00AC2396">
      <w:pPr>
        <w:jc w:val="center"/>
        <w:rPr>
          <w:rFonts w:ascii="Times New Roman" w:hAnsi="Times New Roman" w:cs="Times New Roman"/>
          <w:b/>
          <w:bCs/>
          <w:color w:val="auto"/>
        </w:rPr>
      </w:pPr>
      <w:r w:rsidRPr="001C09DD">
        <w:rPr>
          <w:rFonts w:ascii="Times New Roman" w:hAnsi="Times New Roman" w:cs="Times New Roman"/>
          <w:b/>
          <w:bCs/>
          <w:color w:val="auto"/>
        </w:rPr>
        <w:t>§ 1</w:t>
      </w:r>
      <w:r w:rsidR="00702AE4">
        <w:rPr>
          <w:rFonts w:ascii="Times New Roman" w:hAnsi="Times New Roman" w:cs="Times New Roman"/>
          <w:b/>
          <w:bCs/>
          <w:color w:val="auto"/>
        </w:rPr>
        <w:t>3</w:t>
      </w:r>
    </w:p>
    <w:p w14:paraId="79CDB42C" w14:textId="77777777" w:rsidR="00AC2396" w:rsidRPr="00B67EC9" w:rsidRDefault="00AC2396" w:rsidP="00AC2396">
      <w:pPr>
        <w:jc w:val="center"/>
        <w:rPr>
          <w:rFonts w:ascii="Times New Roman" w:hAnsi="Times New Roman" w:cs="Times New Roman"/>
          <w:color w:val="auto"/>
        </w:rPr>
      </w:pPr>
      <w:r w:rsidRPr="00B67EC9">
        <w:rPr>
          <w:rFonts w:ascii="Times New Roman" w:hAnsi="Times New Roman" w:cs="Times New Roman"/>
          <w:b/>
          <w:bCs/>
          <w:color w:val="auto"/>
          <w:lang w:eastAsia="en-US"/>
        </w:rPr>
        <w:t>Postanowienia końcowe</w:t>
      </w:r>
    </w:p>
    <w:p w14:paraId="0D87CF46" w14:textId="77777777" w:rsidR="00BD63FE" w:rsidRPr="00BD63FE" w:rsidRDefault="00BD63FE" w:rsidP="00F73969">
      <w:pPr>
        <w:pStyle w:val="Akapitzlist"/>
        <w:numPr>
          <w:ilvl w:val="0"/>
          <w:numId w:val="28"/>
        </w:numPr>
        <w:suppressAutoHyphens w:val="0"/>
        <w:spacing w:after="0" w:line="360" w:lineRule="auto"/>
        <w:ind w:left="425" w:hanging="357"/>
        <w:contextualSpacing/>
        <w:jc w:val="both"/>
        <w:rPr>
          <w:rFonts w:ascii="Times New Roman" w:hAnsi="Times New Roman"/>
          <w:lang w:eastAsia="pl-PL"/>
        </w:rPr>
      </w:pPr>
      <w:r w:rsidRPr="00BD63FE">
        <w:rPr>
          <w:rFonts w:ascii="Times New Roman" w:hAnsi="Times New Roman"/>
          <w:lang w:eastAsia="pl-PL"/>
        </w:rPr>
        <w:lastRenderedPageBreak/>
        <w:t>W przypadku zaistnienia pomiędzy stronami sporu, o roszczenia cywilnoprawne w sprawach, w których zawarcie ugody jest dopuszczalne, strony zobowiązują się w pierwszej kolejności do podjęcia próby polubownego rozwiązania sporu. W przypadku braku osiągnięcia porozumienia spory będą rozstrzygane przez sąd powszechny właściwy dla siedziby Zamawiającego.</w:t>
      </w:r>
    </w:p>
    <w:p w14:paraId="2E2775F7" w14:textId="77777777" w:rsidR="00BD63FE" w:rsidRPr="00BD63FE" w:rsidRDefault="00BD63FE" w:rsidP="00F73969">
      <w:pPr>
        <w:pStyle w:val="Akapitzlist"/>
        <w:numPr>
          <w:ilvl w:val="0"/>
          <w:numId w:val="28"/>
        </w:numPr>
        <w:suppressAutoHyphens w:val="0"/>
        <w:spacing w:after="0" w:line="360" w:lineRule="auto"/>
        <w:ind w:left="425" w:hanging="357"/>
        <w:contextualSpacing/>
        <w:jc w:val="both"/>
        <w:rPr>
          <w:rFonts w:ascii="Times New Roman" w:hAnsi="Times New Roman"/>
          <w:lang w:eastAsia="pl-PL"/>
        </w:rPr>
      </w:pPr>
      <w:r w:rsidRPr="00BD63FE">
        <w:rPr>
          <w:rFonts w:ascii="Times New Roman" w:hAnsi="Times New Roman"/>
          <w:lang w:eastAsia="pl-PL"/>
        </w:rPr>
        <w:t>W sprawach nieuregulowanych w niniejszej Umowie będą miały zastosowania przepisy prawa, w szczególności: kodeksu cywilnego, ustawy prawo zamówień publicznych.</w:t>
      </w:r>
    </w:p>
    <w:p w14:paraId="3AE54DC9" w14:textId="77777777" w:rsidR="00BD63FE" w:rsidRPr="00BD63FE" w:rsidRDefault="00BD63FE" w:rsidP="00F73969">
      <w:pPr>
        <w:pStyle w:val="Akapitzlist"/>
        <w:numPr>
          <w:ilvl w:val="0"/>
          <w:numId w:val="28"/>
        </w:numPr>
        <w:suppressAutoHyphens w:val="0"/>
        <w:spacing w:after="0" w:line="360" w:lineRule="auto"/>
        <w:ind w:left="425" w:hanging="357"/>
        <w:contextualSpacing/>
        <w:jc w:val="both"/>
        <w:rPr>
          <w:rFonts w:ascii="Times New Roman" w:hAnsi="Times New Roman"/>
          <w:lang w:eastAsia="pl-PL"/>
        </w:rPr>
      </w:pPr>
      <w:r w:rsidRPr="00BD63FE">
        <w:rPr>
          <w:rFonts w:ascii="Times New Roman" w:hAnsi="Times New Roman"/>
          <w:lang w:eastAsia="pl-PL"/>
        </w:rPr>
        <w:t>Strony zgodnie oświadczają, że adresy wymienione w komparycji umowy są adresami do korespondencji. W przypadku zmiany adresu i niepoinformowania drugiej strony o tej okoliczności, wszelka korespondencja wysłana pod ostatni adres korespondencyjny będzie uznana za skutecznie doręczoną.</w:t>
      </w:r>
    </w:p>
    <w:p w14:paraId="0FC070A2" w14:textId="77777777" w:rsidR="00AC2396" w:rsidRPr="00343AE0" w:rsidRDefault="00AC2396" w:rsidP="00AC2396">
      <w:pPr>
        <w:tabs>
          <w:tab w:val="left" w:pos="6840"/>
        </w:tabs>
        <w:spacing w:before="120"/>
        <w:ind w:left="182" w:hanging="40"/>
        <w:jc w:val="center"/>
        <w:rPr>
          <w:b/>
          <w:bCs/>
        </w:rPr>
      </w:pPr>
      <w:r w:rsidRPr="00343AE0">
        <w:rPr>
          <w:b/>
        </w:rPr>
        <w:t xml:space="preserve">Zamawiający: </w:t>
      </w:r>
      <w:r w:rsidRPr="00343AE0">
        <w:rPr>
          <w:b/>
          <w:bCs/>
        </w:rPr>
        <w:tab/>
        <w:t>Wykonawca:</w:t>
      </w:r>
    </w:p>
    <w:p w14:paraId="2AA0E3F2" w14:textId="77777777" w:rsidR="002D6CA3" w:rsidRDefault="002D6CA3" w:rsidP="00AC2396">
      <w:pPr>
        <w:tabs>
          <w:tab w:val="left" w:pos="6840"/>
        </w:tabs>
        <w:jc w:val="center"/>
        <w:rPr>
          <w:b/>
        </w:rPr>
      </w:pPr>
    </w:p>
    <w:p w14:paraId="64ADB27E" w14:textId="77777777" w:rsidR="00AC2396" w:rsidRDefault="00AC2396" w:rsidP="00AC2396">
      <w:pPr>
        <w:tabs>
          <w:tab w:val="left" w:pos="6840"/>
        </w:tabs>
        <w:jc w:val="center"/>
      </w:pPr>
      <w:r w:rsidRPr="00343AE0">
        <w:rPr>
          <w:b/>
        </w:rPr>
        <w:t>Kontrasygnata Skarbnika:</w:t>
      </w:r>
    </w:p>
    <w:p w14:paraId="76A57C17" w14:textId="77777777" w:rsidR="00AC2396" w:rsidRPr="00B67EC9" w:rsidRDefault="00AC2396" w:rsidP="00AC2396">
      <w:pPr>
        <w:tabs>
          <w:tab w:val="left" w:pos="0"/>
          <w:tab w:val="left" w:pos="720"/>
        </w:tabs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7B41BF77" w14:textId="77777777" w:rsidR="003D03FC" w:rsidRDefault="003D03FC" w:rsidP="00160933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5B6B423E" w14:textId="77777777" w:rsidR="003D03FC" w:rsidRDefault="003D03FC" w:rsidP="00160933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70774711" w14:textId="77777777" w:rsidR="003D03FC" w:rsidRDefault="003D03FC" w:rsidP="00160933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12AF6C07" w14:textId="77777777" w:rsidR="003D03FC" w:rsidRDefault="003D03FC" w:rsidP="00160933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65D95F12" w14:textId="77777777" w:rsidR="00FC340B" w:rsidRDefault="00FC340B" w:rsidP="00160933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1811CBF5" w14:textId="77777777" w:rsidR="00FC340B" w:rsidRDefault="00FC340B" w:rsidP="00160933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50D117E8" w14:textId="77777777" w:rsidR="00FC340B" w:rsidRDefault="00FC340B" w:rsidP="00160933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06EF77D6" w14:textId="77777777" w:rsidR="00FC340B" w:rsidRDefault="00FC340B" w:rsidP="00160933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24B88A0E" w14:textId="77777777" w:rsidR="00FC340B" w:rsidRDefault="00FC340B" w:rsidP="00160933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2D35CD88" w14:textId="77777777" w:rsidR="00FC340B" w:rsidRDefault="00FC340B" w:rsidP="00160933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0AD8BC3B" w14:textId="77777777" w:rsidR="00FC340B" w:rsidRDefault="00FC340B" w:rsidP="00160933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72BAF4AE" w14:textId="77777777" w:rsidR="00FC340B" w:rsidRDefault="00FC340B" w:rsidP="00160933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6A7EA127" w14:textId="77777777" w:rsidR="00FC340B" w:rsidRDefault="00FC340B" w:rsidP="00160933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75D7147C" w14:textId="77777777" w:rsidR="00FC340B" w:rsidRDefault="00FC340B" w:rsidP="00160933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5DD24624" w14:textId="77777777" w:rsidR="00FC340B" w:rsidRDefault="00FC340B" w:rsidP="00160933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4A130ACA" w14:textId="77777777" w:rsidR="00FC340B" w:rsidRDefault="00FC340B" w:rsidP="00160933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0EB9CD5B" w14:textId="77777777" w:rsidR="00FC340B" w:rsidRDefault="00FC340B" w:rsidP="00160933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3E1225D2" w14:textId="77777777" w:rsidR="003D03FC" w:rsidRDefault="003D03FC" w:rsidP="00160933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4CD044AD" w14:textId="77777777" w:rsidR="003D03FC" w:rsidRDefault="003D03FC" w:rsidP="00160933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05C815B8" w14:textId="77777777" w:rsidR="003D03FC" w:rsidRDefault="003D03FC" w:rsidP="00160933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5FE60464" w14:textId="77777777" w:rsidR="003D03FC" w:rsidRDefault="003D03FC" w:rsidP="00160933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300DD372" w14:textId="77777777" w:rsidR="003D03FC" w:rsidRDefault="003D03FC" w:rsidP="00160933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0AF39C0F" w14:textId="77777777" w:rsidR="00E01406" w:rsidRDefault="00E01406" w:rsidP="00AF6680">
      <w:pPr>
        <w:pStyle w:val="Bezodstpw"/>
        <w:spacing w:line="360" w:lineRule="auto"/>
        <w:jc w:val="right"/>
        <w:rPr>
          <w:rFonts w:ascii="Times New Roman" w:hAnsi="Times New Roman" w:cs="Times New Roman"/>
          <w:bCs/>
        </w:rPr>
      </w:pPr>
    </w:p>
    <w:sectPr w:rsidR="00E01406" w:rsidSect="00136E12">
      <w:footerReference w:type="default" r:id="rId8"/>
      <w:pgSz w:w="11906" w:h="16838"/>
      <w:pgMar w:top="1417" w:right="1417" w:bottom="1417" w:left="1417" w:header="279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AFF357" w14:textId="77777777" w:rsidR="00101979" w:rsidRDefault="00101979">
      <w:pPr>
        <w:spacing w:after="0" w:line="240" w:lineRule="auto"/>
      </w:pPr>
      <w:r>
        <w:separator/>
      </w:r>
    </w:p>
  </w:endnote>
  <w:endnote w:type="continuationSeparator" w:id="0">
    <w:p w14:paraId="10CB1967" w14:textId="77777777" w:rsidR="00101979" w:rsidRDefault="00101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, 'Times New R">
    <w:charset w:val="00"/>
    <w:family w:val="roman"/>
    <w:pitch w:val="default"/>
  </w:font>
  <w:font w:name="TimesNewRomanPS-BoldMT, 'Times"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, 'Arial Unicode MS'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ont340"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85FF2E" w14:textId="77777777" w:rsidR="00101979" w:rsidRDefault="00101979" w:rsidP="00136E12">
    <w:pPr>
      <w:pStyle w:val="Stopka"/>
      <w:pBdr>
        <w:top w:val="single" w:sz="4" w:space="1" w:color="auto"/>
      </w:pBdr>
      <w:spacing w:after="0" w:line="240" w:lineRule="auto"/>
      <w:jc w:val="right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vanish/>
        <w:sz w:val="18"/>
        <w:szCs w:val="18"/>
        <w:highlight w:val="yellow"/>
      </w:rPr>
      <w:t>&lt;</w:t>
    </w:r>
    <w:r>
      <w:rPr>
        <w:rFonts w:ascii="Times New Roman" w:hAnsi="Times New Roman"/>
        <w:sz w:val="18"/>
        <w:szCs w:val="18"/>
      </w:rPr>
      <w:t xml:space="preserve">Strona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 w:rsidR="00FA4984">
      <w:rPr>
        <w:rFonts w:ascii="Times New Roman" w:hAnsi="Times New Roman"/>
        <w:noProof/>
        <w:sz w:val="18"/>
        <w:szCs w:val="18"/>
      </w:rPr>
      <w:t>9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NUMPAGES</w:instrText>
    </w:r>
    <w:r>
      <w:rPr>
        <w:rFonts w:ascii="Times New Roman" w:hAnsi="Times New Roman"/>
        <w:sz w:val="18"/>
        <w:szCs w:val="18"/>
      </w:rPr>
      <w:fldChar w:fldCharType="separate"/>
    </w:r>
    <w:r w:rsidR="00FA4984">
      <w:rPr>
        <w:rFonts w:ascii="Times New Roman" w:hAnsi="Times New Roman"/>
        <w:noProof/>
        <w:sz w:val="18"/>
        <w:szCs w:val="18"/>
      </w:rPr>
      <w:t>10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vanish/>
        <w:sz w:val="18"/>
        <w:szCs w:val="18"/>
        <w:highlight w:val="yellow"/>
      </w:rPr>
      <w:t>&gt;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B19441" w14:textId="77777777" w:rsidR="00101979" w:rsidRDefault="00101979">
      <w:pPr>
        <w:spacing w:after="0" w:line="240" w:lineRule="auto"/>
      </w:pPr>
      <w:r>
        <w:separator/>
      </w:r>
    </w:p>
  </w:footnote>
  <w:footnote w:type="continuationSeparator" w:id="0">
    <w:p w14:paraId="6707A104" w14:textId="77777777" w:rsidR="00101979" w:rsidRDefault="001019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95E05F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SimSun" w:hAnsi="Times New Roman" w:cs="Times New Roman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20D84B6C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bCs w:val="0"/>
        <w:sz w:val="22"/>
        <w:szCs w:val="22"/>
        <w:lang w:eastAsia="pl-PL"/>
      </w:rPr>
    </w:lvl>
  </w:abstractNum>
  <w:abstractNum w:abstractNumId="3" w15:restartNumberingAfterBreak="0">
    <w:nsid w:val="00000005"/>
    <w:multiLevelType w:val="multilevel"/>
    <w:tmpl w:val="27AAFD0A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SimSun" w:hAnsi="Times New Roman"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6"/>
    <w:multiLevelType w:val="multilevel"/>
    <w:tmpl w:val="7E38A07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bCs w:val="0"/>
        <w:sz w:val="20"/>
        <w:szCs w:val="20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7"/>
    <w:multiLevelType w:val="multilevel"/>
    <w:tmpl w:val="1812B718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8"/>
    <w:multiLevelType w:val="multilevel"/>
    <w:tmpl w:val="73CE15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iCs/>
        <w:sz w:val="24"/>
        <w:szCs w:val="24"/>
      </w:rPr>
    </w:lvl>
  </w:abstractNum>
  <w:abstractNum w:abstractNumId="8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1020" w:hanging="360"/>
      </w:pPr>
      <w:rPr>
        <w:rFonts w:ascii="Symbol" w:hAnsi="Symbol" w:cs="Symbol" w:hint="default"/>
        <w:color w:val="auto"/>
        <w:sz w:val="20"/>
        <w:szCs w:val="20"/>
        <w:lang w:eastAsia="pl-PL"/>
      </w:rPr>
    </w:lvl>
  </w:abstractNum>
  <w:abstractNum w:abstractNumId="9" w15:restartNumberingAfterBreak="0">
    <w:nsid w:val="0000000B"/>
    <w:multiLevelType w:val="singleLevel"/>
    <w:tmpl w:val="EC4E124E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ascii="Times New Roman" w:hAnsi="Times New Roman" w:cs="Times New Roman" w:hint="default"/>
        <w:color w:val="auto"/>
        <w:sz w:val="22"/>
        <w:szCs w:val="22"/>
      </w:rPr>
    </w:lvl>
  </w:abstractNum>
  <w:abstractNum w:abstractNumId="10" w15:restartNumberingAfterBreak="0">
    <w:nsid w:val="0000000C"/>
    <w:multiLevelType w:val="singleLevel"/>
    <w:tmpl w:val="322AD936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</w:abstractNum>
  <w:abstractNum w:abstractNumId="11" w15:restartNumberingAfterBreak="0">
    <w:nsid w:val="0000000D"/>
    <w:multiLevelType w:val="singleLevel"/>
    <w:tmpl w:val="0F429A86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sz w:val="24"/>
        <w:szCs w:val="24"/>
        <w:lang w:eastAsia="pl-PL"/>
      </w:rPr>
    </w:lvl>
  </w:abstractNum>
  <w:abstractNum w:abstractNumId="12" w15:restartNumberingAfterBreak="0">
    <w:nsid w:val="0000000E"/>
    <w:multiLevelType w:val="singleLevel"/>
    <w:tmpl w:val="0000000E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Wingdings" w:hint="default"/>
        <w:lang w:eastAsia="pl-PL"/>
      </w:rPr>
    </w:lvl>
  </w:abstractNum>
  <w:abstractNum w:abstractNumId="13" w15:restartNumberingAfterBreak="0">
    <w:nsid w:val="0000000F"/>
    <w:multiLevelType w:val="singleLevel"/>
    <w:tmpl w:val="0000000F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0"/>
        <w:szCs w:val="20"/>
        <w:lang w:eastAsia="pl-PL"/>
      </w:rPr>
    </w:lvl>
  </w:abstractNum>
  <w:abstractNum w:abstractNumId="14" w15:restartNumberingAfterBreak="0">
    <w:nsid w:val="00000010"/>
    <w:multiLevelType w:val="singleLevel"/>
    <w:tmpl w:val="BC58241C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i w:val="0"/>
        <w:sz w:val="22"/>
        <w:szCs w:val="22"/>
      </w:rPr>
    </w:lvl>
  </w:abstractNum>
  <w:abstractNum w:abstractNumId="15" w15:restartNumberingAfterBreak="0">
    <w:nsid w:val="00000011"/>
    <w:multiLevelType w:val="singleLevel"/>
    <w:tmpl w:val="1D56F46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Cs/>
        <w:sz w:val="22"/>
        <w:szCs w:val="22"/>
      </w:rPr>
    </w:lvl>
  </w:abstractNum>
  <w:abstractNum w:abstractNumId="16" w15:restartNumberingAfterBreak="0">
    <w:nsid w:val="00000012"/>
    <w:multiLevelType w:val="singleLevel"/>
    <w:tmpl w:val="00000012"/>
    <w:name w:val="WW8Num19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  <w:spacing w:val="-3"/>
        <w:w w:val="101"/>
        <w:sz w:val="24"/>
        <w:szCs w:val="24"/>
      </w:rPr>
    </w:lvl>
  </w:abstractNum>
  <w:abstractNum w:abstractNumId="17" w15:restartNumberingAfterBreak="0">
    <w:nsid w:val="00000013"/>
    <w:multiLevelType w:val="singleLevel"/>
    <w:tmpl w:val="00000013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Cs/>
        <w:sz w:val="24"/>
        <w:szCs w:val="24"/>
        <w:lang w:eastAsia="pl-PL"/>
      </w:rPr>
    </w:lvl>
  </w:abstractNum>
  <w:abstractNum w:abstractNumId="18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</w:abstractNum>
  <w:abstractNum w:abstractNumId="19" w15:restartNumberingAfterBreak="0">
    <w:nsid w:val="00000015"/>
    <w:multiLevelType w:val="singleLevel"/>
    <w:tmpl w:val="00000015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20" w15:restartNumberingAfterBreak="0">
    <w:nsid w:val="00000017"/>
    <w:multiLevelType w:val="multilevel"/>
    <w:tmpl w:val="301AAD66"/>
    <w:name w:val="WW8Num25"/>
    <w:lvl w:ilvl="0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 w:hint="default"/>
        <w:color w:val="auto"/>
      </w:rPr>
    </w:lvl>
    <w:lvl w:ilvl="1">
      <w:start w:val="3"/>
      <w:numFmt w:val="decimal"/>
      <w:lvlText w:val="%2)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color w:val="auto"/>
        <w:sz w:val="22"/>
        <w:szCs w:val="22"/>
        <w:lang w:eastAsia="pl-PL"/>
      </w:rPr>
    </w:lvl>
    <w:lvl w:ilvl="2">
      <w:start w:val="1"/>
      <w:numFmt w:val="lowerLetter"/>
      <w:lvlText w:val="%3)"/>
      <w:lvlJc w:val="left"/>
      <w:pPr>
        <w:tabs>
          <w:tab w:val="num" w:pos="2868"/>
        </w:tabs>
        <w:ind w:left="2868" w:hanging="360"/>
      </w:pPr>
      <w:rPr>
        <w:rFonts w:ascii="Times New Roman" w:hAnsi="Times New Roman" w:cs="Times New Roman" w:hint="default"/>
        <w:color w:val="auto"/>
        <w:sz w:val="20"/>
        <w:szCs w:val="20"/>
        <w:lang w:eastAsia="pl-PL"/>
      </w:rPr>
    </w:lvl>
    <w:lvl w:ilvl="3">
      <w:start w:val="1"/>
      <w:numFmt w:val="bullet"/>
      <w:lvlText w:val="-"/>
      <w:lvlJc w:val="left"/>
      <w:pPr>
        <w:tabs>
          <w:tab w:val="num" w:pos="3588"/>
        </w:tabs>
        <w:ind w:left="3588" w:hanging="360"/>
      </w:pPr>
      <w:rPr>
        <w:rFonts w:ascii="Times New Roman" w:hAnsi="Times New Roman" w:cs="Times New Roman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00000018"/>
    <w:multiLevelType w:val="multilevel"/>
    <w:tmpl w:val="D9983AE6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9"/>
    <w:multiLevelType w:val="multilevel"/>
    <w:tmpl w:val="00000019"/>
    <w:name w:val="WW8Num2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  <w:b/>
        <w:bCs/>
        <w:sz w:val="20"/>
        <w:szCs w:val="20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3" w15:restartNumberingAfterBreak="0">
    <w:nsid w:val="0000001A"/>
    <w:multiLevelType w:val="singleLevel"/>
    <w:tmpl w:val="DFD48D72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SimSun" w:hAnsi="Times New Roman" w:cs="Times New Roman" w:hint="default"/>
        <w:b/>
        <w:bCs/>
        <w:strike w:val="0"/>
        <w:dstrike w:val="0"/>
        <w:sz w:val="22"/>
        <w:szCs w:val="22"/>
        <w:lang w:eastAsia="pl-PL"/>
      </w:rPr>
    </w:lvl>
  </w:abstractNum>
  <w:abstractNum w:abstractNumId="24" w15:restartNumberingAfterBreak="0">
    <w:nsid w:val="0000001B"/>
    <w:multiLevelType w:val="singleLevel"/>
    <w:tmpl w:val="CFE05D3C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SimSun" w:hAnsi="Times New Roman" w:cs="Times New Roman"/>
        <w:bCs/>
        <w:sz w:val="22"/>
        <w:szCs w:val="22"/>
      </w:rPr>
    </w:lvl>
  </w:abstractNum>
  <w:abstractNum w:abstractNumId="25" w15:restartNumberingAfterBreak="0">
    <w:nsid w:val="0000001C"/>
    <w:multiLevelType w:val="singleLevel"/>
    <w:tmpl w:val="1D188F9E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  <w:sz w:val="22"/>
        <w:szCs w:val="22"/>
      </w:rPr>
    </w:lvl>
  </w:abstractNum>
  <w:abstractNum w:abstractNumId="26" w15:restartNumberingAfterBreak="0">
    <w:nsid w:val="0000001D"/>
    <w:multiLevelType w:val="singleLevel"/>
    <w:tmpl w:val="7DF45E18"/>
    <w:name w:val="WW8Num31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</w:abstractNum>
  <w:abstractNum w:abstractNumId="27" w15:restartNumberingAfterBreak="0">
    <w:nsid w:val="0000001F"/>
    <w:multiLevelType w:val="singleLevel"/>
    <w:tmpl w:val="C6D08E86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pacing w:val="-2"/>
        <w:sz w:val="22"/>
        <w:szCs w:val="22"/>
        <w:lang w:eastAsia="pl-PL"/>
      </w:rPr>
    </w:lvl>
  </w:abstractNum>
  <w:abstractNum w:abstractNumId="28" w15:restartNumberingAfterBreak="0">
    <w:nsid w:val="00000020"/>
    <w:multiLevelType w:val="singleLevel"/>
    <w:tmpl w:val="A1CA3068"/>
    <w:name w:val="WW8Num34"/>
    <w:lvl w:ilvl="0">
      <w:start w:val="9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  <w:b w:val="0"/>
        <w:bCs w:val="0"/>
        <w:strike w:val="0"/>
        <w:spacing w:val="-2"/>
        <w:sz w:val="22"/>
        <w:szCs w:val="22"/>
        <w:lang w:eastAsia="ar-SA"/>
      </w:rPr>
    </w:lvl>
  </w:abstractNum>
  <w:abstractNum w:abstractNumId="29" w15:restartNumberingAfterBreak="0">
    <w:nsid w:val="00000021"/>
    <w:multiLevelType w:val="singleLevel"/>
    <w:tmpl w:val="A5D2E3F4"/>
    <w:name w:val="WW8Num35"/>
    <w:lvl w:ilvl="0">
      <w:start w:val="2"/>
      <w:numFmt w:val="decimal"/>
      <w:lvlText w:val="%1)"/>
      <w:lvlJc w:val="left"/>
      <w:pPr>
        <w:tabs>
          <w:tab w:val="num" w:pos="0"/>
        </w:tabs>
        <w:ind w:left="690" w:hanging="360"/>
      </w:pPr>
      <w:rPr>
        <w:rFonts w:ascii="Times New Roman" w:hAnsi="Times New Roman" w:cs="Times New Roman" w:hint="default"/>
        <w:sz w:val="22"/>
        <w:szCs w:val="22"/>
        <w:lang w:eastAsia="pl-PL"/>
      </w:rPr>
    </w:lvl>
  </w:abstractNum>
  <w:abstractNum w:abstractNumId="30" w15:restartNumberingAfterBreak="0">
    <w:nsid w:val="00000022"/>
    <w:multiLevelType w:val="singleLevel"/>
    <w:tmpl w:val="00000022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31" w15:restartNumberingAfterBreak="0">
    <w:nsid w:val="00000023"/>
    <w:multiLevelType w:val="singleLevel"/>
    <w:tmpl w:val="00000023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bCs/>
        <w:sz w:val="20"/>
        <w:szCs w:val="20"/>
        <w:lang w:eastAsia="pl-PL"/>
      </w:rPr>
    </w:lvl>
  </w:abstractNum>
  <w:abstractNum w:abstractNumId="32" w15:restartNumberingAfterBreak="0">
    <w:nsid w:val="00000024"/>
    <w:multiLevelType w:val="multilevel"/>
    <w:tmpl w:val="9DA07076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 w:val="0"/>
        <w:bCs/>
        <w:sz w:val="22"/>
        <w:szCs w:val="22"/>
        <w:lang w:eastAsia="pl-PL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Times New Roman" w:hAnsi="Times New Roman" w:cs="Times New Roman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5"/>
    <w:multiLevelType w:val="singleLevel"/>
    <w:tmpl w:val="9EAA6FDC"/>
    <w:name w:val="WW8Num39"/>
    <w:lvl w:ilvl="0">
      <w:start w:val="1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sz w:val="22"/>
        <w:szCs w:val="22"/>
        <w:lang w:eastAsia="pl-PL"/>
      </w:rPr>
    </w:lvl>
  </w:abstractNum>
  <w:abstractNum w:abstractNumId="34" w15:restartNumberingAfterBreak="0">
    <w:nsid w:val="00000027"/>
    <w:multiLevelType w:val="singleLevel"/>
    <w:tmpl w:val="00000027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5" w15:restartNumberingAfterBreak="0">
    <w:nsid w:val="00000028"/>
    <w:multiLevelType w:val="singleLevel"/>
    <w:tmpl w:val="00000028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36" w15:restartNumberingAfterBreak="0">
    <w:nsid w:val="00000029"/>
    <w:multiLevelType w:val="singleLevel"/>
    <w:tmpl w:val="DA76621A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014" w:hanging="360"/>
      </w:pPr>
      <w:rPr>
        <w:rFonts w:ascii="Times New Roman" w:hAnsi="Times New Roman" w:cs="Times New Roman"/>
        <w:sz w:val="22"/>
        <w:szCs w:val="22"/>
      </w:rPr>
    </w:lvl>
  </w:abstractNum>
  <w:abstractNum w:abstractNumId="37" w15:restartNumberingAfterBreak="0">
    <w:nsid w:val="0000002A"/>
    <w:multiLevelType w:val="singleLevel"/>
    <w:tmpl w:val="0A1408C6"/>
    <w:name w:val="WW8Num44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</w:abstractNum>
  <w:abstractNum w:abstractNumId="38" w15:restartNumberingAfterBreak="0">
    <w:nsid w:val="0000002B"/>
    <w:multiLevelType w:val="singleLevel"/>
    <w:tmpl w:val="0000002B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77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39" w15:restartNumberingAfterBreak="0">
    <w:nsid w:val="0000002C"/>
    <w:multiLevelType w:val="singleLevel"/>
    <w:tmpl w:val="A016F4F2"/>
    <w:name w:val="WW8Num46"/>
    <w:lvl w:ilvl="0">
      <w:start w:val="10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sz w:val="22"/>
        <w:szCs w:val="22"/>
      </w:rPr>
    </w:lvl>
  </w:abstractNum>
  <w:abstractNum w:abstractNumId="40" w15:restartNumberingAfterBreak="0">
    <w:nsid w:val="0000002E"/>
    <w:multiLevelType w:val="singleLevel"/>
    <w:tmpl w:val="E3062332"/>
    <w:name w:val="WW8Num4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</w:abstractNum>
  <w:abstractNum w:abstractNumId="41" w15:restartNumberingAfterBreak="0">
    <w:nsid w:val="0000002F"/>
    <w:multiLevelType w:val="singleLevel"/>
    <w:tmpl w:val="599AF2AE"/>
    <w:name w:val="WW8Num4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/>
        <w:sz w:val="22"/>
        <w:szCs w:val="22"/>
      </w:rPr>
    </w:lvl>
  </w:abstractNum>
  <w:abstractNum w:abstractNumId="42" w15:restartNumberingAfterBreak="0">
    <w:nsid w:val="00000030"/>
    <w:multiLevelType w:val="singleLevel"/>
    <w:tmpl w:val="00000030"/>
    <w:name w:val="WW8Num5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3" w15:restartNumberingAfterBreak="0">
    <w:nsid w:val="00000031"/>
    <w:multiLevelType w:val="singleLevel"/>
    <w:tmpl w:val="00000031"/>
    <w:name w:val="WW8Num51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sz w:val="20"/>
        <w:szCs w:val="20"/>
      </w:rPr>
    </w:lvl>
  </w:abstractNum>
  <w:abstractNum w:abstractNumId="44" w15:restartNumberingAfterBreak="0">
    <w:nsid w:val="00000032"/>
    <w:multiLevelType w:val="singleLevel"/>
    <w:tmpl w:val="00000032"/>
    <w:name w:val="WW8Num52"/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color w:val="auto"/>
        <w:sz w:val="20"/>
        <w:szCs w:val="20"/>
        <w:lang w:eastAsia="pl-PL"/>
      </w:rPr>
    </w:lvl>
  </w:abstractNum>
  <w:abstractNum w:abstractNumId="45" w15:restartNumberingAfterBreak="0">
    <w:nsid w:val="00000033"/>
    <w:multiLevelType w:val="singleLevel"/>
    <w:tmpl w:val="FE7A1EFA"/>
    <w:name w:val="WW8Num5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bCs/>
        <w:sz w:val="22"/>
        <w:szCs w:val="22"/>
      </w:rPr>
    </w:lvl>
  </w:abstractNum>
  <w:abstractNum w:abstractNumId="46" w15:restartNumberingAfterBreak="0">
    <w:nsid w:val="00000034"/>
    <w:multiLevelType w:val="singleLevel"/>
    <w:tmpl w:val="00000034"/>
    <w:name w:val="WW8Num5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7" w15:restartNumberingAfterBreak="0">
    <w:nsid w:val="00000035"/>
    <w:multiLevelType w:val="singleLevel"/>
    <w:tmpl w:val="00000035"/>
    <w:name w:val="WW8Num56"/>
    <w:lvl w:ilvl="0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cs="Symbol"/>
        <w:sz w:val="24"/>
        <w:szCs w:val="24"/>
        <w:lang w:eastAsia="pl-PL"/>
      </w:rPr>
    </w:lvl>
  </w:abstractNum>
  <w:abstractNum w:abstractNumId="48" w15:restartNumberingAfterBreak="0">
    <w:nsid w:val="00000036"/>
    <w:multiLevelType w:val="singleLevel"/>
    <w:tmpl w:val="00000036"/>
    <w:name w:val="WW8Num57"/>
    <w:lvl w:ilvl="0">
      <w:start w:val="1"/>
      <w:numFmt w:val="bullet"/>
      <w:lvlText w:val=""/>
      <w:lvlJc w:val="left"/>
      <w:pPr>
        <w:tabs>
          <w:tab w:val="num" w:pos="0"/>
        </w:tabs>
        <w:ind w:left="717" w:hanging="360"/>
      </w:pPr>
      <w:rPr>
        <w:rFonts w:ascii="Symbol" w:hAnsi="Symbol" w:cs="Symbol" w:hint="default"/>
        <w:sz w:val="20"/>
        <w:szCs w:val="20"/>
      </w:rPr>
    </w:lvl>
  </w:abstractNum>
  <w:abstractNum w:abstractNumId="49" w15:restartNumberingAfterBreak="0">
    <w:nsid w:val="00000037"/>
    <w:multiLevelType w:val="singleLevel"/>
    <w:tmpl w:val="00000037"/>
    <w:name w:val="WW8Num58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  <w:vertAlign w:val="superscript"/>
      </w:rPr>
    </w:lvl>
  </w:abstractNum>
  <w:abstractNum w:abstractNumId="50" w15:restartNumberingAfterBreak="0">
    <w:nsid w:val="00000038"/>
    <w:multiLevelType w:val="singleLevel"/>
    <w:tmpl w:val="00000038"/>
    <w:name w:val="WW8Num5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iCs/>
        <w:sz w:val="20"/>
        <w:szCs w:val="20"/>
      </w:rPr>
    </w:lvl>
  </w:abstractNum>
  <w:abstractNum w:abstractNumId="51" w15:restartNumberingAfterBreak="0">
    <w:nsid w:val="00000039"/>
    <w:multiLevelType w:val="multilevel"/>
    <w:tmpl w:val="034CE462"/>
    <w:name w:val="WW8Num61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0000003A"/>
    <w:multiLevelType w:val="singleLevel"/>
    <w:tmpl w:val="0000003A"/>
    <w:name w:val="WW8Num62"/>
    <w:lvl w:ilvl="0">
      <w:start w:val="1"/>
      <w:numFmt w:val="bullet"/>
      <w:lvlText w:val=""/>
      <w:lvlJc w:val="left"/>
      <w:pPr>
        <w:tabs>
          <w:tab w:val="num" w:pos="0"/>
        </w:tabs>
        <w:ind w:left="717" w:hanging="360"/>
      </w:pPr>
      <w:rPr>
        <w:rFonts w:ascii="Symbol" w:hAnsi="Symbol" w:cs="Symbol" w:hint="default"/>
      </w:rPr>
    </w:lvl>
  </w:abstractNum>
  <w:abstractNum w:abstractNumId="53" w15:restartNumberingAfterBreak="0">
    <w:nsid w:val="0000003B"/>
    <w:multiLevelType w:val="singleLevel"/>
    <w:tmpl w:val="0000003B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0"/>
        <w:szCs w:val="20"/>
        <w:lang w:eastAsia="pl-PL"/>
      </w:rPr>
    </w:lvl>
  </w:abstractNum>
  <w:abstractNum w:abstractNumId="54" w15:restartNumberingAfterBreak="0">
    <w:nsid w:val="0000003D"/>
    <w:multiLevelType w:val="singleLevel"/>
    <w:tmpl w:val="0000003D"/>
    <w:name w:val="WW8Num6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</w:abstractNum>
  <w:abstractNum w:abstractNumId="55" w15:restartNumberingAfterBreak="0">
    <w:nsid w:val="0000003E"/>
    <w:multiLevelType w:val="singleLevel"/>
    <w:tmpl w:val="0000003E"/>
    <w:name w:val="WW8Num66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4"/>
        <w:szCs w:val="24"/>
      </w:rPr>
    </w:lvl>
  </w:abstractNum>
  <w:abstractNum w:abstractNumId="56" w15:restartNumberingAfterBreak="0">
    <w:nsid w:val="0000003F"/>
    <w:multiLevelType w:val="singleLevel"/>
    <w:tmpl w:val="0000003F"/>
    <w:name w:val="WW8Num67"/>
    <w:lvl w:ilvl="0">
      <w:start w:val="2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i/>
        <w:iCs/>
        <w:lang w:eastAsia="pl-PL"/>
      </w:rPr>
    </w:lvl>
  </w:abstractNum>
  <w:abstractNum w:abstractNumId="57" w15:restartNumberingAfterBreak="0">
    <w:nsid w:val="00000040"/>
    <w:multiLevelType w:val="singleLevel"/>
    <w:tmpl w:val="8AFC8DFA"/>
    <w:name w:val="WW8Num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sz w:val="22"/>
        <w:szCs w:val="22"/>
        <w:lang w:eastAsia="pl-PL"/>
      </w:rPr>
    </w:lvl>
  </w:abstractNum>
  <w:abstractNum w:abstractNumId="58" w15:restartNumberingAfterBreak="0">
    <w:nsid w:val="00000041"/>
    <w:multiLevelType w:val="singleLevel"/>
    <w:tmpl w:val="00000041"/>
    <w:name w:val="WW8Num6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59" w15:restartNumberingAfterBreak="0">
    <w:nsid w:val="00000042"/>
    <w:multiLevelType w:val="multilevel"/>
    <w:tmpl w:val="2EBC5A3A"/>
    <w:name w:val="WW8Num7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43"/>
    <w:multiLevelType w:val="singleLevel"/>
    <w:tmpl w:val="00000043"/>
    <w:name w:val="WW8Num71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/>
        <w:sz w:val="24"/>
        <w:szCs w:val="24"/>
        <w:lang w:eastAsia="pl-PL"/>
      </w:rPr>
    </w:lvl>
  </w:abstractNum>
  <w:abstractNum w:abstractNumId="61" w15:restartNumberingAfterBreak="0">
    <w:nsid w:val="00000044"/>
    <w:multiLevelType w:val="singleLevel"/>
    <w:tmpl w:val="1F906136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Cs/>
        <w:strike w:val="0"/>
        <w:sz w:val="22"/>
        <w:szCs w:val="22"/>
        <w:lang w:eastAsia="pl-PL"/>
      </w:rPr>
    </w:lvl>
  </w:abstractNum>
  <w:abstractNum w:abstractNumId="62" w15:restartNumberingAfterBreak="0">
    <w:nsid w:val="00000045"/>
    <w:multiLevelType w:val="singleLevel"/>
    <w:tmpl w:val="00000045"/>
    <w:name w:val="WW8Num7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3" w15:restartNumberingAfterBreak="0">
    <w:nsid w:val="00000046"/>
    <w:multiLevelType w:val="singleLevel"/>
    <w:tmpl w:val="7ABE28D8"/>
    <w:name w:val="WW8Num7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2"/>
        <w:szCs w:val="22"/>
      </w:rPr>
    </w:lvl>
  </w:abstractNum>
  <w:abstractNum w:abstractNumId="64" w15:restartNumberingAfterBreak="0">
    <w:nsid w:val="00000047"/>
    <w:multiLevelType w:val="singleLevel"/>
    <w:tmpl w:val="DE9490A6"/>
    <w:name w:val="WW8Num7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</w:abstractNum>
  <w:abstractNum w:abstractNumId="65" w15:restartNumberingAfterBreak="0">
    <w:nsid w:val="00000048"/>
    <w:multiLevelType w:val="singleLevel"/>
    <w:tmpl w:val="04DCDC68"/>
    <w:name w:val="WW8Num7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pacing w:val="-2"/>
        <w:sz w:val="22"/>
        <w:szCs w:val="22"/>
      </w:rPr>
    </w:lvl>
  </w:abstractNum>
  <w:abstractNum w:abstractNumId="66" w15:restartNumberingAfterBreak="0">
    <w:nsid w:val="00000049"/>
    <w:multiLevelType w:val="singleLevel"/>
    <w:tmpl w:val="00000049"/>
    <w:name w:val="WW8Num7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4"/>
      </w:rPr>
    </w:lvl>
  </w:abstractNum>
  <w:abstractNum w:abstractNumId="67" w15:restartNumberingAfterBreak="0">
    <w:nsid w:val="0000004A"/>
    <w:multiLevelType w:val="singleLevel"/>
    <w:tmpl w:val="9F947874"/>
    <w:name w:val="WW8Num7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2"/>
        <w:szCs w:val="22"/>
      </w:rPr>
    </w:lvl>
  </w:abstractNum>
  <w:abstractNum w:abstractNumId="68" w15:restartNumberingAfterBreak="0">
    <w:nsid w:val="0000004B"/>
    <w:multiLevelType w:val="singleLevel"/>
    <w:tmpl w:val="9E86004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/>
        <w:spacing w:val="-2"/>
        <w:sz w:val="22"/>
        <w:szCs w:val="22"/>
      </w:rPr>
    </w:lvl>
  </w:abstractNum>
  <w:abstractNum w:abstractNumId="69" w15:restartNumberingAfterBreak="0">
    <w:nsid w:val="0000004C"/>
    <w:multiLevelType w:val="singleLevel"/>
    <w:tmpl w:val="0000004C"/>
    <w:name w:val="WW8Num8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D"/>
    <w:multiLevelType w:val="singleLevel"/>
    <w:tmpl w:val="7304CB4A"/>
    <w:name w:val="WW8Num81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</w:abstractNum>
  <w:abstractNum w:abstractNumId="71" w15:restartNumberingAfterBreak="0">
    <w:nsid w:val="0000004E"/>
    <w:multiLevelType w:val="singleLevel"/>
    <w:tmpl w:val="0E52BE68"/>
    <w:name w:val="WW8Num8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2"/>
        <w:szCs w:val="22"/>
      </w:rPr>
    </w:lvl>
  </w:abstractNum>
  <w:abstractNum w:abstractNumId="72" w15:restartNumberingAfterBreak="0">
    <w:nsid w:val="0000004F"/>
    <w:multiLevelType w:val="singleLevel"/>
    <w:tmpl w:val="0000004F"/>
    <w:name w:val="WW8Num8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3" w15:restartNumberingAfterBreak="0">
    <w:nsid w:val="00000050"/>
    <w:multiLevelType w:val="singleLevel"/>
    <w:tmpl w:val="00000050"/>
    <w:name w:val="WW8Num8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4" w15:restartNumberingAfterBreak="0">
    <w:nsid w:val="00000051"/>
    <w:multiLevelType w:val="singleLevel"/>
    <w:tmpl w:val="00000051"/>
    <w:name w:val="WW8Num8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5" w15:restartNumberingAfterBreak="0">
    <w:nsid w:val="00000052"/>
    <w:multiLevelType w:val="singleLevel"/>
    <w:tmpl w:val="592ED51E"/>
    <w:name w:val="WW8Num8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</w:abstractNum>
  <w:abstractNum w:abstractNumId="76" w15:restartNumberingAfterBreak="0">
    <w:nsid w:val="00000053"/>
    <w:multiLevelType w:val="singleLevel"/>
    <w:tmpl w:val="00000053"/>
    <w:name w:val="WW8Num8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7" w15:restartNumberingAfterBreak="0">
    <w:nsid w:val="00000054"/>
    <w:multiLevelType w:val="singleLevel"/>
    <w:tmpl w:val="00000054"/>
    <w:name w:val="WW8Num8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8" w15:restartNumberingAfterBreak="0">
    <w:nsid w:val="00000055"/>
    <w:multiLevelType w:val="singleLevel"/>
    <w:tmpl w:val="E1E6F46A"/>
    <w:name w:val="WW8Num8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sz w:val="22"/>
        <w:szCs w:val="22"/>
      </w:rPr>
    </w:lvl>
  </w:abstractNum>
  <w:abstractNum w:abstractNumId="79" w15:restartNumberingAfterBreak="0">
    <w:nsid w:val="00000056"/>
    <w:multiLevelType w:val="multilevel"/>
    <w:tmpl w:val="145A2918"/>
    <w:name w:val="WW8Num9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2"/>
        <w:szCs w:val="22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00000057"/>
    <w:multiLevelType w:val="singleLevel"/>
    <w:tmpl w:val="0A78EB0A"/>
    <w:name w:val="WW8Num9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bCs/>
        <w:sz w:val="22"/>
        <w:szCs w:val="22"/>
      </w:rPr>
    </w:lvl>
  </w:abstractNum>
  <w:abstractNum w:abstractNumId="81" w15:restartNumberingAfterBreak="0">
    <w:nsid w:val="00000058"/>
    <w:multiLevelType w:val="singleLevel"/>
    <w:tmpl w:val="C3AC4F04"/>
    <w:name w:val="WW8Num9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2"/>
        <w:szCs w:val="22"/>
      </w:rPr>
    </w:lvl>
  </w:abstractNum>
  <w:abstractNum w:abstractNumId="82" w15:restartNumberingAfterBreak="0">
    <w:nsid w:val="00000059"/>
    <w:multiLevelType w:val="singleLevel"/>
    <w:tmpl w:val="00000059"/>
    <w:name w:val="WW8Num93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</w:abstractNum>
  <w:abstractNum w:abstractNumId="83" w15:restartNumberingAfterBreak="0">
    <w:nsid w:val="0000005A"/>
    <w:multiLevelType w:val="singleLevel"/>
    <w:tmpl w:val="A7107B46"/>
    <w:name w:val="WW8Num9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bCs/>
        <w:sz w:val="22"/>
        <w:szCs w:val="22"/>
      </w:rPr>
    </w:lvl>
  </w:abstractNum>
  <w:abstractNum w:abstractNumId="84" w15:restartNumberingAfterBreak="0">
    <w:nsid w:val="0000005B"/>
    <w:multiLevelType w:val="singleLevel"/>
    <w:tmpl w:val="0000005B"/>
    <w:name w:val="WW8Num95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sz w:val="20"/>
        <w:szCs w:val="20"/>
      </w:rPr>
    </w:lvl>
  </w:abstractNum>
  <w:abstractNum w:abstractNumId="85" w15:restartNumberingAfterBreak="0">
    <w:nsid w:val="0000005C"/>
    <w:multiLevelType w:val="singleLevel"/>
    <w:tmpl w:val="34F4E7C6"/>
    <w:name w:val="WW8Num9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SimSun" w:hAnsi="Times New Roman" w:cs="Times New Roman"/>
        <w:sz w:val="22"/>
        <w:szCs w:val="22"/>
        <w:lang w:eastAsia="pl-PL"/>
      </w:rPr>
    </w:lvl>
  </w:abstractNum>
  <w:abstractNum w:abstractNumId="86" w15:restartNumberingAfterBreak="0">
    <w:nsid w:val="0000005D"/>
    <w:multiLevelType w:val="singleLevel"/>
    <w:tmpl w:val="415CC942"/>
    <w:name w:val="WW8Num9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</w:abstractNum>
  <w:abstractNum w:abstractNumId="87" w15:restartNumberingAfterBreak="0">
    <w:nsid w:val="0000005E"/>
    <w:multiLevelType w:val="singleLevel"/>
    <w:tmpl w:val="61601CDA"/>
    <w:name w:val="WW8Num98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</w:abstractNum>
  <w:abstractNum w:abstractNumId="88" w15:restartNumberingAfterBreak="0">
    <w:nsid w:val="0000005F"/>
    <w:multiLevelType w:val="singleLevel"/>
    <w:tmpl w:val="0000005F"/>
    <w:name w:val="WW8Num99"/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eastAsia="pl-PL"/>
      </w:rPr>
    </w:lvl>
  </w:abstractNum>
  <w:abstractNum w:abstractNumId="89" w15:restartNumberingAfterBreak="0">
    <w:nsid w:val="00000060"/>
    <w:multiLevelType w:val="singleLevel"/>
    <w:tmpl w:val="00000060"/>
    <w:name w:val="WW8Num10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90" w15:restartNumberingAfterBreak="0">
    <w:nsid w:val="00000061"/>
    <w:multiLevelType w:val="singleLevel"/>
    <w:tmpl w:val="AC2485CA"/>
    <w:name w:val="WW8Num1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2"/>
        <w:szCs w:val="22"/>
      </w:rPr>
    </w:lvl>
  </w:abstractNum>
  <w:abstractNum w:abstractNumId="91" w15:restartNumberingAfterBreak="0">
    <w:nsid w:val="00000062"/>
    <w:multiLevelType w:val="singleLevel"/>
    <w:tmpl w:val="98322E2C"/>
    <w:name w:val="WW8Num10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sz w:val="22"/>
        <w:szCs w:val="22"/>
      </w:rPr>
    </w:lvl>
  </w:abstractNum>
  <w:abstractNum w:abstractNumId="92" w15:restartNumberingAfterBreak="0">
    <w:nsid w:val="00000063"/>
    <w:multiLevelType w:val="singleLevel"/>
    <w:tmpl w:val="00000063"/>
    <w:name w:val="WW8Num10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/>
        <w:sz w:val="24"/>
        <w:szCs w:val="24"/>
        <w:lang w:eastAsia="pl-PL"/>
      </w:rPr>
    </w:lvl>
  </w:abstractNum>
  <w:abstractNum w:abstractNumId="93" w15:restartNumberingAfterBreak="0">
    <w:nsid w:val="00000064"/>
    <w:multiLevelType w:val="singleLevel"/>
    <w:tmpl w:val="00000064"/>
    <w:name w:val="WW8Num10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Cs/>
        <w:sz w:val="24"/>
        <w:szCs w:val="24"/>
        <w:lang w:eastAsia="pl-PL"/>
      </w:rPr>
    </w:lvl>
  </w:abstractNum>
  <w:abstractNum w:abstractNumId="94" w15:restartNumberingAfterBreak="0">
    <w:nsid w:val="00000065"/>
    <w:multiLevelType w:val="singleLevel"/>
    <w:tmpl w:val="51466808"/>
    <w:name w:val="WW8Num105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trike w:val="0"/>
        <w:sz w:val="24"/>
        <w:szCs w:val="24"/>
        <w:lang w:eastAsia="pl-PL"/>
      </w:rPr>
    </w:lvl>
  </w:abstractNum>
  <w:abstractNum w:abstractNumId="95" w15:restartNumberingAfterBreak="0">
    <w:nsid w:val="00000066"/>
    <w:multiLevelType w:val="singleLevel"/>
    <w:tmpl w:val="E006C152"/>
    <w:name w:val="WW8Num10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color w:val="auto"/>
        <w:sz w:val="24"/>
        <w:szCs w:val="24"/>
      </w:rPr>
    </w:lvl>
  </w:abstractNum>
  <w:abstractNum w:abstractNumId="96" w15:restartNumberingAfterBreak="0">
    <w:nsid w:val="00000067"/>
    <w:multiLevelType w:val="singleLevel"/>
    <w:tmpl w:val="00000067"/>
    <w:name w:val="WW8Num10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97" w15:restartNumberingAfterBreak="0">
    <w:nsid w:val="00000068"/>
    <w:multiLevelType w:val="singleLevel"/>
    <w:tmpl w:val="00000068"/>
    <w:name w:val="WW8Num10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color w:val="auto"/>
        <w:sz w:val="24"/>
        <w:szCs w:val="24"/>
      </w:rPr>
    </w:lvl>
  </w:abstractNum>
  <w:abstractNum w:abstractNumId="98" w15:restartNumberingAfterBreak="0">
    <w:nsid w:val="00000069"/>
    <w:multiLevelType w:val="multilevel"/>
    <w:tmpl w:val="00000069"/>
    <w:name w:val="WW8Num1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strike w:val="0"/>
        <w:dstrike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hint="default"/>
      </w:rPr>
    </w:lvl>
  </w:abstractNum>
  <w:abstractNum w:abstractNumId="99" w15:restartNumberingAfterBreak="0">
    <w:nsid w:val="0000006A"/>
    <w:multiLevelType w:val="singleLevel"/>
    <w:tmpl w:val="0000006A"/>
    <w:name w:val="WW8Num1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</w:rPr>
    </w:lvl>
  </w:abstractNum>
  <w:abstractNum w:abstractNumId="100" w15:restartNumberingAfterBreak="0">
    <w:nsid w:val="0000006B"/>
    <w:multiLevelType w:val="singleLevel"/>
    <w:tmpl w:val="0000006B"/>
    <w:name w:val="WW8Num113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ascii="Times New Roman" w:hAnsi="Times New Roman" w:cs="Times New Roman"/>
        <w:sz w:val="24"/>
        <w:szCs w:val="24"/>
        <w:lang w:eastAsia="pl-PL"/>
      </w:rPr>
    </w:lvl>
  </w:abstractNum>
  <w:abstractNum w:abstractNumId="101" w15:restartNumberingAfterBreak="0">
    <w:nsid w:val="0000006C"/>
    <w:multiLevelType w:val="singleLevel"/>
    <w:tmpl w:val="C75222E0"/>
    <w:name w:val="WW8Num11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2"/>
        <w:szCs w:val="22"/>
      </w:rPr>
    </w:lvl>
  </w:abstractNum>
  <w:abstractNum w:abstractNumId="102" w15:restartNumberingAfterBreak="0">
    <w:nsid w:val="0000006D"/>
    <w:multiLevelType w:val="singleLevel"/>
    <w:tmpl w:val="860CFCD2"/>
    <w:name w:val="WW8Num1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</w:abstractNum>
  <w:abstractNum w:abstractNumId="103" w15:restartNumberingAfterBreak="0">
    <w:nsid w:val="0000006F"/>
    <w:multiLevelType w:val="singleLevel"/>
    <w:tmpl w:val="0000006F"/>
    <w:name w:val="WW8Num118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4" w15:restartNumberingAfterBreak="0">
    <w:nsid w:val="00000070"/>
    <w:multiLevelType w:val="singleLevel"/>
    <w:tmpl w:val="00000070"/>
    <w:name w:val="WW8Num1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5" w15:restartNumberingAfterBreak="0">
    <w:nsid w:val="00000071"/>
    <w:multiLevelType w:val="singleLevel"/>
    <w:tmpl w:val="00000071"/>
    <w:name w:val="WW8Num12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/>
        <w:sz w:val="24"/>
        <w:szCs w:val="24"/>
        <w:lang w:eastAsia="pl-PL"/>
      </w:rPr>
    </w:lvl>
  </w:abstractNum>
  <w:abstractNum w:abstractNumId="106" w15:restartNumberingAfterBreak="0">
    <w:nsid w:val="00000072"/>
    <w:multiLevelType w:val="singleLevel"/>
    <w:tmpl w:val="00000072"/>
    <w:name w:val="WW8Num121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7" w15:restartNumberingAfterBreak="0">
    <w:nsid w:val="00000074"/>
    <w:multiLevelType w:val="singleLevel"/>
    <w:tmpl w:val="AD16CE16"/>
    <w:name w:val="WW8Num15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color w:val="auto"/>
        <w:sz w:val="22"/>
        <w:szCs w:val="22"/>
      </w:rPr>
    </w:lvl>
  </w:abstractNum>
  <w:abstractNum w:abstractNumId="108" w15:restartNumberingAfterBreak="0">
    <w:nsid w:val="00000075"/>
    <w:multiLevelType w:val="singleLevel"/>
    <w:tmpl w:val="00000075"/>
    <w:name w:val="WW8Num125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bCs/>
        <w:i/>
        <w:iCs/>
        <w:lang w:eastAsia="pl-PL"/>
      </w:rPr>
    </w:lvl>
  </w:abstractNum>
  <w:abstractNum w:abstractNumId="109" w15:restartNumberingAfterBreak="0">
    <w:nsid w:val="00000076"/>
    <w:multiLevelType w:val="singleLevel"/>
    <w:tmpl w:val="00000076"/>
    <w:name w:val="WW8Num1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110" w15:restartNumberingAfterBreak="0">
    <w:nsid w:val="00000077"/>
    <w:multiLevelType w:val="singleLevel"/>
    <w:tmpl w:val="00000077"/>
    <w:name w:val="WW8Num1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11" w15:restartNumberingAfterBreak="0">
    <w:nsid w:val="00000078"/>
    <w:multiLevelType w:val="singleLevel"/>
    <w:tmpl w:val="00000078"/>
    <w:name w:val="WW8Num1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112" w15:restartNumberingAfterBreak="0">
    <w:nsid w:val="00000079"/>
    <w:multiLevelType w:val="singleLevel"/>
    <w:tmpl w:val="00000079"/>
    <w:name w:val="WW8Num1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3" w15:restartNumberingAfterBreak="0">
    <w:nsid w:val="0000007A"/>
    <w:multiLevelType w:val="singleLevel"/>
    <w:tmpl w:val="0000007A"/>
    <w:name w:val="WW8Num131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/>
        <w:sz w:val="20"/>
        <w:szCs w:val="20"/>
      </w:rPr>
    </w:lvl>
  </w:abstractNum>
  <w:abstractNum w:abstractNumId="114" w15:restartNumberingAfterBreak="0">
    <w:nsid w:val="0000007B"/>
    <w:multiLevelType w:val="singleLevel"/>
    <w:tmpl w:val="0000007B"/>
    <w:name w:val="WW8Num13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15" w15:restartNumberingAfterBreak="0">
    <w:nsid w:val="0000007C"/>
    <w:multiLevelType w:val="singleLevel"/>
    <w:tmpl w:val="0000007C"/>
    <w:name w:val="WW8Num1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6" w15:restartNumberingAfterBreak="0">
    <w:nsid w:val="0000007D"/>
    <w:multiLevelType w:val="singleLevel"/>
    <w:tmpl w:val="0000007D"/>
    <w:name w:val="WW8Num13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17" w15:restartNumberingAfterBreak="0">
    <w:nsid w:val="0000007E"/>
    <w:multiLevelType w:val="singleLevel"/>
    <w:tmpl w:val="0000007E"/>
    <w:name w:val="WW8Num136"/>
    <w:lvl w:ilvl="0">
      <w:start w:val="2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</w:abstractNum>
  <w:abstractNum w:abstractNumId="118" w15:restartNumberingAfterBreak="0">
    <w:nsid w:val="0000007F"/>
    <w:multiLevelType w:val="singleLevel"/>
    <w:tmpl w:val="0000007F"/>
    <w:name w:val="WW8Num137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abstractNum w:abstractNumId="119" w15:restartNumberingAfterBreak="0">
    <w:nsid w:val="00000080"/>
    <w:multiLevelType w:val="singleLevel"/>
    <w:tmpl w:val="00000080"/>
    <w:name w:val="WW8Num138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120" w15:restartNumberingAfterBreak="0">
    <w:nsid w:val="00000081"/>
    <w:multiLevelType w:val="singleLevel"/>
    <w:tmpl w:val="00000081"/>
    <w:name w:val="WW8Num139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121" w15:restartNumberingAfterBreak="0">
    <w:nsid w:val="00000082"/>
    <w:multiLevelType w:val="singleLevel"/>
    <w:tmpl w:val="6E32054A"/>
    <w:name w:val="WW8Num1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b/>
        <w:sz w:val="24"/>
        <w:szCs w:val="24"/>
        <w:lang w:eastAsia="en-US"/>
      </w:rPr>
    </w:lvl>
  </w:abstractNum>
  <w:abstractNum w:abstractNumId="122" w15:restartNumberingAfterBreak="0">
    <w:nsid w:val="00000083"/>
    <w:multiLevelType w:val="multilevel"/>
    <w:tmpl w:val="00000083"/>
    <w:name w:val="WW8Num14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i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b/>
        <w:i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  <w:b/>
        <w:i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  <w:b/>
        <w:i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  <w:b/>
        <w:i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  <w:b/>
        <w:i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  <w:b/>
        <w:i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  <w:b/>
        <w:i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  <w:b/>
        <w:i/>
        <w:sz w:val="20"/>
        <w:szCs w:val="20"/>
      </w:rPr>
    </w:lvl>
  </w:abstractNum>
  <w:abstractNum w:abstractNumId="123" w15:restartNumberingAfterBreak="0">
    <w:nsid w:val="00000084"/>
    <w:multiLevelType w:val="singleLevel"/>
    <w:tmpl w:val="00000084"/>
    <w:name w:val="WW8Num142"/>
    <w:lvl w:ilvl="0">
      <w:start w:val="1"/>
      <w:numFmt w:val="bullet"/>
      <w:lvlText w:val=""/>
      <w:lvlJc w:val="left"/>
      <w:pPr>
        <w:tabs>
          <w:tab w:val="num" w:pos="0"/>
        </w:tabs>
        <w:ind w:left="1380" w:hanging="360"/>
      </w:pPr>
      <w:rPr>
        <w:rFonts w:ascii="Symbol" w:hAnsi="Symbol" w:cs="Symbol" w:hint="default"/>
      </w:rPr>
    </w:lvl>
  </w:abstractNum>
  <w:abstractNum w:abstractNumId="124" w15:restartNumberingAfterBreak="0">
    <w:nsid w:val="00000085"/>
    <w:multiLevelType w:val="singleLevel"/>
    <w:tmpl w:val="999A40B4"/>
    <w:name w:val="WW8Num143"/>
    <w:lvl w:ilvl="0">
      <w:start w:val="8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25" w15:restartNumberingAfterBreak="0">
    <w:nsid w:val="00000086"/>
    <w:multiLevelType w:val="multilevel"/>
    <w:tmpl w:val="00000086"/>
    <w:name w:val="WW8Num14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00000087"/>
    <w:multiLevelType w:val="singleLevel"/>
    <w:tmpl w:val="00000087"/>
    <w:name w:val="WW8Num14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  <w:szCs w:val="24"/>
      </w:rPr>
    </w:lvl>
  </w:abstractNum>
  <w:abstractNum w:abstractNumId="127" w15:restartNumberingAfterBreak="0">
    <w:nsid w:val="00000088"/>
    <w:multiLevelType w:val="singleLevel"/>
    <w:tmpl w:val="7B20E032"/>
    <w:name w:val="WW8Num146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bCs/>
        <w:sz w:val="22"/>
        <w:szCs w:val="22"/>
        <w:lang w:eastAsia="pl-PL"/>
      </w:rPr>
    </w:lvl>
  </w:abstractNum>
  <w:abstractNum w:abstractNumId="128" w15:restartNumberingAfterBreak="0">
    <w:nsid w:val="00000089"/>
    <w:multiLevelType w:val="singleLevel"/>
    <w:tmpl w:val="9FDA009E"/>
    <w:name w:val="WW8Num157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29" w15:restartNumberingAfterBreak="0">
    <w:nsid w:val="0000008A"/>
    <w:multiLevelType w:val="singleLevel"/>
    <w:tmpl w:val="0000008A"/>
    <w:name w:val="WW8Num1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  <w:szCs w:val="24"/>
      </w:rPr>
    </w:lvl>
  </w:abstractNum>
  <w:abstractNum w:abstractNumId="130" w15:restartNumberingAfterBreak="0">
    <w:nsid w:val="0000008B"/>
    <w:multiLevelType w:val="singleLevel"/>
    <w:tmpl w:val="668A2582"/>
    <w:name w:val="WW8Num150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abstractNum w:abstractNumId="131" w15:restartNumberingAfterBreak="0">
    <w:nsid w:val="0000008C"/>
    <w:multiLevelType w:val="singleLevel"/>
    <w:tmpl w:val="0000008C"/>
    <w:name w:val="WW8Num15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SimSun" w:hAnsi="Times New Roman" w:cs="Times New Roman"/>
        <w:sz w:val="24"/>
        <w:szCs w:val="24"/>
        <w:lang w:eastAsia="pl-PL"/>
      </w:rPr>
    </w:lvl>
  </w:abstractNum>
  <w:abstractNum w:abstractNumId="132" w15:restartNumberingAfterBreak="0">
    <w:nsid w:val="0000008D"/>
    <w:multiLevelType w:val="singleLevel"/>
    <w:tmpl w:val="0000008D"/>
    <w:name w:val="WW8Num153"/>
    <w:lvl w:ilvl="0">
      <w:start w:val="1"/>
      <w:numFmt w:val="bullet"/>
      <w:lvlText w:val=""/>
      <w:lvlJc w:val="left"/>
      <w:pPr>
        <w:tabs>
          <w:tab w:val="num" w:pos="0"/>
        </w:tabs>
        <w:ind w:left="1380" w:hanging="360"/>
      </w:pPr>
      <w:rPr>
        <w:rFonts w:ascii="Symbol" w:hAnsi="Symbol" w:cs="Symbol" w:hint="default"/>
        <w:spacing w:val="-1"/>
        <w:shd w:val="clear" w:color="auto" w:fill="FFFF66"/>
      </w:rPr>
    </w:lvl>
  </w:abstractNum>
  <w:abstractNum w:abstractNumId="133" w15:restartNumberingAfterBreak="0">
    <w:nsid w:val="0000008E"/>
    <w:multiLevelType w:val="singleLevel"/>
    <w:tmpl w:val="0000008E"/>
    <w:name w:val="WW8Num15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34" w15:restartNumberingAfterBreak="0">
    <w:nsid w:val="0000008F"/>
    <w:multiLevelType w:val="singleLevel"/>
    <w:tmpl w:val="2A06744E"/>
    <w:name w:val="WW8Num155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iCs/>
        <w:color w:val="auto"/>
        <w:sz w:val="24"/>
        <w:szCs w:val="24"/>
        <w:lang w:eastAsia="pl-PL"/>
      </w:rPr>
    </w:lvl>
  </w:abstractNum>
  <w:abstractNum w:abstractNumId="135" w15:restartNumberingAfterBreak="0">
    <w:nsid w:val="00000090"/>
    <w:multiLevelType w:val="singleLevel"/>
    <w:tmpl w:val="00000090"/>
    <w:name w:val="WW8Num156"/>
    <w:lvl w:ilvl="0">
      <w:start w:val="1"/>
      <w:numFmt w:val="bullet"/>
      <w:lvlText w:val="–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</w:abstractNum>
  <w:abstractNum w:abstractNumId="136" w15:restartNumberingAfterBreak="0">
    <w:nsid w:val="00000091"/>
    <w:multiLevelType w:val="singleLevel"/>
    <w:tmpl w:val="5BB46B7E"/>
    <w:name w:val="WW8Num1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</w:abstractNum>
  <w:abstractNum w:abstractNumId="137" w15:restartNumberingAfterBreak="0">
    <w:nsid w:val="00000092"/>
    <w:multiLevelType w:val="singleLevel"/>
    <w:tmpl w:val="00000092"/>
    <w:name w:val="WW8Num15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8" w15:restartNumberingAfterBreak="0">
    <w:nsid w:val="00000093"/>
    <w:multiLevelType w:val="singleLevel"/>
    <w:tmpl w:val="00000093"/>
    <w:name w:val="WW8Num16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9" w15:restartNumberingAfterBreak="0">
    <w:nsid w:val="00000094"/>
    <w:multiLevelType w:val="singleLevel"/>
    <w:tmpl w:val="00000094"/>
    <w:name w:val="WW8Num162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140" w15:restartNumberingAfterBreak="0">
    <w:nsid w:val="01A7193D"/>
    <w:multiLevelType w:val="multilevel"/>
    <w:tmpl w:val="E316802E"/>
    <w:styleLink w:val="WW8Num12"/>
    <w:lvl w:ilvl="0">
      <w:start w:val="1"/>
      <w:numFmt w:val="decimal"/>
      <w:lvlText w:val="%1."/>
      <w:lvlJc w:val="left"/>
      <w:pPr>
        <w:ind w:left="720" w:hanging="360"/>
      </w:pPr>
      <w:rPr>
        <w:rFonts w:eastAsia="TimesNewRomanPSMT, 'Times New R" w:cs="Times New Roman"/>
        <w:b w:val="0"/>
        <w:bCs w:val="0"/>
        <w:color w:val="000000"/>
        <w:sz w:val="24"/>
        <w:szCs w:val="24"/>
        <w:lang w:val="pl-PL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eastAsia="TimesNewRomanPS-BoldMT, 'Times" w:cs="Times New Roman"/>
        <w:b w:val="0"/>
        <w:bCs/>
        <w:iCs/>
        <w:color w:val="000000"/>
        <w:sz w:val="24"/>
        <w:szCs w:val="24"/>
        <w:lang w:val="pl-PL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Segoe UI" w:hAnsi="Segoe UI" w:cs="OpenSymbol, 'Arial Unicode MS'"/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1" w15:restartNumberingAfterBreak="0">
    <w:nsid w:val="03480814"/>
    <w:multiLevelType w:val="multilevel"/>
    <w:tmpl w:val="73CE15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044E4208"/>
    <w:multiLevelType w:val="hybridMultilevel"/>
    <w:tmpl w:val="5CB616CA"/>
    <w:name w:val="WW8Num6132"/>
    <w:lvl w:ilvl="0" w:tplc="29C2757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3" w15:restartNumberingAfterBreak="0">
    <w:nsid w:val="079F190D"/>
    <w:multiLevelType w:val="hybridMultilevel"/>
    <w:tmpl w:val="C414D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09A1193F"/>
    <w:multiLevelType w:val="multilevel"/>
    <w:tmpl w:val="9CF0443A"/>
    <w:styleLink w:val="WW8Num2"/>
    <w:lvl w:ilvl="0">
      <w:start w:val="1"/>
      <w:numFmt w:val="decimal"/>
      <w:lvlText w:val="%1."/>
      <w:lvlJc w:val="left"/>
      <w:pPr>
        <w:ind w:left="720" w:hanging="357"/>
      </w:pPr>
      <w:rPr>
        <w:b w:val="0"/>
        <w:bCs w:val="0"/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  <w:color w:val="000000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color w:val="000000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color w:val="00000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color w:val="00000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color w:val="00000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color w:val="00000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color w:val="00000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color w:val="000000"/>
      </w:rPr>
    </w:lvl>
  </w:abstractNum>
  <w:abstractNum w:abstractNumId="145" w15:restartNumberingAfterBreak="0">
    <w:nsid w:val="0AD40A64"/>
    <w:multiLevelType w:val="hybridMultilevel"/>
    <w:tmpl w:val="ABF4441C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6" w15:restartNumberingAfterBreak="0">
    <w:nsid w:val="0D907094"/>
    <w:multiLevelType w:val="hybridMultilevel"/>
    <w:tmpl w:val="5C0CB6AE"/>
    <w:lvl w:ilvl="0" w:tplc="CF1A9F46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7" w15:restartNumberingAfterBreak="0">
    <w:nsid w:val="11B453B5"/>
    <w:multiLevelType w:val="hybridMultilevel"/>
    <w:tmpl w:val="3E0A6500"/>
    <w:name w:val="WW8Num1577"/>
    <w:lvl w:ilvl="0" w:tplc="159EC668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8" w15:restartNumberingAfterBreak="0">
    <w:nsid w:val="14571177"/>
    <w:multiLevelType w:val="hybridMultilevel"/>
    <w:tmpl w:val="40569AB8"/>
    <w:name w:val="WW8Num616"/>
    <w:lvl w:ilvl="0" w:tplc="ECCA967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152B4933"/>
    <w:multiLevelType w:val="hybridMultilevel"/>
    <w:tmpl w:val="D3BA1A5E"/>
    <w:name w:val="WW8Num151222"/>
    <w:lvl w:ilvl="0" w:tplc="0000006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154827DB"/>
    <w:multiLevelType w:val="hybridMultilevel"/>
    <w:tmpl w:val="6C5ED600"/>
    <w:name w:val="WW8Num15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17990B1F"/>
    <w:multiLevelType w:val="hybridMultilevel"/>
    <w:tmpl w:val="B7F23720"/>
    <w:name w:val="WW8Num15023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194223D9"/>
    <w:multiLevelType w:val="multilevel"/>
    <w:tmpl w:val="D7848AB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53" w15:restartNumberingAfterBreak="0">
    <w:nsid w:val="1C837294"/>
    <w:multiLevelType w:val="hybridMultilevel"/>
    <w:tmpl w:val="D7824888"/>
    <w:name w:val="WW8Num157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1EA83796"/>
    <w:multiLevelType w:val="hybridMultilevel"/>
    <w:tmpl w:val="A66E4B16"/>
    <w:name w:val="WW8Num1574"/>
    <w:lvl w:ilvl="0" w:tplc="197E478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1F3B587F"/>
    <w:multiLevelType w:val="hybridMultilevel"/>
    <w:tmpl w:val="88A4823C"/>
    <w:name w:val="WW8Num863"/>
    <w:lvl w:ilvl="0" w:tplc="7304CB4A">
      <w:start w:val="8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1F7166D3"/>
    <w:multiLevelType w:val="hybridMultilevel"/>
    <w:tmpl w:val="074C3C14"/>
    <w:name w:val="WW8Num1512222"/>
    <w:lvl w:ilvl="0" w:tplc="0000006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21E76132"/>
    <w:multiLevelType w:val="multilevel"/>
    <w:tmpl w:val="87E4A9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  <w:strike w:val="0"/>
      </w:rPr>
    </w:lvl>
    <w:lvl w:ilvl="2">
      <w:start w:val="1"/>
      <w:numFmt w:val="decimal"/>
      <w:isLgl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58" w15:restartNumberingAfterBreak="0">
    <w:nsid w:val="23634C4E"/>
    <w:multiLevelType w:val="hybridMultilevel"/>
    <w:tmpl w:val="945AED98"/>
    <w:name w:val="WW8Num812"/>
    <w:lvl w:ilvl="0" w:tplc="919EEECE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24116721"/>
    <w:multiLevelType w:val="hybridMultilevel"/>
    <w:tmpl w:val="E8861C0C"/>
    <w:name w:val="WW8Num15023"/>
    <w:lvl w:ilvl="0" w:tplc="40869F3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26D87001"/>
    <w:multiLevelType w:val="hybridMultilevel"/>
    <w:tmpl w:val="54501CEE"/>
    <w:name w:val="WW8Num6133"/>
    <w:lvl w:ilvl="0" w:tplc="EE6C51F6">
      <w:start w:val="1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275A5B16"/>
    <w:multiLevelType w:val="hybridMultilevel"/>
    <w:tmpl w:val="3C46A66E"/>
    <w:name w:val="WW8Num86322"/>
    <w:lvl w:ilvl="0" w:tplc="9FFAB7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62" w15:restartNumberingAfterBreak="0">
    <w:nsid w:val="2917227B"/>
    <w:multiLevelType w:val="hybridMultilevel"/>
    <w:tmpl w:val="0906776C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63" w15:restartNumberingAfterBreak="0">
    <w:nsid w:val="29B40E6F"/>
    <w:multiLevelType w:val="hybridMultilevel"/>
    <w:tmpl w:val="F878B524"/>
    <w:name w:val="WW8Num1512"/>
    <w:lvl w:ilvl="0" w:tplc="DABACFB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29EC7CF9"/>
    <w:multiLevelType w:val="hybridMultilevel"/>
    <w:tmpl w:val="8666958C"/>
    <w:name w:val="WW8Num157422"/>
    <w:lvl w:ilvl="0" w:tplc="847888FC">
      <w:start w:val="8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5" w15:restartNumberingAfterBreak="0">
    <w:nsid w:val="2CA4511B"/>
    <w:multiLevelType w:val="hybridMultilevel"/>
    <w:tmpl w:val="5E5085B8"/>
    <w:name w:val="WW8Num61332"/>
    <w:lvl w:ilvl="0" w:tplc="29C27574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6" w15:restartNumberingAfterBreak="0">
    <w:nsid w:val="3044643D"/>
    <w:multiLevelType w:val="hybridMultilevel"/>
    <w:tmpl w:val="961C2092"/>
    <w:name w:val="WW8Num1573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35344028"/>
    <w:multiLevelType w:val="hybridMultilevel"/>
    <w:tmpl w:val="37B0CF66"/>
    <w:name w:val="WW8Num942"/>
    <w:lvl w:ilvl="0" w:tplc="012C4CE4">
      <w:start w:val="2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3634176A"/>
    <w:multiLevelType w:val="hybridMultilevel"/>
    <w:tmpl w:val="9648DF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36422E5B"/>
    <w:multiLevelType w:val="hybridMultilevel"/>
    <w:tmpl w:val="1392111E"/>
    <w:name w:val="WW8Num6122"/>
    <w:lvl w:ilvl="0" w:tplc="18A021FC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0" w15:restartNumberingAfterBreak="0">
    <w:nsid w:val="3861133A"/>
    <w:multiLevelType w:val="hybridMultilevel"/>
    <w:tmpl w:val="600C38C2"/>
    <w:name w:val="WW8Num613"/>
    <w:lvl w:ilvl="0" w:tplc="7402E6AE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3B0150D5"/>
    <w:multiLevelType w:val="hybridMultilevel"/>
    <w:tmpl w:val="3760E2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3B79426B"/>
    <w:multiLevelType w:val="singleLevel"/>
    <w:tmpl w:val="29C27574"/>
    <w:name w:val="WW8Num61332"/>
    <w:lvl w:ilvl="0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  <w:b w:val="0"/>
        <w:bCs/>
        <w:sz w:val="22"/>
        <w:szCs w:val="22"/>
      </w:rPr>
    </w:lvl>
  </w:abstractNum>
  <w:abstractNum w:abstractNumId="173" w15:restartNumberingAfterBreak="0">
    <w:nsid w:val="3C555BF5"/>
    <w:multiLevelType w:val="hybridMultilevel"/>
    <w:tmpl w:val="3132BDB8"/>
    <w:name w:val="WW8Num492"/>
    <w:lvl w:ilvl="0" w:tplc="F10CE1E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6AF5D2C"/>
    <w:multiLevelType w:val="hybridMultilevel"/>
    <w:tmpl w:val="98C8C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47723012"/>
    <w:multiLevelType w:val="hybridMultilevel"/>
    <w:tmpl w:val="AF28080C"/>
    <w:name w:val="WW8Num15122"/>
    <w:lvl w:ilvl="0" w:tplc="29DC55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478B51C6"/>
    <w:multiLevelType w:val="hybridMultilevel"/>
    <w:tmpl w:val="DB50220A"/>
    <w:name w:val="WW8Num1573233"/>
    <w:lvl w:ilvl="0" w:tplc="1B969688">
      <w:start w:val="10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7" w15:restartNumberingAfterBreak="0">
    <w:nsid w:val="47CA4D0E"/>
    <w:multiLevelType w:val="hybridMultilevel"/>
    <w:tmpl w:val="D3ECACB8"/>
    <w:name w:val="WW8Num1575"/>
    <w:lvl w:ilvl="0" w:tplc="1E2AB558">
      <w:start w:val="1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9174373"/>
    <w:multiLevelType w:val="multilevel"/>
    <w:tmpl w:val="DB3C17F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2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4A056A3A"/>
    <w:multiLevelType w:val="hybridMultilevel"/>
    <w:tmpl w:val="6BD2E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AE16E9F"/>
    <w:multiLevelType w:val="hybridMultilevel"/>
    <w:tmpl w:val="5116172E"/>
    <w:name w:val="WW8Num61333"/>
    <w:lvl w:ilvl="0" w:tplc="29C27574">
      <w:start w:val="1"/>
      <w:numFmt w:val="bullet"/>
      <w:lvlText w:val=""/>
      <w:lvlJc w:val="left"/>
      <w:pPr>
        <w:ind w:left="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81" w15:restartNumberingAfterBreak="0">
    <w:nsid w:val="4AFA0C3E"/>
    <w:multiLevelType w:val="hybridMultilevel"/>
    <w:tmpl w:val="AA1097A6"/>
    <w:name w:val="WW8Num15752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2" w15:restartNumberingAfterBreak="0">
    <w:nsid w:val="4B960717"/>
    <w:multiLevelType w:val="hybridMultilevel"/>
    <w:tmpl w:val="E94837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4BB07276"/>
    <w:multiLevelType w:val="hybridMultilevel"/>
    <w:tmpl w:val="F3ACCA0C"/>
    <w:name w:val="WW8Num15762"/>
    <w:lvl w:ilvl="0" w:tplc="27D6B1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4DAE44FA"/>
    <w:multiLevelType w:val="multilevel"/>
    <w:tmpl w:val="73CE15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 w15:restartNumberingAfterBreak="0">
    <w:nsid w:val="4DDB09B7"/>
    <w:multiLevelType w:val="hybridMultilevel"/>
    <w:tmpl w:val="ED5EE678"/>
    <w:name w:val="WW8Num1502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4EDB6489"/>
    <w:multiLevelType w:val="hybridMultilevel"/>
    <w:tmpl w:val="65FE581E"/>
    <w:name w:val="WW8Num1575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568F6B5B"/>
    <w:multiLevelType w:val="hybridMultilevel"/>
    <w:tmpl w:val="C74AF606"/>
    <w:name w:val="WW8Num8632"/>
    <w:lvl w:ilvl="0" w:tplc="DA8A7882">
      <w:start w:val="25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56A36D78"/>
    <w:multiLevelType w:val="hybridMultilevel"/>
    <w:tmpl w:val="BCDE46C4"/>
    <w:name w:val="WW8Num1502"/>
    <w:lvl w:ilvl="0" w:tplc="0000007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56C80D31"/>
    <w:multiLevelType w:val="hybridMultilevel"/>
    <w:tmpl w:val="60F05FA2"/>
    <w:name w:val="WW8Num1573222"/>
    <w:lvl w:ilvl="0" w:tplc="197E478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0" w15:restartNumberingAfterBreak="0">
    <w:nsid w:val="56DE4041"/>
    <w:multiLevelType w:val="hybridMultilevel"/>
    <w:tmpl w:val="83945974"/>
    <w:name w:val="WW8Num1573232"/>
    <w:lvl w:ilvl="0" w:tplc="847888FC">
      <w:start w:val="8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1" w15:restartNumberingAfterBreak="0">
    <w:nsid w:val="58A33DEA"/>
    <w:multiLevelType w:val="hybridMultilevel"/>
    <w:tmpl w:val="A01E3418"/>
    <w:name w:val="WW8Num612"/>
    <w:lvl w:ilvl="0" w:tplc="0E44AC0A">
      <w:start w:val="1"/>
      <w:numFmt w:val="decimal"/>
      <w:lvlText w:val="%1."/>
      <w:lvlJc w:val="left"/>
      <w:pPr>
        <w:ind w:left="360" w:hanging="360"/>
      </w:pPr>
      <w:rPr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2" w15:restartNumberingAfterBreak="0">
    <w:nsid w:val="5B161FB1"/>
    <w:multiLevelType w:val="hybridMultilevel"/>
    <w:tmpl w:val="1EA88BA8"/>
    <w:lvl w:ilvl="0" w:tplc="CF1A9F46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3" w15:restartNumberingAfterBreak="0">
    <w:nsid w:val="5CC66780"/>
    <w:multiLevelType w:val="hybridMultilevel"/>
    <w:tmpl w:val="DF92A56E"/>
    <w:name w:val="WW8Num94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4" w15:restartNumberingAfterBreak="0">
    <w:nsid w:val="5D2822FC"/>
    <w:multiLevelType w:val="multilevel"/>
    <w:tmpl w:val="95E05F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SimSun" w:hAnsi="Times New Roman" w:cs="Times New Roman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hint="default"/>
      </w:rPr>
    </w:lvl>
  </w:abstractNum>
  <w:abstractNum w:abstractNumId="195" w15:restartNumberingAfterBreak="0">
    <w:nsid w:val="5DF42A7F"/>
    <w:multiLevelType w:val="hybridMultilevel"/>
    <w:tmpl w:val="AF9C9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5E4A7F43"/>
    <w:multiLevelType w:val="hybridMultilevel"/>
    <w:tmpl w:val="F26835B0"/>
    <w:name w:val="WW8Num15752"/>
    <w:lvl w:ilvl="0" w:tplc="29A400F0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5EDE4377"/>
    <w:multiLevelType w:val="hybridMultilevel"/>
    <w:tmpl w:val="E88CB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60242077"/>
    <w:multiLevelType w:val="hybridMultilevel"/>
    <w:tmpl w:val="584A9660"/>
    <w:name w:val="WW8Num1572"/>
    <w:lvl w:ilvl="0" w:tplc="62E2D37C">
      <w:start w:val="1"/>
      <w:numFmt w:val="lowerLetter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9" w15:restartNumberingAfterBreak="0">
    <w:nsid w:val="619C6F33"/>
    <w:multiLevelType w:val="hybridMultilevel"/>
    <w:tmpl w:val="D2F0FDEE"/>
    <w:name w:val="WW8Num8633"/>
    <w:lvl w:ilvl="0" w:tplc="49E2CCD2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659D784F"/>
    <w:multiLevelType w:val="hybridMultilevel"/>
    <w:tmpl w:val="7FEAB0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6DCD1154"/>
    <w:multiLevelType w:val="hybridMultilevel"/>
    <w:tmpl w:val="01FC8F24"/>
    <w:name w:val="WW8Num615"/>
    <w:lvl w:ilvl="0" w:tplc="685C1A10">
      <w:start w:val="10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6DED6B29"/>
    <w:multiLevelType w:val="hybridMultilevel"/>
    <w:tmpl w:val="D2CA3E80"/>
    <w:name w:val="WW8Num15752222"/>
    <w:lvl w:ilvl="0" w:tplc="2262917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6F223A6E"/>
    <w:multiLevelType w:val="hybridMultilevel"/>
    <w:tmpl w:val="948C4832"/>
    <w:name w:val="WW8Num157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1BF78CE"/>
    <w:multiLevelType w:val="hybridMultilevel"/>
    <w:tmpl w:val="FAF64FBC"/>
    <w:name w:val="WW8Num1573"/>
    <w:lvl w:ilvl="0" w:tplc="7BC6F1A4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5" w15:restartNumberingAfterBreak="0">
    <w:nsid w:val="72A909B8"/>
    <w:multiLevelType w:val="multilevel"/>
    <w:tmpl w:val="28324E2A"/>
    <w:name w:val="WW8Num702"/>
    <w:lvl w:ilvl="0">
      <w:start w:val="4"/>
      <w:numFmt w:val="decimal"/>
      <w:lvlText w:val="%1)"/>
      <w:lvlJc w:val="left"/>
      <w:pPr>
        <w:tabs>
          <w:tab w:val="num" w:pos="357"/>
        </w:tabs>
        <w:ind w:left="717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797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357"/>
        </w:tabs>
        <w:ind w:left="251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2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7"/>
        </w:tabs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57"/>
        </w:tabs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57"/>
        </w:tabs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7"/>
        </w:tabs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57"/>
        </w:tabs>
        <w:ind w:left="6837" w:hanging="180"/>
      </w:pPr>
      <w:rPr>
        <w:rFonts w:hint="default"/>
      </w:rPr>
    </w:lvl>
  </w:abstractNum>
  <w:abstractNum w:abstractNumId="206" w15:restartNumberingAfterBreak="0">
    <w:nsid w:val="75CE2EE6"/>
    <w:multiLevelType w:val="hybridMultilevel"/>
    <w:tmpl w:val="B8FAC56E"/>
    <w:name w:val="WW8Num15722"/>
    <w:lvl w:ilvl="0" w:tplc="847888FC">
      <w:start w:val="8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77943BEB"/>
    <w:multiLevelType w:val="hybridMultilevel"/>
    <w:tmpl w:val="CB841BB0"/>
    <w:name w:val="WW8Num614"/>
    <w:lvl w:ilvl="0" w:tplc="325C7A78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796C736A"/>
    <w:multiLevelType w:val="multilevel"/>
    <w:tmpl w:val="27AAFD0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SimSun" w:hAnsi="Times New Roman"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 w15:restartNumberingAfterBreak="0">
    <w:nsid w:val="79CF524B"/>
    <w:multiLevelType w:val="hybridMultilevel"/>
    <w:tmpl w:val="02141A18"/>
    <w:name w:val="WW8Num15732"/>
    <w:lvl w:ilvl="0" w:tplc="7B585E2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0" w15:restartNumberingAfterBreak="0">
    <w:nsid w:val="7BCE5895"/>
    <w:multiLevelType w:val="hybridMultilevel"/>
    <w:tmpl w:val="8724D1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7D835442"/>
    <w:multiLevelType w:val="hybridMultilevel"/>
    <w:tmpl w:val="4704FA5C"/>
    <w:name w:val="WW8Num810"/>
    <w:lvl w:ilvl="0" w:tplc="C1625E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7D975A6F"/>
    <w:multiLevelType w:val="multilevel"/>
    <w:tmpl w:val="95E05F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SimSun" w:hAnsi="Times New Roman" w:cs="Times New Roman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hint="default"/>
      </w:rPr>
    </w:lvl>
  </w:abstractNum>
  <w:abstractNum w:abstractNumId="213" w15:restartNumberingAfterBreak="0">
    <w:nsid w:val="7EB66D80"/>
    <w:multiLevelType w:val="hybridMultilevel"/>
    <w:tmpl w:val="06DC92C2"/>
    <w:name w:val="WW8Num150222"/>
    <w:lvl w:ilvl="0" w:tplc="38FC89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57"/>
  </w:num>
  <w:num w:numId="3">
    <w:abstractNumId w:val="178"/>
  </w:num>
  <w:num w:numId="4">
    <w:abstractNumId w:val="8"/>
  </w:num>
  <w:num w:numId="5">
    <w:abstractNumId w:val="140"/>
  </w:num>
  <w:num w:numId="6">
    <w:abstractNumId w:val="144"/>
  </w:num>
  <w:num w:numId="7">
    <w:abstractNumId w:val="1"/>
  </w:num>
  <w:num w:numId="8">
    <w:abstractNumId w:val="6"/>
  </w:num>
  <w:num w:numId="9">
    <w:abstractNumId w:val="7"/>
  </w:num>
  <w:num w:numId="10">
    <w:abstractNumId w:val="9"/>
  </w:num>
  <w:num w:numId="11">
    <w:abstractNumId w:val="194"/>
  </w:num>
  <w:num w:numId="12">
    <w:abstractNumId w:val="208"/>
  </w:num>
  <w:num w:numId="13">
    <w:abstractNumId w:val="184"/>
  </w:num>
  <w:num w:numId="14">
    <w:abstractNumId w:val="141"/>
  </w:num>
  <w:num w:numId="15">
    <w:abstractNumId w:val="152"/>
  </w:num>
  <w:num w:numId="16">
    <w:abstractNumId w:val="182"/>
  </w:num>
  <w:num w:numId="17">
    <w:abstractNumId w:val="200"/>
  </w:num>
  <w:num w:numId="18">
    <w:abstractNumId w:val="162"/>
  </w:num>
  <w:num w:numId="19">
    <w:abstractNumId w:val="145"/>
  </w:num>
  <w:num w:numId="20">
    <w:abstractNumId w:val="146"/>
  </w:num>
  <w:num w:numId="21">
    <w:abstractNumId w:val="192"/>
  </w:num>
  <w:num w:numId="22">
    <w:abstractNumId w:val="212"/>
  </w:num>
  <w:num w:numId="23">
    <w:abstractNumId w:val="174"/>
  </w:num>
  <w:num w:numId="24">
    <w:abstractNumId w:val="195"/>
  </w:num>
  <w:num w:numId="25">
    <w:abstractNumId w:val="197"/>
  </w:num>
  <w:num w:numId="26">
    <w:abstractNumId w:val="179"/>
  </w:num>
  <w:num w:numId="27">
    <w:abstractNumId w:val="143"/>
  </w:num>
  <w:num w:numId="28">
    <w:abstractNumId w:val="168"/>
  </w:num>
  <w:num w:numId="29">
    <w:abstractNumId w:val="210"/>
  </w:num>
  <w:num w:numId="30">
    <w:abstractNumId w:val="17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A70"/>
    <w:rsid w:val="000008FA"/>
    <w:rsid w:val="000034EA"/>
    <w:rsid w:val="000039C1"/>
    <w:rsid w:val="0000487C"/>
    <w:rsid w:val="000070FA"/>
    <w:rsid w:val="00007FB4"/>
    <w:rsid w:val="00011591"/>
    <w:rsid w:val="000250CE"/>
    <w:rsid w:val="00025BCC"/>
    <w:rsid w:val="0002650D"/>
    <w:rsid w:val="00026FAF"/>
    <w:rsid w:val="00027218"/>
    <w:rsid w:val="00027901"/>
    <w:rsid w:val="00027B62"/>
    <w:rsid w:val="00031C02"/>
    <w:rsid w:val="00031D87"/>
    <w:rsid w:val="0003405C"/>
    <w:rsid w:val="000365B4"/>
    <w:rsid w:val="000416C6"/>
    <w:rsid w:val="00042E6A"/>
    <w:rsid w:val="00043BBE"/>
    <w:rsid w:val="00046426"/>
    <w:rsid w:val="000503A6"/>
    <w:rsid w:val="00052825"/>
    <w:rsid w:val="000555BC"/>
    <w:rsid w:val="00055877"/>
    <w:rsid w:val="00056157"/>
    <w:rsid w:val="000574F0"/>
    <w:rsid w:val="00062B04"/>
    <w:rsid w:val="0006425F"/>
    <w:rsid w:val="000642D0"/>
    <w:rsid w:val="00064C10"/>
    <w:rsid w:val="00070A5B"/>
    <w:rsid w:val="00071EA6"/>
    <w:rsid w:val="00071F44"/>
    <w:rsid w:val="00073323"/>
    <w:rsid w:val="000749A7"/>
    <w:rsid w:val="0007661A"/>
    <w:rsid w:val="000774EB"/>
    <w:rsid w:val="00080297"/>
    <w:rsid w:val="000821A8"/>
    <w:rsid w:val="0008410F"/>
    <w:rsid w:val="000864A9"/>
    <w:rsid w:val="00086B58"/>
    <w:rsid w:val="00086BF3"/>
    <w:rsid w:val="00090190"/>
    <w:rsid w:val="00092B47"/>
    <w:rsid w:val="000940A2"/>
    <w:rsid w:val="00094A3D"/>
    <w:rsid w:val="000A2843"/>
    <w:rsid w:val="000A2B6E"/>
    <w:rsid w:val="000A33DF"/>
    <w:rsid w:val="000B1193"/>
    <w:rsid w:val="000B1273"/>
    <w:rsid w:val="000B4072"/>
    <w:rsid w:val="000B40E9"/>
    <w:rsid w:val="000B4894"/>
    <w:rsid w:val="000B4E56"/>
    <w:rsid w:val="000B6F78"/>
    <w:rsid w:val="000C61CF"/>
    <w:rsid w:val="000C6800"/>
    <w:rsid w:val="000D0409"/>
    <w:rsid w:val="000D29C5"/>
    <w:rsid w:val="000D3AB4"/>
    <w:rsid w:val="000E0792"/>
    <w:rsid w:val="000E0C9E"/>
    <w:rsid w:val="000E3B53"/>
    <w:rsid w:val="000E3FAF"/>
    <w:rsid w:val="000F17BD"/>
    <w:rsid w:val="000F3225"/>
    <w:rsid w:val="000F5AEB"/>
    <w:rsid w:val="00101594"/>
    <w:rsid w:val="00101979"/>
    <w:rsid w:val="00101D1D"/>
    <w:rsid w:val="00102B54"/>
    <w:rsid w:val="00103E49"/>
    <w:rsid w:val="00111D5E"/>
    <w:rsid w:val="00112F5B"/>
    <w:rsid w:val="001131BE"/>
    <w:rsid w:val="0011504C"/>
    <w:rsid w:val="00120574"/>
    <w:rsid w:val="0012088A"/>
    <w:rsid w:val="0012119D"/>
    <w:rsid w:val="00124F30"/>
    <w:rsid w:val="00130F20"/>
    <w:rsid w:val="0013156D"/>
    <w:rsid w:val="0013496A"/>
    <w:rsid w:val="00135720"/>
    <w:rsid w:val="001367A4"/>
    <w:rsid w:val="00136E12"/>
    <w:rsid w:val="00141D54"/>
    <w:rsid w:val="001454B9"/>
    <w:rsid w:val="001477C8"/>
    <w:rsid w:val="001515BF"/>
    <w:rsid w:val="00152B33"/>
    <w:rsid w:val="00153D04"/>
    <w:rsid w:val="001542B2"/>
    <w:rsid w:val="0015596A"/>
    <w:rsid w:val="00157DEC"/>
    <w:rsid w:val="00160933"/>
    <w:rsid w:val="00160E40"/>
    <w:rsid w:val="00160E41"/>
    <w:rsid w:val="001633C3"/>
    <w:rsid w:val="001639BA"/>
    <w:rsid w:val="00163E2C"/>
    <w:rsid w:val="0016409E"/>
    <w:rsid w:val="00167A62"/>
    <w:rsid w:val="00167C12"/>
    <w:rsid w:val="00170606"/>
    <w:rsid w:val="00170D14"/>
    <w:rsid w:val="0017330A"/>
    <w:rsid w:val="001733CF"/>
    <w:rsid w:val="001753A0"/>
    <w:rsid w:val="00176B42"/>
    <w:rsid w:val="00177CDC"/>
    <w:rsid w:val="001819F8"/>
    <w:rsid w:val="001842D6"/>
    <w:rsid w:val="00185B7E"/>
    <w:rsid w:val="00186A9D"/>
    <w:rsid w:val="001873A4"/>
    <w:rsid w:val="001907EB"/>
    <w:rsid w:val="00191AF4"/>
    <w:rsid w:val="00191FE9"/>
    <w:rsid w:val="00192282"/>
    <w:rsid w:val="00192F9E"/>
    <w:rsid w:val="00193BD5"/>
    <w:rsid w:val="00195B42"/>
    <w:rsid w:val="00195C14"/>
    <w:rsid w:val="00196255"/>
    <w:rsid w:val="001973E8"/>
    <w:rsid w:val="001A02F3"/>
    <w:rsid w:val="001A2F25"/>
    <w:rsid w:val="001A6DDA"/>
    <w:rsid w:val="001A7634"/>
    <w:rsid w:val="001B11DF"/>
    <w:rsid w:val="001B27D2"/>
    <w:rsid w:val="001B478B"/>
    <w:rsid w:val="001B4FE5"/>
    <w:rsid w:val="001B6CA5"/>
    <w:rsid w:val="001C09DD"/>
    <w:rsid w:val="001C15DB"/>
    <w:rsid w:val="001C1DDF"/>
    <w:rsid w:val="001C2354"/>
    <w:rsid w:val="001C24EF"/>
    <w:rsid w:val="001C2772"/>
    <w:rsid w:val="001C2F3F"/>
    <w:rsid w:val="001C67CF"/>
    <w:rsid w:val="001C6B22"/>
    <w:rsid w:val="001D2593"/>
    <w:rsid w:val="001D6BEF"/>
    <w:rsid w:val="001D77C5"/>
    <w:rsid w:val="001E4415"/>
    <w:rsid w:val="001E45EB"/>
    <w:rsid w:val="001E7390"/>
    <w:rsid w:val="001F07B2"/>
    <w:rsid w:val="001F1BD3"/>
    <w:rsid w:val="001F23A8"/>
    <w:rsid w:val="001F361D"/>
    <w:rsid w:val="00200F81"/>
    <w:rsid w:val="002011FB"/>
    <w:rsid w:val="00201583"/>
    <w:rsid w:val="00202B8F"/>
    <w:rsid w:val="00204478"/>
    <w:rsid w:val="00204B41"/>
    <w:rsid w:val="00204E2B"/>
    <w:rsid w:val="00205757"/>
    <w:rsid w:val="00205E44"/>
    <w:rsid w:val="00207942"/>
    <w:rsid w:val="00210941"/>
    <w:rsid w:val="002117B3"/>
    <w:rsid w:val="002119FD"/>
    <w:rsid w:val="002126F4"/>
    <w:rsid w:val="00216C50"/>
    <w:rsid w:val="00216E16"/>
    <w:rsid w:val="00220970"/>
    <w:rsid w:val="002217C8"/>
    <w:rsid w:val="00222532"/>
    <w:rsid w:val="002240A1"/>
    <w:rsid w:val="0022477B"/>
    <w:rsid w:val="00226A2B"/>
    <w:rsid w:val="002326E2"/>
    <w:rsid w:val="00232903"/>
    <w:rsid w:val="0023472D"/>
    <w:rsid w:val="0023793F"/>
    <w:rsid w:val="002452C3"/>
    <w:rsid w:val="00245696"/>
    <w:rsid w:val="002513E4"/>
    <w:rsid w:val="00251859"/>
    <w:rsid w:val="00252420"/>
    <w:rsid w:val="0025243B"/>
    <w:rsid w:val="00255557"/>
    <w:rsid w:val="00257D87"/>
    <w:rsid w:val="00261CAB"/>
    <w:rsid w:val="00262726"/>
    <w:rsid w:val="00262F75"/>
    <w:rsid w:val="00265854"/>
    <w:rsid w:val="0026603E"/>
    <w:rsid w:val="0026658D"/>
    <w:rsid w:val="002678E8"/>
    <w:rsid w:val="00267E33"/>
    <w:rsid w:val="00270416"/>
    <w:rsid w:val="002722AA"/>
    <w:rsid w:val="002725D8"/>
    <w:rsid w:val="00273338"/>
    <w:rsid w:val="00274FC1"/>
    <w:rsid w:val="00276F97"/>
    <w:rsid w:val="002820E2"/>
    <w:rsid w:val="00284879"/>
    <w:rsid w:val="00284908"/>
    <w:rsid w:val="002865EA"/>
    <w:rsid w:val="00286882"/>
    <w:rsid w:val="00287B6C"/>
    <w:rsid w:val="00292D79"/>
    <w:rsid w:val="00297714"/>
    <w:rsid w:val="00297865"/>
    <w:rsid w:val="002A1EAD"/>
    <w:rsid w:val="002A3E13"/>
    <w:rsid w:val="002A4502"/>
    <w:rsid w:val="002A477B"/>
    <w:rsid w:val="002A4E40"/>
    <w:rsid w:val="002A5C12"/>
    <w:rsid w:val="002A7315"/>
    <w:rsid w:val="002A75A9"/>
    <w:rsid w:val="002B5558"/>
    <w:rsid w:val="002B5984"/>
    <w:rsid w:val="002C0B1E"/>
    <w:rsid w:val="002C0E1B"/>
    <w:rsid w:val="002C283B"/>
    <w:rsid w:val="002C3DE1"/>
    <w:rsid w:val="002C7633"/>
    <w:rsid w:val="002D025A"/>
    <w:rsid w:val="002D044C"/>
    <w:rsid w:val="002D0F29"/>
    <w:rsid w:val="002D3B6F"/>
    <w:rsid w:val="002D44C6"/>
    <w:rsid w:val="002D608E"/>
    <w:rsid w:val="002D629A"/>
    <w:rsid w:val="002D6CA3"/>
    <w:rsid w:val="002D7CC7"/>
    <w:rsid w:val="002E141E"/>
    <w:rsid w:val="002E4F53"/>
    <w:rsid w:val="002F6233"/>
    <w:rsid w:val="002F7F82"/>
    <w:rsid w:val="0030570B"/>
    <w:rsid w:val="00307F56"/>
    <w:rsid w:val="003114D3"/>
    <w:rsid w:val="00312566"/>
    <w:rsid w:val="00320B8E"/>
    <w:rsid w:val="003212A6"/>
    <w:rsid w:val="003229E8"/>
    <w:rsid w:val="00322B68"/>
    <w:rsid w:val="00323B0F"/>
    <w:rsid w:val="00325265"/>
    <w:rsid w:val="00325BE7"/>
    <w:rsid w:val="00326AF2"/>
    <w:rsid w:val="0032756F"/>
    <w:rsid w:val="00327EBA"/>
    <w:rsid w:val="003322BC"/>
    <w:rsid w:val="00342283"/>
    <w:rsid w:val="003424B3"/>
    <w:rsid w:val="003424FC"/>
    <w:rsid w:val="003426E3"/>
    <w:rsid w:val="00343E11"/>
    <w:rsid w:val="00344272"/>
    <w:rsid w:val="00344C80"/>
    <w:rsid w:val="0034706D"/>
    <w:rsid w:val="0035039B"/>
    <w:rsid w:val="00354BBE"/>
    <w:rsid w:val="00355FF8"/>
    <w:rsid w:val="00357123"/>
    <w:rsid w:val="00357825"/>
    <w:rsid w:val="00357D5E"/>
    <w:rsid w:val="00360D30"/>
    <w:rsid w:val="0036180B"/>
    <w:rsid w:val="0036298F"/>
    <w:rsid w:val="00362B04"/>
    <w:rsid w:val="00364288"/>
    <w:rsid w:val="00366E32"/>
    <w:rsid w:val="00367F7D"/>
    <w:rsid w:val="00373B35"/>
    <w:rsid w:val="003745E0"/>
    <w:rsid w:val="00374E3E"/>
    <w:rsid w:val="003752DF"/>
    <w:rsid w:val="00376AE2"/>
    <w:rsid w:val="00376F9C"/>
    <w:rsid w:val="003852C8"/>
    <w:rsid w:val="003910BD"/>
    <w:rsid w:val="00391413"/>
    <w:rsid w:val="0039391F"/>
    <w:rsid w:val="00393B27"/>
    <w:rsid w:val="00394D07"/>
    <w:rsid w:val="00395508"/>
    <w:rsid w:val="00396653"/>
    <w:rsid w:val="00396704"/>
    <w:rsid w:val="003979E5"/>
    <w:rsid w:val="003A0FA1"/>
    <w:rsid w:val="003A110F"/>
    <w:rsid w:val="003A26AA"/>
    <w:rsid w:val="003A3D51"/>
    <w:rsid w:val="003A4694"/>
    <w:rsid w:val="003A54D6"/>
    <w:rsid w:val="003A5DF8"/>
    <w:rsid w:val="003A6554"/>
    <w:rsid w:val="003B052F"/>
    <w:rsid w:val="003B314E"/>
    <w:rsid w:val="003B5519"/>
    <w:rsid w:val="003C47E2"/>
    <w:rsid w:val="003C489B"/>
    <w:rsid w:val="003C4FD4"/>
    <w:rsid w:val="003C5AA5"/>
    <w:rsid w:val="003C7856"/>
    <w:rsid w:val="003D03FC"/>
    <w:rsid w:val="003D0BD5"/>
    <w:rsid w:val="003D139F"/>
    <w:rsid w:val="003D1A72"/>
    <w:rsid w:val="003D51BB"/>
    <w:rsid w:val="003D52A9"/>
    <w:rsid w:val="003D6FA2"/>
    <w:rsid w:val="003E0187"/>
    <w:rsid w:val="003E0E90"/>
    <w:rsid w:val="003E1220"/>
    <w:rsid w:val="003E1DAA"/>
    <w:rsid w:val="003E2BE1"/>
    <w:rsid w:val="003E3949"/>
    <w:rsid w:val="003E519A"/>
    <w:rsid w:val="003E6AAD"/>
    <w:rsid w:val="003F3B34"/>
    <w:rsid w:val="003F5DE1"/>
    <w:rsid w:val="003F6936"/>
    <w:rsid w:val="003F79CA"/>
    <w:rsid w:val="00402494"/>
    <w:rsid w:val="0040514A"/>
    <w:rsid w:val="00406FEC"/>
    <w:rsid w:val="00407BA0"/>
    <w:rsid w:val="004101F5"/>
    <w:rsid w:val="004157AB"/>
    <w:rsid w:val="00415976"/>
    <w:rsid w:val="0041659D"/>
    <w:rsid w:val="00421DC8"/>
    <w:rsid w:val="004227E5"/>
    <w:rsid w:val="00422F86"/>
    <w:rsid w:val="00430712"/>
    <w:rsid w:val="00432AEE"/>
    <w:rsid w:val="00433443"/>
    <w:rsid w:val="00435DC8"/>
    <w:rsid w:val="004404C3"/>
    <w:rsid w:val="0044519D"/>
    <w:rsid w:val="004478BF"/>
    <w:rsid w:val="004504CD"/>
    <w:rsid w:val="00450944"/>
    <w:rsid w:val="004525B0"/>
    <w:rsid w:val="00455AE8"/>
    <w:rsid w:val="00456AC9"/>
    <w:rsid w:val="004635A5"/>
    <w:rsid w:val="00465015"/>
    <w:rsid w:val="00465295"/>
    <w:rsid w:val="00465523"/>
    <w:rsid w:val="004671F2"/>
    <w:rsid w:val="00467B6B"/>
    <w:rsid w:val="0047190C"/>
    <w:rsid w:val="00472186"/>
    <w:rsid w:val="00472CF3"/>
    <w:rsid w:val="004741FF"/>
    <w:rsid w:val="0047611F"/>
    <w:rsid w:val="00477D5F"/>
    <w:rsid w:val="00481065"/>
    <w:rsid w:val="00486059"/>
    <w:rsid w:val="0048639C"/>
    <w:rsid w:val="004867F2"/>
    <w:rsid w:val="00487284"/>
    <w:rsid w:val="0049062C"/>
    <w:rsid w:val="00490BB3"/>
    <w:rsid w:val="00493447"/>
    <w:rsid w:val="00493F1E"/>
    <w:rsid w:val="00495201"/>
    <w:rsid w:val="004A1416"/>
    <w:rsid w:val="004A1F73"/>
    <w:rsid w:val="004A243E"/>
    <w:rsid w:val="004A4009"/>
    <w:rsid w:val="004A5F5F"/>
    <w:rsid w:val="004A67CA"/>
    <w:rsid w:val="004A6D21"/>
    <w:rsid w:val="004B016E"/>
    <w:rsid w:val="004B3D7B"/>
    <w:rsid w:val="004B4CD7"/>
    <w:rsid w:val="004B6D02"/>
    <w:rsid w:val="004C1A4B"/>
    <w:rsid w:val="004C69E5"/>
    <w:rsid w:val="004C7485"/>
    <w:rsid w:val="004D207B"/>
    <w:rsid w:val="004D3267"/>
    <w:rsid w:val="004D3C5F"/>
    <w:rsid w:val="004D4A03"/>
    <w:rsid w:val="004E1C61"/>
    <w:rsid w:val="004E6516"/>
    <w:rsid w:val="004E6659"/>
    <w:rsid w:val="004E6D35"/>
    <w:rsid w:val="004E6E26"/>
    <w:rsid w:val="004F025C"/>
    <w:rsid w:val="004F0835"/>
    <w:rsid w:val="004F4D1C"/>
    <w:rsid w:val="00500402"/>
    <w:rsid w:val="00500A0F"/>
    <w:rsid w:val="005014CF"/>
    <w:rsid w:val="0050233F"/>
    <w:rsid w:val="005026D3"/>
    <w:rsid w:val="005056CF"/>
    <w:rsid w:val="00506322"/>
    <w:rsid w:val="005111AD"/>
    <w:rsid w:val="00511F6F"/>
    <w:rsid w:val="005156F3"/>
    <w:rsid w:val="00516447"/>
    <w:rsid w:val="00521D81"/>
    <w:rsid w:val="00525F09"/>
    <w:rsid w:val="00531E5C"/>
    <w:rsid w:val="005343D5"/>
    <w:rsid w:val="00534C3B"/>
    <w:rsid w:val="00537742"/>
    <w:rsid w:val="00541E97"/>
    <w:rsid w:val="005473A3"/>
    <w:rsid w:val="00550EDD"/>
    <w:rsid w:val="005524A2"/>
    <w:rsid w:val="00554F1F"/>
    <w:rsid w:val="00555136"/>
    <w:rsid w:val="00555B44"/>
    <w:rsid w:val="00556309"/>
    <w:rsid w:val="005567EA"/>
    <w:rsid w:val="00556D1D"/>
    <w:rsid w:val="00556F4F"/>
    <w:rsid w:val="00557F77"/>
    <w:rsid w:val="005617CB"/>
    <w:rsid w:val="00562375"/>
    <w:rsid w:val="00564543"/>
    <w:rsid w:val="00565E90"/>
    <w:rsid w:val="00566B8C"/>
    <w:rsid w:val="005729B9"/>
    <w:rsid w:val="00572FFB"/>
    <w:rsid w:val="0057393D"/>
    <w:rsid w:val="005757CA"/>
    <w:rsid w:val="00575EAB"/>
    <w:rsid w:val="00590207"/>
    <w:rsid w:val="0059353D"/>
    <w:rsid w:val="00594DCB"/>
    <w:rsid w:val="00595432"/>
    <w:rsid w:val="005970DF"/>
    <w:rsid w:val="005A0C82"/>
    <w:rsid w:val="005A222F"/>
    <w:rsid w:val="005A481B"/>
    <w:rsid w:val="005A4A36"/>
    <w:rsid w:val="005A524F"/>
    <w:rsid w:val="005A5DDB"/>
    <w:rsid w:val="005A6C12"/>
    <w:rsid w:val="005A6C61"/>
    <w:rsid w:val="005A7C2F"/>
    <w:rsid w:val="005B1BC1"/>
    <w:rsid w:val="005B51C4"/>
    <w:rsid w:val="005B6AC5"/>
    <w:rsid w:val="005C27A9"/>
    <w:rsid w:val="005C2D9B"/>
    <w:rsid w:val="005C32A4"/>
    <w:rsid w:val="005C76AF"/>
    <w:rsid w:val="005D047A"/>
    <w:rsid w:val="005D415A"/>
    <w:rsid w:val="005D67E0"/>
    <w:rsid w:val="005D6E34"/>
    <w:rsid w:val="005E232C"/>
    <w:rsid w:val="005E3FE5"/>
    <w:rsid w:val="005E479C"/>
    <w:rsid w:val="005F1E2A"/>
    <w:rsid w:val="005F286E"/>
    <w:rsid w:val="005F38FD"/>
    <w:rsid w:val="005F43E0"/>
    <w:rsid w:val="005F51F8"/>
    <w:rsid w:val="005F561E"/>
    <w:rsid w:val="005F608C"/>
    <w:rsid w:val="005F658B"/>
    <w:rsid w:val="005F74E8"/>
    <w:rsid w:val="005F7938"/>
    <w:rsid w:val="00601F61"/>
    <w:rsid w:val="006025AB"/>
    <w:rsid w:val="006065C7"/>
    <w:rsid w:val="00610BC4"/>
    <w:rsid w:val="00611727"/>
    <w:rsid w:val="00612F32"/>
    <w:rsid w:val="00613B67"/>
    <w:rsid w:val="00615AF2"/>
    <w:rsid w:val="00617EDC"/>
    <w:rsid w:val="0062071A"/>
    <w:rsid w:val="00621307"/>
    <w:rsid w:val="00622887"/>
    <w:rsid w:val="00625B1C"/>
    <w:rsid w:val="00634C37"/>
    <w:rsid w:val="00641574"/>
    <w:rsid w:val="00641B9F"/>
    <w:rsid w:val="00643A5E"/>
    <w:rsid w:val="006444F5"/>
    <w:rsid w:val="00644A19"/>
    <w:rsid w:val="006468C6"/>
    <w:rsid w:val="00646A54"/>
    <w:rsid w:val="00651190"/>
    <w:rsid w:val="00651598"/>
    <w:rsid w:val="006543EE"/>
    <w:rsid w:val="006571B3"/>
    <w:rsid w:val="006611A7"/>
    <w:rsid w:val="0066564C"/>
    <w:rsid w:val="00665C59"/>
    <w:rsid w:val="006668E4"/>
    <w:rsid w:val="00671460"/>
    <w:rsid w:val="00673D65"/>
    <w:rsid w:val="00677EB5"/>
    <w:rsid w:val="006801A2"/>
    <w:rsid w:val="0068047A"/>
    <w:rsid w:val="00682E92"/>
    <w:rsid w:val="00684002"/>
    <w:rsid w:val="0068504B"/>
    <w:rsid w:val="0068514B"/>
    <w:rsid w:val="00685667"/>
    <w:rsid w:val="0068625E"/>
    <w:rsid w:val="00687BF8"/>
    <w:rsid w:val="00693050"/>
    <w:rsid w:val="006952DC"/>
    <w:rsid w:val="006972AB"/>
    <w:rsid w:val="00697EA6"/>
    <w:rsid w:val="006A1FB6"/>
    <w:rsid w:val="006A239A"/>
    <w:rsid w:val="006A4622"/>
    <w:rsid w:val="006A4A61"/>
    <w:rsid w:val="006A4ABD"/>
    <w:rsid w:val="006A7F8C"/>
    <w:rsid w:val="006B2435"/>
    <w:rsid w:val="006C03EC"/>
    <w:rsid w:val="006C1FBE"/>
    <w:rsid w:val="006C212C"/>
    <w:rsid w:val="006C2837"/>
    <w:rsid w:val="006C2F5A"/>
    <w:rsid w:val="006C5F06"/>
    <w:rsid w:val="006C6870"/>
    <w:rsid w:val="006C7D27"/>
    <w:rsid w:val="006D2528"/>
    <w:rsid w:val="006D29C9"/>
    <w:rsid w:val="006D6281"/>
    <w:rsid w:val="006D678D"/>
    <w:rsid w:val="006D7891"/>
    <w:rsid w:val="006E11F9"/>
    <w:rsid w:val="006E1B08"/>
    <w:rsid w:val="006E302F"/>
    <w:rsid w:val="006E4470"/>
    <w:rsid w:val="006F4950"/>
    <w:rsid w:val="006F53CB"/>
    <w:rsid w:val="006F6553"/>
    <w:rsid w:val="00700A88"/>
    <w:rsid w:val="00700D32"/>
    <w:rsid w:val="00702AE4"/>
    <w:rsid w:val="00705425"/>
    <w:rsid w:val="00706F02"/>
    <w:rsid w:val="00706FE8"/>
    <w:rsid w:val="00707036"/>
    <w:rsid w:val="00707AD0"/>
    <w:rsid w:val="00712014"/>
    <w:rsid w:val="00715A6C"/>
    <w:rsid w:val="0071634D"/>
    <w:rsid w:val="007201F2"/>
    <w:rsid w:val="007208EA"/>
    <w:rsid w:val="00725422"/>
    <w:rsid w:val="007268FD"/>
    <w:rsid w:val="00726B6B"/>
    <w:rsid w:val="00734355"/>
    <w:rsid w:val="007343DB"/>
    <w:rsid w:val="00735BD6"/>
    <w:rsid w:val="00736C5B"/>
    <w:rsid w:val="00741C90"/>
    <w:rsid w:val="00743A59"/>
    <w:rsid w:val="00744D0A"/>
    <w:rsid w:val="00745553"/>
    <w:rsid w:val="007459F4"/>
    <w:rsid w:val="007460D6"/>
    <w:rsid w:val="00747B50"/>
    <w:rsid w:val="0075049C"/>
    <w:rsid w:val="0075059F"/>
    <w:rsid w:val="007509AC"/>
    <w:rsid w:val="0075240C"/>
    <w:rsid w:val="007533EF"/>
    <w:rsid w:val="0075482A"/>
    <w:rsid w:val="00757D96"/>
    <w:rsid w:val="00760756"/>
    <w:rsid w:val="00760ACD"/>
    <w:rsid w:val="007611D5"/>
    <w:rsid w:val="0076516A"/>
    <w:rsid w:val="007670BD"/>
    <w:rsid w:val="00772E4E"/>
    <w:rsid w:val="00774F13"/>
    <w:rsid w:val="00777129"/>
    <w:rsid w:val="00777A62"/>
    <w:rsid w:val="00777B1D"/>
    <w:rsid w:val="00780E3E"/>
    <w:rsid w:val="00786780"/>
    <w:rsid w:val="00790536"/>
    <w:rsid w:val="00790992"/>
    <w:rsid w:val="007911F5"/>
    <w:rsid w:val="00792DF0"/>
    <w:rsid w:val="00794674"/>
    <w:rsid w:val="00794C52"/>
    <w:rsid w:val="00796BF8"/>
    <w:rsid w:val="007A19B7"/>
    <w:rsid w:val="007B0581"/>
    <w:rsid w:val="007B2525"/>
    <w:rsid w:val="007B3AC2"/>
    <w:rsid w:val="007B513E"/>
    <w:rsid w:val="007B74FB"/>
    <w:rsid w:val="007B76FC"/>
    <w:rsid w:val="007C3E27"/>
    <w:rsid w:val="007C491A"/>
    <w:rsid w:val="007C5C2D"/>
    <w:rsid w:val="007C6A3F"/>
    <w:rsid w:val="007D0290"/>
    <w:rsid w:val="007D1191"/>
    <w:rsid w:val="007D3455"/>
    <w:rsid w:val="007D41BB"/>
    <w:rsid w:val="007D4DF3"/>
    <w:rsid w:val="007D5DFB"/>
    <w:rsid w:val="007E0FF8"/>
    <w:rsid w:val="007E18C0"/>
    <w:rsid w:val="007E2144"/>
    <w:rsid w:val="007E216E"/>
    <w:rsid w:val="007E3B19"/>
    <w:rsid w:val="007E7DF8"/>
    <w:rsid w:val="007E7EBE"/>
    <w:rsid w:val="007F2188"/>
    <w:rsid w:val="007F4F8E"/>
    <w:rsid w:val="007F5C20"/>
    <w:rsid w:val="007F774E"/>
    <w:rsid w:val="007F7DF5"/>
    <w:rsid w:val="007F7F36"/>
    <w:rsid w:val="00801740"/>
    <w:rsid w:val="00801D57"/>
    <w:rsid w:val="00803083"/>
    <w:rsid w:val="00805316"/>
    <w:rsid w:val="00806469"/>
    <w:rsid w:val="00810302"/>
    <w:rsid w:val="0081283C"/>
    <w:rsid w:val="0081696F"/>
    <w:rsid w:val="008224B1"/>
    <w:rsid w:val="00822A06"/>
    <w:rsid w:val="00823831"/>
    <w:rsid w:val="00824434"/>
    <w:rsid w:val="00824AF7"/>
    <w:rsid w:val="0082634D"/>
    <w:rsid w:val="008301D2"/>
    <w:rsid w:val="00832700"/>
    <w:rsid w:val="00834C3D"/>
    <w:rsid w:val="00834D34"/>
    <w:rsid w:val="00836DC3"/>
    <w:rsid w:val="008421C4"/>
    <w:rsid w:val="00844621"/>
    <w:rsid w:val="00846471"/>
    <w:rsid w:val="00846903"/>
    <w:rsid w:val="00847198"/>
    <w:rsid w:val="0084774E"/>
    <w:rsid w:val="00851E80"/>
    <w:rsid w:val="0085270F"/>
    <w:rsid w:val="008535CA"/>
    <w:rsid w:val="00855243"/>
    <w:rsid w:val="00855D57"/>
    <w:rsid w:val="00855FAC"/>
    <w:rsid w:val="00856FC3"/>
    <w:rsid w:val="008577B6"/>
    <w:rsid w:val="00861789"/>
    <w:rsid w:val="0086203F"/>
    <w:rsid w:val="00862797"/>
    <w:rsid w:val="00862C9E"/>
    <w:rsid w:val="00864002"/>
    <w:rsid w:val="0086438A"/>
    <w:rsid w:val="008661E5"/>
    <w:rsid w:val="008675F6"/>
    <w:rsid w:val="008707E0"/>
    <w:rsid w:val="00872ED5"/>
    <w:rsid w:val="00874805"/>
    <w:rsid w:val="00874C23"/>
    <w:rsid w:val="00874CA3"/>
    <w:rsid w:val="00880D43"/>
    <w:rsid w:val="008811F9"/>
    <w:rsid w:val="00882C43"/>
    <w:rsid w:val="008837AD"/>
    <w:rsid w:val="00884338"/>
    <w:rsid w:val="00884A9A"/>
    <w:rsid w:val="00890B9D"/>
    <w:rsid w:val="00890E6A"/>
    <w:rsid w:val="008917D5"/>
    <w:rsid w:val="00891CF8"/>
    <w:rsid w:val="00892D9C"/>
    <w:rsid w:val="00893635"/>
    <w:rsid w:val="008B50B9"/>
    <w:rsid w:val="008B7094"/>
    <w:rsid w:val="008C09EF"/>
    <w:rsid w:val="008C0A70"/>
    <w:rsid w:val="008C1969"/>
    <w:rsid w:val="008C2A71"/>
    <w:rsid w:val="008C50A9"/>
    <w:rsid w:val="008C5E1F"/>
    <w:rsid w:val="008C651C"/>
    <w:rsid w:val="008C72C2"/>
    <w:rsid w:val="008D0998"/>
    <w:rsid w:val="008D232E"/>
    <w:rsid w:val="008D4099"/>
    <w:rsid w:val="008D5F06"/>
    <w:rsid w:val="008E264A"/>
    <w:rsid w:val="008E2CEB"/>
    <w:rsid w:val="008F09C1"/>
    <w:rsid w:val="008F1456"/>
    <w:rsid w:val="008F1DD7"/>
    <w:rsid w:val="008F27E9"/>
    <w:rsid w:val="008F43CD"/>
    <w:rsid w:val="008F4647"/>
    <w:rsid w:val="008F57B8"/>
    <w:rsid w:val="008F5A4B"/>
    <w:rsid w:val="008F63C3"/>
    <w:rsid w:val="008F6B8A"/>
    <w:rsid w:val="008F73E8"/>
    <w:rsid w:val="00904100"/>
    <w:rsid w:val="00910656"/>
    <w:rsid w:val="009108B7"/>
    <w:rsid w:val="00910E8D"/>
    <w:rsid w:val="0091103F"/>
    <w:rsid w:val="00912ECD"/>
    <w:rsid w:val="00914DD5"/>
    <w:rsid w:val="0091671A"/>
    <w:rsid w:val="00922FEA"/>
    <w:rsid w:val="00924A2E"/>
    <w:rsid w:val="00925886"/>
    <w:rsid w:val="00930611"/>
    <w:rsid w:val="0093071C"/>
    <w:rsid w:val="009316AD"/>
    <w:rsid w:val="009317F5"/>
    <w:rsid w:val="00934AAA"/>
    <w:rsid w:val="00936579"/>
    <w:rsid w:val="00936898"/>
    <w:rsid w:val="00937B48"/>
    <w:rsid w:val="00942C74"/>
    <w:rsid w:val="0094447C"/>
    <w:rsid w:val="00947ECB"/>
    <w:rsid w:val="00951A9C"/>
    <w:rsid w:val="00951EE2"/>
    <w:rsid w:val="00952AF6"/>
    <w:rsid w:val="00954F90"/>
    <w:rsid w:val="00955588"/>
    <w:rsid w:val="00961F8D"/>
    <w:rsid w:val="0096347C"/>
    <w:rsid w:val="00963BFF"/>
    <w:rsid w:val="00966B0C"/>
    <w:rsid w:val="009671B6"/>
    <w:rsid w:val="00970E22"/>
    <w:rsid w:val="0097687B"/>
    <w:rsid w:val="009775C9"/>
    <w:rsid w:val="00977950"/>
    <w:rsid w:val="0098086B"/>
    <w:rsid w:val="00982C97"/>
    <w:rsid w:val="009832BB"/>
    <w:rsid w:val="00984F58"/>
    <w:rsid w:val="00985BF1"/>
    <w:rsid w:val="00986CAA"/>
    <w:rsid w:val="009900DA"/>
    <w:rsid w:val="00995A6D"/>
    <w:rsid w:val="00995E8D"/>
    <w:rsid w:val="009961CE"/>
    <w:rsid w:val="009966BA"/>
    <w:rsid w:val="0099767F"/>
    <w:rsid w:val="009A3502"/>
    <w:rsid w:val="009A5920"/>
    <w:rsid w:val="009A7694"/>
    <w:rsid w:val="009B08D6"/>
    <w:rsid w:val="009B10E8"/>
    <w:rsid w:val="009B3DCC"/>
    <w:rsid w:val="009B644E"/>
    <w:rsid w:val="009C0349"/>
    <w:rsid w:val="009C07AC"/>
    <w:rsid w:val="009C1F78"/>
    <w:rsid w:val="009C5854"/>
    <w:rsid w:val="009C5C83"/>
    <w:rsid w:val="009C5D49"/>
    <w:rsid w:val="009C6A03"/>
    <w:rsid w:val="009C6A8C"/>
    <w:rsid w:val="009C7681"/>
    <w:rsid w:val="009D029E"/>
    <w:rsid w:val="009D3E9B"/>
    <w:rsid w:val="009E0E87"/>
    <w:rsid w:val="009E36D9"/>
    <w:rsid w:val="009E4B09"/>
    <w:rsid w:val="009F1245"/>
    <w:rsid w:val="009F1CF5"/>
    <w:rsid w:val="009F20FF"/>
    <w:rsid w:val="009F43D5"/>
    <w:rsid w:val="009F4EA7"/>
    <w:rsid w:val="009F7504"/>
    <w:rsid w:val="009F750D"/>
    <w:rsid w:val="00A00615"/>
    <w:rsid w:val="00A04F6C"/>
    <w:rsid w:val="00A05175"/>
    <w:rsid w:val="00A05E4A"/>
    <w:rsid w:val="00A111BB"/>
    <w:rsid w:val="00A119B0"/>
    <w:rsid w:val="00A12057"/>
    <w:rsid w:val="00A12418"/>
    <w:rsid w:val="00A164CA"/>
    <w:rsid w:val="00A176AE"/>
    <w:rsid w:val="00A20492"/>
    <w:rsid w:val="00A20944"/>
    <w:rsid w:val="00A247C7"/>
    <w:rsid w:val="00A279E1"/>
    <w:rsid w:val="00A31AED"/>
    <w:rsid w:val="00A337D0"/>
    <w:rsid w:val="00A36145"/>
    <w:rsid w:val="00A36203"/>
    <w:rsid w:val="00A555D6"/>
    <w:rsid w:val="00A564FB"/>
    <w:rsid w:val="00A60FB8"/>
    <w:rsid w:val="00A6159E"/>
    <w:rsid w:val="00A632C3"/>
    <w:rsid w:val="00A63C66"/>
    <w:rsid w:val="00A6604E"/>
    <w:rsid w:val="00A66576"/>
    <w:rsid w:val="00A70E84"/>
    <w:rsid w:val="00A713CE"/>
    <w:rsid w:val="00A73084"/>
    <w:rsid w:val="00A74B7A"/>
    <w:rsid w:val="00A74D25"/>
    <w:rsid w:val="00A75631"/>
    <w:rsid w:val="00A76A5D"/>
    <w:rsid w:val="00A8046D"/>
    <w:rsid w:val="00A80574"/>
    <w:rsid w:val="00A826CA"/>
    <w:rsid w:val="00A82DD9"/>
    <w:rsid w:val="00A847E7"/>
    <w:rsid w:val="00A8510E"/>
    <w:rsid w:val="00A86733"/>
    <w:rsid w:val="00A86C15"/>
    <w:rsid w:val="00A877B4"/>
    <w:rsid w:val="00A915E6"/>
    <w:rsid w:val="00A93640"/>
    <w:rsid w:val="00A93B9C"/>
    <w:rsid w:val="00A93DA6"/>
    <w:rsid w:val="00A93E59"/>
    <w:rsid w:val="00A96508"/>
    <w:rsid w:val="00A967DF"/>
    <w:rsid w:val="00A977C2"/>
    <w:rsid w:val="00AA1A70"/>
    <w:rsid w:val="00AA361E"/>
    <w:rsid w:val="00AA376B"/>
    <w:rsid w:val="00AA48AF"/>
    <w:rsid w:val="00AA5EDE"/>
    <w:rsid w:val="00AA6C5E"/>
    <w:rsid w:val="00AA7058"/>
    <w:rsid w:val="00AB4259"/>
    <w:rsid w:val="00AB70BA"/>
    <w:rsid w:val="00AC2396"/>
    <w:rsid w:val="00AC2D46"/>
    <w:rsid w:val="00AC40A0"/>
    <w:rsid w:val="00AC4DA8"/>
    <w:rsid w:val="00AD0EE7"/>
    <w:rsid w:val="00AD1B18"/>
    <w:rsid w:val="00AD3BC0"/>
    <w:rsid w:val="00AD4798"/>
    <w:rsid w:val="00AD57DE"/>
    <w:rsid w:val="00AD7BD8"/>
    <w:rsid w:val="00AE2905"/>
    <w:rsid w:val="00AE3B2F"/>
    <w:rsid w:val="00AE511E"/>
    <w:rsid w:val="00AE5754"/>
    <w:rsid w:val="00AE5F33"/>
    <w:rsid w:val="00AE7522"/>
    <w:rsid w:val="00AF003C"/>
    <w:rsid w:val="00AF02C9"/>
    <w:rsid w:val="00AF1758"/>
    <w:rsid w:val="00AF2D3A"/>
    <w:rsid w:val="00AF441A"/>
    <w:rsid w:val="00AF4B74"/>
    <w:rsid w:val="00AF4C92"/>
    <w:rsid w:val="00AF5FD3"/>
    <w:rsid w:val="00AF6680"/>
    <w:rsid w:val="00AF7B39"/>
    <w:rsid w:val="00B040F1"/>
    <w:rsid w:val="00B04BCE"/>
    <w:rsid w:val="00B06C76"/>
    <w:rsid w:val="00B119F2"/>
    <w:rsid w:val="00B11ADD"/>
    <w:rsid w:val="00B120F0"/>
    <w:rsid w:val="00B12E6B"/>
    <w:rsid w:val="00B13862"/>
    <w:rsid w:val="00B146D6"/>
    <w:rsid w:val="00B17345"/>
    <w:rsid w:val="00B23A1F"/>
    <w:rsid w:val="00B25AB3"/>
    <w:rsid w:val="00B25E8A"/>
    <w:rsid w:val="00B27DDE"/>
    <w:rsid w:val="00B31980"/>
    <w:rsid w:val="00B33A26"/>
    <w:rsid w:val="00B35FDC"/>
    <w:rsid w:val="00B3748A"/>
    <w:rsid w:val="00B4074B"/>
    <w:rsid w:val="00B40D6D"/>
    <w:rsid w:val="00B41C71"/>
    <w:rsid w:val="00B42F38"/>
    <w:rsid w:val="00B43289"/>
    <w:rsid w:val="00B44242"/>
    <w:rsid w:val="00B529CC"/>
    <w:rsid w:val="00B55605"/>
    <w:rsid w:val="00B60823"/>
    <w:rsid w:val="00B617B4"/>
    <w:rsid w:val="00B62709"/>
    <w:rsid w:val="00B62A2C"/>
    <w:rsid w:val="00B63466"/>
    <w:rsid w:val="00B63F5E"/>
    <w:rsid w:val="00B64420"/>
    <w:rsid w:val="00B64CEE"/>
    <w:rsid w:val="00B65359"/>
    <w:rsid w:val="00B654DE"/>
    <w:rsid w:val="00B66E37"/>
    <w:rsid w:val="00B70F51"/>
    <w:rsid w:val="00B7148F"/>
    <w:rsid w:val="00B73809"/>
    <w:rsid w:val="00B73866"/>
    <w:rsid w:val="00B73EED"/>
    <w:rsid w:val="00B747B1"/>
    <w:rsid w:val="00B755B7"/>
    <w:rsid w:val="00B75C80"/>
    <w:rsid w:val="00B80711"/>
    <w:rsid w:val="00B8133B"/>
    <w:rsid w:val="00B81BD1"/>
    <w:rsid w:val="00B84453"/>
    <w:rsid w:val="00B844EE"/>
    <w:rsid w:val="00B865AD"/>
    <w:rsid w:val="00B90629"/>
    <w:rsid w:val="00B91A1E"/>
    <w:rsid w:val="00B92595"/>
    <w:rsid w:val="00B953C9"/>
    <w:rsid w:val="00B9648D"/>
    <w:rsid w:val="00B965B3"/>
    <w:rsid w:val="00B97EFB"/>
    <w:rsid w:val="00BA1B83"/>
    <w:rsid w:val="00BA3420"/>
    <w:rsid w:val="00BA4127"/>
    <w:rsid w:val="00BA5B58"/>
    <w:rsid w:val="00BA71F1"/>
    <w:rsid w:val="00BB1502"/>
    <w:rsid w:val="00BB2F35"/>
    <w:rsid w:val="00BB44D2"/>
    <w:rsid w:val="00BB5FD2"/>
    <w:rsid w:val="00BB67CA"/>
    <w:rsid w:val="00BB6CF7"/>
    <w:rsid w:val="00BC05BC"/>
    <w:rsid w:val="00BC3F54"/>
    <w:rsid w:val="00BC56A8"/>
    <w:rsid w:val="00BC6E22"/>
    <w:rsid w:val="00BC78DC"/>
    <w:rsid w:val="00BC7BCC"/>
    <w:rsid w:val="00BD1BCF"/>
    <w:rsid w:val="00BD23EF"/>
    <w:rsid w:val="00BD3FA4"/>
    <w:rsid w:val="00BD47E0"/>
    <w:rsid w:val="00BD5E3D"/>
    <w:rsid w:val="00BD63FE"/>
    <w:rsid w:val="00BD649B"/>
    <w:rsid w:val="00BE0398"/>
    <w:rsid w:val="00BE26DB"/>
    <w:rsid w:val="00BE32B8"/>
    <w:rsid w:val="00BE370A"/>
    <w:rsid w:val="00BE3DF8"/>
    <w:rsid w:val="00BE4829"/>
    <w:rsid w:val="00BE4EBA"/>
    <w:rsid w:val="00BE523D"/>
    <w:rsid w:val="00BF112E"/>
    <w:rsid w:val="00BF12B1"/>
    <w:rsid w:val="00BF2C09"/>
    <w:rsid w:val="00BF4DE9"/>
    <w:rsid w:val="00C018DE"/>
    <w:rsid w:val="00C0238F"/>
    <w:rsid w:val="00C06726"/>
    <w:rsid w:val="00C0689D"/>
    <w:rsid w:val="00C114E2"/>
    <w:rsid w:val="00C12163"/>
    <w:rsid w:val="00C12300"/>
    <w:rsid w:val="00C12524"/>
    <w:rsid w:val="00C148AF"/>
    <w:rsid w:val="00C15B91"/>
    <w:rsid w:val="00C200CE"/>
    <w:rsid w:val="00C228B8"/>
    <w:rsid w:val="00C24942"/>
    <w:rsid w:val="00C27B4E"/>
    <w:rsid w:val="00C344EF"/>
    <w:rsid w:val="00C3688A"/>
    <w:rsid w:val="00C37ABA"/>
    <w:rsid w:val="00C410E5"/>
    <w:rsid w:val="00C448F0"/>
    <w:rsid w:val="00C45944"/>
    <w:rsid w:val="00C45A0C"/>
    <w:rsid w:val="00C45DC6"/>
    <w:rsid w:val="00C50AFF"/>
    <w:rsid w:val="00C51F86"/>
    <w:rsid w:val="00C530B0"/>
    <w:rsid w:val="00C53286"/>
    <w:rsid w:val="00C563F2"/>
    <w:rsid w:val="00C608A7"/>
    <w:rsid w:val="00C619A2"/>
    <w:rsid w:val="00C63A64"/>
    <w:rsid w:val="00C65D7D"/>
    <w:rsid w:val="00C671BD"/>
    <w:rsid w:val="00C713F6"/>
    <w:rsid w:val="00C72DED"/>
    <w:rsid w:val="00C73DF4"/>
    <w:rsid w:val="00C76871"/>
    <w:rsid w:val="00C76AC2"/>
    <w:rsid w:val="00C77296"/>
    <w:rsid w:val="00C77E48"/>
    <w:rsid w:val="00C80598"/>
    <w:rsid w:val="00C82769"/>
    <w:rsid w:val="00C82AAD"/>
    <w:rsid w:val="00C908E5"/>
    <w:rsid w:val="00C909D7"/>
    <w:rsid w:val="00C91FCB"/>
    <w:rsid w:val="00CB0CE7"/>
    <w:rsid w:val="00CB1584"/>
    <w:rsid w:val="00CB1944"/>
    <w:rsid w:val="00CB53F1"/>
    <w:rsid w:val="00CB646E"/>
    <w:rsid w:val="00CB6DCC"/>
    <w:rsid w:val="00CC1B51"/>
    <w:rsid w:val="00CC772D"/>
    <w:rsid w:val="00CC7EAE"/>
    <w:rsid w:val="00CC7FB3"/>
    <w:rsid w:val="00CD08AC"/>
    <w:rsid w:val="00CD442F"/>
    <w:rsid w:val="00CD6081"/>
    <w:rsid w:val="00CD6875"/>
    <w:rsid w:val="00CD6E3F"/>
    <w:rsid w:val="00CD7233"/>
    <w:rsid w:val="00CE207A"/>
    <w:rsid w:val="00CE454A"/>
    <w:rsid w:val="00CE52A0"/>
    <w:rsid w:val="00CE6A29"/>
    <w:rsid w:val="00CF0F9F"/>
    <w:rsid w:val="00CF1062"/>
    <w:rsid w:val="00CF2D95"/>
    <w:rsid w:val="00CF3A42"/>
    <w:rsid w:val="00CF437D"/>
    <w:rsid w:val="00CF4606"/>
    <w:rsid w:val="00D037BA"/>
    <w:rsid w:val="00D04724"/>
    <w:rsid w:val="00D049FD"/>
    <w:rsid w:val="00D0594A"/>
    <w:rsid w:val="00D07C20"/>
    <w:rsid w:val="00D10C8C"/>
    <w:rsid w:val="00D11A03"/>
    <w:rsid w:val="00D14A06"/>
    <w:rsid w:val="00D15A71"/>
    <w:rsid w:val="00D22386"/>
    <w:rsid w:val="00D24D37"/>
    <w:rsid w:val="00D279D5"/>
    <w:rsid w:val="00D27AFB"/>
    <w:rsid w:val="00D310BE"/>
    <w:rsid w:val="00D31A2E"/>
    <w:rsid w:val="00D32AE0"/>
    <w:rsid w:val="00D32E98"/>
    <w:rsid w:val="00D32FE4"/>
    <w:rsid w:val="00D3570D"/>
    <w:rsid w:val="00D3661C"/>
    <w:rsid w:val="00D409E3"/>
    <w:rsid w:val="00D41653"/>
    <w:rsid w:val="00D416D7"/>
    <w:rsid w:val="00D4236B"/>
    <w:rsid w:val="00D4523F"/>
    <w:rsid w:val="00D45DAD"/>
    <w:rsid w:val="00D47214"/>
    <w:rsid w:val="00D512EB"/>
    <w:rsid w:val="00D5412E"/>
    <w:rsid w:val="00D61FF0"/>
    <w:rsid w:val="00D62650"/>
    <w:rsid w:val="00D62B87"/>
    <w:rsid w:val="00D70213"/>
    <w:rsid w:val="00D7033C"/>
    <w:rsid w:val="00D703CB"/>
    <w:rsid w:val="00D70865"/>
    <w:rsid w:val="00D73886"/>
    <w:rsid w:val="00D73D66"/>
    <w:rsid w:val="00D73E6E"/>
    <w:rsid w:val="00D750C9"/>
    <w:rsid w:val="00D75621"/>
    <w:rsid w:val="00D762FE"/>
    <w:rsid w:val="00D76BD0"/>
    <w:rsid w:val="00D77EB4"/>
    <w:rsid w:val="00D805A3"/>
    <w:rsid w:val="00D825D6"/>
    <w:rsid w:val="00D84133"/>
    <w:rsid w:val="00D84865"/>
    <w:rsid w:val="00D91D98"/>
    <w:rsid w:val="00D92AAE"/>
    <w:rsid w:val="00D96164"/>
    <w:rsid w:val="00D96A83"/>
    <w:rsid w:val="00DA0756"/>
    <w:rsid w:val="00DA0913"/>
    <w:rsid w:val="00DA1A84"/>
    <w:rsid w:val="00DA27C8"/>
    <w:rsid w:val="00DA4D70"/>
    <w:rsid w:val="00DB2EC9"/>
    <w:rsid w:val="00DB348E"/>
    <w:rsid w:val="00DB393D"/>
    <w:rsid w:val="00DB3A52"/>
    <w:rsid w:val="00DB641E"/>
    <w:rsid w:val="00DB66A8"/>
    <w:rsid w:val="00DC0747"/>
    <w:rsid w:val="00DC1CAD"/>
    <w:rsid w:val="00DC5800"/>
    <w:rsid w:val="00DC6619"/>
    <w:rsid w:val="00DC7223"/>
    <w:rsid w:val="00DC77AF"/>
    <w:rsid w:val="00DD0112"/>
    <w:rsid w:val="00DD1DFF"/>
    <w:rsid w:val="00DD4A2A"/>
    <w:rsid w:val="00DD5F65"/>
    <w:rsid w:val="00DD7B41"/>
    <w:rsid w:val="00DE2DB4"/>
    <w:rsid w:val="00DE2FFC"/>
    <w:rsid w:val="00DE64BF"/>
    <w:rsid w:val="00DE6DE5"/>
    <w:rsid w:val="00DF0D0E"/>
    <w:rsid w:val="00DF15F9"/>
    <w:rsid w:val="00DF300A"/>
    <w:rsid w:val="00DF541E"/>
    <w:rsid w:val="00DF68FD"/>
    <w:rsid w:val="00DF6EF3"/>
    <w:rsid w:val="00E012DC"/>
    <w:rsid w:val="00E01406"/>
    <w:rsid w:val="00E030F6"/>
    <w:rsid w:val="00E03F41"/>
    <w:rsid w:val="00E1113B"/>
    <w:rsid w:val="00E11D1C"/>
    <w:rsid w:val="00E174EF"/>
    <w:rsid w:val="00E17D16"/>
    <w:rsid w:val="00E22132"/>
    <w:rsid w:val="00E223BF"/>
    <w:rsid w:val="00E22CC3"/>
    <w:rsid w:val="00E2376A"/>
    <w:rsid w:val="00E24DAC"/>
    <w:rsid w:val="00E26918"/>
    <w:rsid w:val="00E27BDE"/>
    <w:rsid w:val="00E3061E"/>
    <w:rsid w:val="00E3284E"/>
    <w:rsid w:val="00E32F72"/>
    <w:rsid w:val="00E336E4"/>
    <w:rsid w:val="00E36B71"/>
    <w:rsid w:val="00E41343"/>
    <w:rsid w:val="00E41DE1"/>
    <w:rsid w:val="00E4436B"/>
    <w:rsid w:val="00E4590A"/>
    <w:rsid w:val="00E46074"/>
    <w:rsid w:val="00E50E06"/>
    <w:rsid w:val="00E52861"/>
    <w:rsid w:val="00E53FE8"/>
    <w:rsid w:val="00E569DA"/>
    <w:rsid w:val="00E56AF9"/>
    <w:rsid w:val="00E5797F"/>
    <w:rsid w:val="00E6567C"/>
    <w:rsid w:val="00E708FB"/>
    <w:rsid w:val="00E7135E"/>
    <w:rsid w:val="00E73BFA"/>
    <w:rsid w:val="00E74440"/>
    <w:rsid w:val="00E746F5"/>
    <w:rsid w:val="00E74EBA"/>
    <w:rsid w:val="00E74EFF"/>
    <w:rsid w:val="00E76498"/>
    <w:rsid w:val="00E7755B"/>
    <w:rsid w:val="00E815FB"/>
    <w:rsid w:val="00E81E11"/>
    <w:rsid w:val="00E822CC"/>
    <w:rsid w:val="00E82B8D"/>
    <w:rsid w:val="00E832A2"/>
    <w:rsid w:val="00E851B2"/>
    <w:rsid w:val="00E85370"/>
    <w:rsid w:val="00E872F0"/>
    <w:rsid w:val="00E87888"/>
    <w:rsid w:val="00E878DF"/>
    <w:rsid w:val="00E959DC"/>
    <w:rsid w:val="00E96C44"/>
    <w:rsid w:val="00E977A2"/>
    <w:rsid w:val="00EA09C9"/>
    <w:rsid w:val="00EA2DF5"/>
    <w:rsid w:val="00EA3736"/>
    <w:rsid w:val="00EA54E5"/>
    <w:rsid w:val="00EA631E"/>
    <w:rsid w:val="00EA7070"/>
    <w:rsid w:val="00EB1D2D"/>
    <w:rsid w:val="00EB264A"/>
    <w:rsid w:val="00EB5071"/>
    <w:rsid w:val="00EC0462"/>
    <w:rsid w:val="00EC1261"/>
    <w:rsid w:val="00EC17AB"/>
    <w:rsid w:val="00EC49BE"/>
    <w:rsid w:val="00EC5073"/>
    <w:rsid w:val="00EC626F"/>
    <w:rsid w:val="00ED4B96"/>
    <w:rsid w:val="00ED5EDA"/>
    <w:rsid w:val="00ED6196"/>
    <w:rsid w:val="00ED70DB"/>
    <w:rsid w:val="00EE19DF"/>
    <w:rsid w:val="00EE233C"/>
    <w:rsid w:val="00EE6079"/>
    <w:rsid w:val="00EF0305"/>
    <w:rsid w:val="00EF4F07"/>
    <w:rsid w:val="00EF531A"/>
    <w:rsid w:val="00EF560E"/>
    <w:rsid w:val="00EF717D"/>
    <w:rsid w:val="00F018FC"/>
    <w:rsid w:val="00F02EAB"/>
    <w:rsid w:val="00F036C9"/>
    <w:rsid w:val="00F03BF4"/>
    <w:rsid w:val="00F04107"/>
    <w:rsid w:val="00F0447B"/>
    <w:rsid w:val="00F065D9"/>
    <w:rsid w:val="00F07BAC"/>
    <w:rsid w:val="00F12BB5"/>
    <w:rsid w:val="00F1366D"/>
    <w:rsid w:val="00F15A0A"/>
    <w:rsid w:val="00F15DF1"/>
    <w:rsid w:val="00F16E4F"/>
    <w:rsid w:val="00F16FED"/>
    <w:rsid w:val="00F17F48"/>
    <w:rsid w:val="00F2203D"/>
    <w:rsid w:val="00F23599"/>
    <w:rsid w:val="00F24576"/>
    <w:rsid w:val="00F267DE"/>
    <w:rsid w:val="00F2724B"/>
    <w:rsid w:val="00F32B33"/>
    <w:rsid w:val="00F33553"/>
    <w:rsid w:val="00F33F02"/>
    <w:rsid w:val="00F36828"/>
    <w:rsid w:val="00F368F1"/>
    <w:rsid w:val="00F36B46"/>
    <w:rsid w:val="00F378CB"/>
    <w:rsid w:val="00F408D6"/>
    <w:rsid w:val="00F4162F"/>
    <w:rsid w:val="00F4229C"/>
    <w:rsid w:val="00F42935"/>
    <w:rsid w:val="00F44A9F"/>
    <w:rsid w:val="00F45A55"/>
    <w:rsid w:val="00F5029C"/>
    <w:rsid w:val="00F519B5"/>
    <w:rsid w:val="00F524BC"/>
    <w:rsid w:val="00F525F0"/>
    <w:rsid w:val="00F5328F"/>
    <w:rsid w:val="00F55B97"/>
    <w:rsid w:val="00F55E20"/>
    <w:rsid w:val="00F57FEA"/>
    <w:rsid w:val="00F6141A"/>
    <w:rsid w:val="00F616C8"/>
    <w:rsid w:val="00F62502"/>
    <w:rsid w:val="00F67BA8"/>
    <w:rsid w:val="00F73969"/>
    <w:rsid w:val="00F74E2E"/>
    <w:rsid w:val="00F75E23"/>
    <w:rsid w:val="00F805D0"/>
    <w:rsid w:val="00F81A0D"/>
    <w:rsid w:val="00F81F3F"/>
    <w:rsid w:val="00F83BAE"/>
    <w:rsid w:val="00F871E5"/>
    <w:rsid w:val="00F90433"/>
    <w:rsid w:val="00F92558"/>
    <w:rsid w:val="00F92891"/>
    <w:rsid w:val="00F96F69"/>
    <w:rsid w:val="00F979F3"/>
    <w:rsid w:val="00F97B11"/>
    <w:rsid w:val="00FA4984"/>
    <w:rsid w:val="00FA4E11"/>
    <w:rsid w:val="00FA54F9"/>
    <w:rsid w:val="00FA5CEA"/>
    <w:rsid w:val="00FB4DE7"/>
    <w:rsid w:val="00FC00A2"/>
    <w:rsid w:val="00FC0175"/>
    <w:rsid w:val="00FC10AA"/>
    <w:rsid w:val="00FC12FC"/>
    <w:rsid w:val="00FC340B"/>
    <w:rsid w:val="00FC34DF"/>
    <w:rsid w:val="00FC536B"/>
    <w:rsid w:val="00FC5AB6"/>
    <w:rsid w:val="00FC7353"/>
    <w:rsid w:val="00FC786B"/>
    <w:rsid w:val="00FD4661"/>
    <w:rsid w:val="00FD5445"/>
    <w:rsid w:val="00FD57E0"/>
    <w:rsid w:val="00FD70DC"/>
    <w:rsid w:val="00FE0637"/>
    <w:rsid w:val="00FE08AE"/>
    <w:rsid w:val="00FE15DB"/>
    <w:rsid w:val="00FE5995"/>
    <w:rsid w:val="00FE6011"/>
    <w:rsid w:val="00FF000B"/>
    <w:rsid w:val="00FF065F"/>
    <w:rsid w:val="00FF0DBD"/>
    <w:rsid w:val="00FF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22741E5"/>
  <w15:docId w15:val="{702EB5DD-1100-4682-909E-7A2C216D5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79F3"/>
    <w:pPr>
      <w:suppressAutoHyphens/>
      <w:spacing w:after="200" w:line="276" w:lineRule="auto"/>
    </w:pPr>
    <w:rPr>
      <w:rFonts w:ascii="Calibri" w:hAnsi="Calibri" w:cs="Calibri"/>
      <w:color w:val="000000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rsid w:val="007C491A"/>
    <w:pPr>
      <w:keepNext/>
      <w:numPr>
        <w:numId w:val="1"/>
      </w:numPr>
      <w:suppressAutoHyphens w:val="0"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color w:val="auto"/>
      <w:sz w:val="24"/>
      <w:szCs w:val="24"/>
    </w:rPr>
  </w:style>
  <w:style w:type="paragraph" w:styleId="Nagwek2">
    <w:name w:val="heading 2"/>
    <w:basedOn w:val="Normalny"/>
    <w:next w:val="Normalny"/>
    <w:qFormat/>
    <w:rsid w:val="007C491A"/>
    <w:pPr>
      <w:keepNext/>
      <w:numPr>
        <w:ilvl w:val="1"/>
        <w:numId w:val="1"/>
      </w:numPr>
      <w:suppressAutoHyphens w:val="0"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color w:val="auto"/>
      <w:sz w:val="28"/>
      <w:szCs w:val="28"/>
    </w:rPr>
  </w:style>
  <w:style w:type="paragraph" w:styleId="Nagwek3">
    <w:name w:val="heading 3"/>
    <w:basedOn w:val="Normalny"/>
    <w:next w:val="Normalny"/>
    <w:qFormat/>
    <w:rsid w:val="007C491A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Times New Roman"/>
      <w:b/>
      <w:bCs/>
      <w:color w:val="auto"/>
      <w:sz w:val="26"/>
      <w:szCs w:val="26"/>
    </w:rPr>
  </w:style>
  <w:style w:type="paragraph" w:styleId="Nagwek4">
    <w:name w:val="heading 4"/>
    <w:basedOn w:val="Normalny"/>
    <w:next w:val="Normalny"/>
    <w:qFormat/>
    <w:rsid w:val="007C491A"/>
    <w:pPr>
      <w:keepNext/>
      <w:numPr>
        <w:ilvl w:val="3"/>
        <w:numId w:val="1"/>
      </w:numPr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286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qFormat/>
    <w:rsid w:val="007C491A"/>
    <w:pPr>
      <w:numPr>
        <w:ilvl w:val="5"/>
        <w:numId w:val="1"/>
      </w:num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C491A"/>
  </w:style>
  <w:style w:type="character" w:customStyle="1" w:styleId="WW8Num1z1">
    <w:name w:val="WW8Num1z1"/>
    <w:rsid w:val="007C491A"/>
  </w:style>
  <w:style w:type="character" w:customStyle="1" w:styleId="WW8Num1z2">
    <w:name w:val="WW8Num1z2"/>
    <w:rsid w:val="007C491A"/>
  </w:style>
  <w:style w:type="character" w:customStyle="1" w:styleId="WW8Num1z3">
    <w:name w:val="WW8Num1z3"/>
    <w:rsid w:val="007C491A"/>
  </w:style>
  <w:style w:type="character" w:customStyle="1" w:styleId="WW8Num1z4">
    <w:name w:val="WW8Num1z4"/>
    <w:rsid w:val="007C491A"/>
  </w:style>
  <w:style w:type="character" w:customStyle="1" w:styleId="WW8Num1z5">
    <w:name w:val="WW8Num1z5"/>
    <w:rsid w:val="007C491A"/>
  </w:style>
  <w:style w:type="character" w:customStyle="1" w:styleId="WW8Num1z6">
    <w:name w:val="WW8Num1z6"/>
    <w:rsid w:val="007C491A"/>
  </w:style>
  <w:style w:type="character" w:customStyle="1" w:styleId="WW8Num1z7">
    <w:name w:val="WW8Num1z7"/>
    <w:rsid w:val="007C491A"/>
  </w:style>
  <w:style w:type="character" w:customStyle="1" w:styleId="WW8Num1z8">
    <w:name w:val="WW8Num1z8"/>
    <w:rsid w:val="007C491A"/>
  </w:style>
  <w:style w:type="character" w:customStyle="1" w:styleId="WW8Num2z0">
    <w:name w:val="WW8Num2z0"/>
    <w:rsid w:val="007C491A"/>
    <w:rPr>
      <w:rFonts w:ascii="Times New Roman" w:eastAsia="SimSun" w:hAnsi="Times New Roman" w:cs="Times New Roman"/>
      <w:b/>
      <w:bCs/>
      <w:sz w:val="20"/>
      <w:szCs w:val="20"/>
    </w:rPr>
  </w:style>
  <w:style w:type="character" w:customStyle="1" w:styleId="WW8Num2z1">
    <w:name w:val="WW8Num2z1"/>
    <w:rsid w:val="007C491A"/>
    <w:rPr>
      <w:rFonts w:hint="default"/>
    </w:rPr>
  </w:style>
  <w:style w:type="character" w:customStyle="1" w:styleId="WW8Num3z0">
    <w:name w:val="WW8Num3z0"/>
    <w:rsid w:val="007C491A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WW8Num4z0">
    <w:name w:val="WW8Num4z0"/>
    <w:rsid w:val="007C491A"/>
    <w:rPr>
      <w:rFonts w:ascii="Times New Roman" w:eastAsia="SimSun" w:hAnsi="Times New Roman" w:cs="Times New Roman"/>
      <w:b/>
      <w:bCs/>
      <w:color w:val="auto"/>
      <w:sz w:val="20"/>
      <w:szCs w:val="20"/>
    </w:rPr>
  </w:style>
  <w:style w:type="character" w:customStyle="1" w:styleId="WW8Num5z0">
    <w:name w:val="WW8Num5z0"/>
    <w:rsid w:val="007C491A"/>
    <w:rPr>
      <w:rFonts w:ascii="Times New Roman" w:eastAsia="SimSun" w:hAnsi="Times New Roman" w:cs="Times New Roman"/>
      <w:b w:val="0"/>
      <w:bCs/>
      <w:sz w:val="20"/>
      <w:szCs w:val="20"/>
    </w:rPr>
  </w:style>
  <w:style w:type="character" w:customStyle="1" w:styleId="WW8Num5z1">
    <w:name w:val="WW8Num5z1"/>
    <w:rsid w:val="007C491A"/>
  </w:style>
  <w:style w:type="character" w:customStyle="1" w:styleId="WW8Num5z2">
    <w:name w:val="WW8Num5z2"/>
    <w:rsid w:val="007C491A"/>
  </w:style>
  <w:style w:type="character" w:customStyle="1" w:styleId="WW8Num5z3">
    <w:name w:val="WW8Num5z3"/>
    <w:rsid w:val="007C491A"/>
  </w:style>
  <w:style w:type="character" w:customStyle="1" w:styleId="WW8Num5z4">
    <w:name w:val="WW8Num5z4"/>
    <w:rsid w:val="007C491A"/>
  </w:style>
  <w:style w:type="character" w:customStyle="1" w:styleId="WW8Num5z5">
    <w:name w:val="WW8Num5z5"/>
    <w:rsid w:val="007C491A"/>
  </w:style>
  <w:style w:type="character" w:customStyle="1" w:styleId="WW8Num5z6">
    <w:name w:val="WW8Num5z6"/>
    <w:rsid w:val="007C491A"/>
  </w:style>
  <w:style w:type="character" w:customStyle="1" w:styleId="WW8Num5z7">
    <w:name w:val="WW8Num5z7"/>
    <w:rsid w:val="007C491A"/>
  </w:style>
  <w:style w:type="character" w:customStyle="1" w:styleId="WW8Num5z8">
    <w:name w:val="WW8Num5z8"/>
    <w:rsid w:val="007C491A"/>
  </w:style>
  <w:style w:type="character" w:customStyle="1" w:styleId="WW8Num6z0">
    <w:name w:val="WW8Num6z0"/>
    <w:rsid w:val="007C491A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WW8Num6z1">
    <w:name w:val="WW8Num6z1"/>
    <w:rsid w:val="007C491A"/>
  </w:style>
  <w:style w:type="character" w:customStyle="1" w:styleId="WW8Num6z2">
    <w:name w:val="WW8Num6z2"/>
    <w:rsid w:val="007C491A"/>
  </w:style>
  <w:style w:type="character" w:customStyle="1" w:styleId="WW8Num6z3">
    <w:name w:val="WW8Num6z3"/>
    <w:rsid w:val="007C491A"/>
  </w:style>
  <w:style w:type="character" w:customStyle="1" w:styleId="WW8Num6z4">
    <w:name w:val="WW8Num6z4"/>
    <w:rsid w:val="007C491A"/>
  </w:style>
  <w:style w:type="character" w:customStyle="1" w:styleId="WW8Num6z5">
    <w:name w:val="WW8Num6z5"/>
    <w:rsid w:val="007C491A"/>
  </w:style>
  <w:style w:type="character" w:customStyle="1" w:styleId="WW8Num6z6">
    <w:name w:val="WW8Num6z6"/>
    <w:rsid w:val="007C491A"/>
  </w:style>
  <w:style w:type="character" w:customStyle="1" w:styleId="WW8Num6z7">
    <w:name w:val="WW8Num6z7"/>
    <w:rsid w:val="007C491A"/>
  </w:style>
  <w:style w:type="character" w:customStyle="1" w:styleId="WW8Num6z8">
    <w:name w:val="WW8Num6z8"/>
    <w:rsid w:val="007C491A"/>
  </w:style>
  <w:style w:type="character" w:customStyle="1" w:styleId="WW8Num7z0">
    <w:name w:val="WW8Num7z0"/>
    <w:rsid w:val="007C491A"/>
    <w:rPr>
      <w:rFonts w:ascii="Times New Roman" w:hAnsi="Times New Roman" w:cs="Times New Roman" w:hint="default"/>
      <w:b w:val="0"/>
      <w:bCs/>
      <w:sz w:val="20"/>
      <w:szCs w:val="20"/>
    </w:rPr>
  </w:style>
  <w:style w:type="character" w:customStyle="1" w:styleId="WW8Num7z1">
    <w:name w:val="WW8Num7z1"/>
    <w:rsid w:val="007C491A"/>
  </w:style>
  <w:style w:type="character" w:customStyle="1" w:styleId="WW8Num7z2">
    <w:name w:val="WW8Num7z2"/>
    <w:rsid w:val="007C491A"/>
  </w:style>
  <w:style w:type="character" w:customStyle="1" w:styleId="WW8Num7z3">
    <w:name w:val="WW8Num7z3"/>
    <w:rsid w:val="007C491A"/>
  </w:style>
  <w:style w:type="character" w:customStyle="1" w:styleId="WW8Num7z4">
    <w:name w:val="WW8Num7z4"/>
    <w:rsid w:val="007C491A"/>
  </w:style>
  <w:style w:type="character" w:customStyle="1" w:styleId="WW8Num7z5">
    <w:name w:val="WW8Num7z5"/>
    <w:rsid w:val="007C491A"/>
  </w:style>
  <w:style w:type="character" w:customStyle="1" w:styleId="WW8Num7z6">
    <w:name w:val="WW8Num7z6"/>
    <w:rsid w:val="007C491A"/>
  </w:style>
  <w:style w:type="character" w:customStyle="1" w:styleId="WW8Num7z7">
    <w:name w:val="WW8Num7z7"/>
    <w:rsid w:val="007C491A"/>
  </w:style>
  <w:style w:type="character" w:customStyle="1" w:styleId="WW8Num7z8">
    <w:name w:val="WW8Num7z8"/>
    <w:rsid w:val="007C491A"/>
  </w:style>
  <w:style w:type="character" w:customStyle="1" w:styleId="WW8Num8z0">
    <w:name w:val="WW8Num8z0"/>
    <w:rsid w:val="007C491A"/>
    <w:rPr>
      <w:rFonts w:ascii="Times New Roman" w:hAnsi="Times New Roman" w:cs="Times New Roman"/>
      <w:b w:val="0"/>
      <w:sz w:val="20"/>
      <w:szCs w:val="20"/>
    </w:rPr>
  </w:style>
  <w:style w:type="character" w:customStyle="1" w:styleId="WW8Num8z1">
    <w:name w:val="WW8Num8z1"/>
    <w:rsid w:val="007C491A"/>
  </w:style>
  <w:style w:type="character" w:customStyle="1" w:styleId="WW8Num8z2">
    <w:name w:val="WW8Num8z2"/>
    <w:rsid w:val="007C491A"/>
  </w:style>
  <w:style w:type="character" w:customStyle="1" w:styleId="WW8Num8z3">
    <w:name w:val="WW8Num8z3"/>
    <w:rsid w:val="007C491A"/>
  </w:style>
  <w:style w:type="character" w:customStyle="1" w:styleId="WW8Num8z4">
    <w:name w:val="WW8Num8z4"/>
    <w:rsid w:val="007C491A"/>
  </w:style>
  <w:style w:type="character" w:customStyle="1" w:styleId="WW8Num8z5">
    <w:name w:val="WW8Num8z5"/>
    <w:rsid w:val="007C491A"/>
  </w:style>
  <w:style w:type="character" w:customStyle="1" w:styleId="WW8Num8z6">
    <w:name w:val="WW8Num8z6"/>
    <w:rsid w:val="007C491A"/>
  </w:style>
  <w:style w:type="character" w:customStyle="1" w:styleId="WW8Num8z7">
    <w:name w:val="WW8Num8z7"/>
    <w:rsid w:val="007C491A"/>
  </w:style>
  <w:style w:type="character" w:customStyle="1" w:styleId="WW8Num8z8">
    <w:name w:val="WW8Num8z8"/>
    <w:rsid w:val="007C491A"/>
  </w:style>
  <w:style w:type="character" w:customStyle="1" w:styleId="WW8Num9z0">
    <w:name w:val="WW8Num9z0"/>
    <w:rsid w:val="007C491A"/>
    <w:rPr>
      <w:rFonts w:ascii="Times New Roman" w:hAnsi="Times New Roman" w:cs="Times New Roman" w:hint="default"/>
      <w:iCs/>
      <w:sz w:val="24"/>
      <w:szCs w:val="24"/>
    </w:rPr>
  </w:style>
  <w:style w:type="character" w:customStyle="1" w:styleId="WW8Num10z0">
    <w:name w:val="WW8Num10z0"/>
    <w:rsid w:val="007C491A"/>
    <w:rPr>
      <w:rFonts w:ascii="Times New Roman" w:hAnsi="Times New Roman" w:cs="Times New Roman"/>
      <w:bCs/>
      <w:sz w:val="24"/>
      <w:szCs w:val="24"/>
    </w:rPr>
  </w:style>
  <w:style w:type="character" w:customStyle="1" w:styleId="WW8Num11z0">
    <w:name w:val="WW8Num11z0"/>
    <w:rsid w:val="007C491A"/>
    <w:rPr>
      <w:rFonts w:ascii="Symbol" w:hAnsi="Symbol" w:cs="Symbol" w:hint="default"/>
      <w:color w:val="auto"/>
      <w:sz w:val="20"/>
      <w:szCs w:val="20"/>
      <w:lang w:eastAsia="pl-PL"/>
    </w:rPr>
  </w:style>
  <w:style w:type="character" w:customStyle="1" w:styleId="WW8Num12z0">
    <w:name w:val="WW8Num12z0"/>
    <w:rsid w:val="007C491A"/>
    <w:rPr>
      <w:rFonts w:ascii="Times New Roman" w:hAnsi="Times New Roman" w:cs="Times New Roman" w:hint="default"/>
      <w:color w:val="auto"/>
      <w:sz w:val="20"/>
      <w:szCs w:val="20"/>
    </w:rPr>
  </w:style>
  <w:style w:type="character" w:customStyle="1" w:styleId="WW8Num13z0">
    <w:name w:val="WW8Num13z0"/>
    <w:rsid w:val="007C491A"/>
    <w:rPr>
      <w:rFonts w:ascii="Times New Roman" w:hAnsi="Times New Roman" w:cs="Times New Roman"/>
      <w:b/>
      <w:bCs/>
      <w:sz w:val="20"/>
      <w:szCs w:val="20"/>
    </w:rPr>
  </w:style>
  <w:style w:type="character" w:customStyle="1" w:styleId="WW8Num14z0">
    <w:name w:val="WW8Num14z0"/>
    <w:rsid w:val="007C491A"/>
    <w:rPr>
      <w:rFonts w:ascii="Times New Roman" w:hAnsi="Times New Roman" w:cs="Times New Roman" w:hint="default"/>
      <w:b/>
      <w:bCs/>
      <w:i/>
      <w:iCs/>
      <w:sz w:val="24"/>
      <w:szCs w:val="24"/>
      <w:lang w:eastAsia="pl-PL"/>
    </w:rPr>
  </w:style>
  <w:style w:type="character" w:customStyle="1" w:styleId="WW8Num15z0">
    <w:name w:val="WW8Num15z0"/>
    <w:rsid w:val="007C491A"/>
    <w:rPr>
      <w:rFonts w:ascii="Symbol" w:hAnsi="Symbol" w:cs="Wingdings" w:hint="default"/>
      <w:lang w:eastAsia="pl-PL"/>
    </w:rPr>
  </w:style>
  <w:style w:type="character" w:customStyle="1" w:styleId="WW8Num16z0">
    <w:name w:val="WW8Num16z0"/>
    <w:rsid w:val="007C491A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WW8Num17z0">
    <w:name w:val="WW8Num17z0"/>
    <w:rsid w:val="007C491A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18z0">
    <w:name w:val="WW8Num18z0"/>
    <w:rsid w:val="007C491A"/>
    <w:rPr>
      <w:bCs/>
      <w:sz w:val="20"/>
      <w:szCs w:val="20"/>
    </w:rPr>
  </w:style>
  <w:style w:type="character" w:customStyle="1" w:styleId="WW8Num19z0">
    <w:name w:val="WW8Num19z0"/>
    <w:rsid w:val="007C491A"/>
    <w:rPr>
      <w:rFonts w:ascii="Wingdings" w:hAnsi="Wingdings" w:cs="Wingdings" w:hint="default"/>
      <w:spacing w:val="-3"/>
      <w:w w:val="101"/>
      <w:sz w:val="24"/>
      <w:szCs w:val="24"/>
    </w:rPr>
  </w:style>
  <w:style w:type="character" w:customStyle="1" w:styleId="WW8Num20z0">
    <w:name w:val="WW8Num20z0"/>
    <w:rsid w:val="007C491A"/>
    <w:rPr>
      <w:rFonts w:ascii="Times New Roman" w:hAnsi="Times New Roman" w:cs="Times New Roman"/>
      <w:bCs/>
      <w:sz w:val="24"/>
      <w:szCs w:val="24"/>
      <w:lang w:eastAsia="pl-PL"/>
    </w:rPr>
  </w:style>
  <w:style w:type="character" w:customStyle="1" w:styleId="WW8Num21z0">
    <w:name w:val="WW8Num21z0"/>
    <w:rsid w:val="007C491A"/>
    <w:rPr>
      <w:rFonts w:ascii="Times New Roman" w:hAnsi="Times New Roman" w:cs="Times New Roman"/>
      <w:bCs/>
      <w:sz w:val="24"/>
      <w:szCs w:val="24"/>
    </w:rPr>
  </w:style>
  <w:style w:type="character" w:customStyle="1" w:styleId="WW8Num22z0">
    <w:name w:val="WW8Num22z0"/>
    <w:rsid w:val="007C491A"/>
    <w:rPr>
      <w:rFonts w:ascii="Times New Roman" w:hAnsi="Times New Roman" w:cs="Times New Roman" w:hint="default"/>
      <w:b w:val="0"/>
      <w:bCs/>
      <w:sz w:val="24"/>
      <w:szCs w:val="24"/>
    </w:rPr>
  </w:style>
  <w:style w:type="character" w:customStyle="1" w:styleId="WW8Num23z0">
    <w:name w:val="WW8Num23z0"/>
    <w:rsid w:val="007C491A"/>
    <w:rPr>
      <w:rFonts w:ascii="Times New Roman" w:hAnsi="Times New Roman" w:cs="Times New Roman" w:hint="default"/>
      <w:color w:val="auto"/>
      <w:sz w:val="24"/>
      <w:szCs w:val="24"/>
    </w:rPr>
  </w:style>
  <w:style w:type="character" w:customStyle="1" w:styleId="WW8Num24z0">
    <w:name w:val="WW8Num24z0"/>
    <w:rsid w:val="007C491A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5z0">
    <w:name w:val="WW8Num25z0"/>
    <w:rsid w:val="007C491A"/>
    <w:rPr>
      <w:rFonts w:ascii="Times New Roman" w:hAnsi="Times New Roman" w:cs="Times New Roman" w:hint="default"/>
      <w:color w:val="auto"/>
    </w:rPr>
  </w:style>
  <w:style w:type="character" w:customStyle="1" w:styleId="WW8Num25z1">
    <w:name w:val="WW8Num25z1"/>
    <w:rsid w:val="007C491A"/>
    <w:rPr>
      <w:rFonts w:ascii="Times New Roman" w:hAnsi="Times New Roman" w:cs="Times New Roman" w:hint="default"/>
      <w:color w:val="auto"/>
      <w:sz w:val="20"/>
      <w:szCs w:val="20"/>
      <w:lang w:eastAsia="pl-PL"/>
    </w:rPr>
  </w:style>
  <w:style w:type="character" w:customStyle="1" w:styleId="WW8Num25z4">
    <w:name w:val="WW8Num25z4"/>
    <w:rsid w:val="007C491A"/>
    <w:rPr>
      <w:rFonts w:ascii="Courier New" w:hAnsi="Courier New" w:cs="Courier New" w:hint="default"/>
    </w:rPr>
  </w:style>
  <w:style w:type="character" w:customStyle="1" w:styleId="WW8Num25z5">
    <w:name w:val="WW8Num25z5"/>
    <w:rsid w:val="007C491A"/>
    <w:rPr>
      <w:rFonts w:ascii="Wingdings" w:hAnsi="Wingdings" w:cs="Wingdings" w:hint="default"/>
    </w:rPr>
  </w:style>
  <w:style w:type="character" w:customStyle="1" w:styleId="WW8Num25z6">
    <w:name w:val="WW8Num25z6"/>
    <w:rsid w:val="007C491A"/>
    <w:rPr>
      <w:rFonts w:ascii="Symbol" w:hAnsi="Symbol" w:cs="Symbol" w:hint="default"/>
    </w:rPr>
  </w:style>
  <w:style w:type="character" w:customStyle="1" w:styleId="WW8Num26z0">
    <w:name w:val="WW8Num26z0"/>
    <w:rsid w:val="007C491A"/>
    <w:rPr>
      <w:rFonts w:ascii="Times New Roman" w:hAnsi="Times New Roman" w:cs="Times New Roman"/>
      <w:b/>
      <w:bCs/>
      <w:sz w:val="20"/>
      <w:szCs w:val="20"/>
    </w:rPr>
  </w:style>
  <w:style w:type="character" w:customStyle="1" w:styleId="WW8Num26z1">
    <w:name w:val="WW8Num26z1"/>
    <w:rsid w:val="007C491A"/>
  </w:style>
  <w:style w:type="character" w:customStyle="1" w:styleId="WW8Num26z2">
    <w:name w:val="WW8Num26z2"/>
    <w:rsid w:val="007C491A"/>
  </w:style>
  <w:style w:type="character" w:customStyle="1" w:styleId="WW8Num26z3">
    <w:name w:val="WW8Num26z3"/>
    <w:rsid w:val="007C491A"/>
  </w:style>
  <w:style w:type="character" w:customStyle="1" w:styleId="WW8Num26z4">
    <w:name w:val="WW8Num26z4"/>
    <w:rsid w:val="007C491A"/>
  </w:style>
  <w:style w:type="character" w:customStyle="1" w:styleId="WW8Num26z5">
    <w:name w:val="WW8Num26z5"/>
    <w:rsid w:val="007C491A"/>
  </w:style>
  <w:style w:type="character" w:customStyle="1" w:styleId="WW8Num26z6">
    <w:name w:val="WW8Num26z6"/>
    <w:rsid w:val="007C491A"/>
  </w:style>
  <w:style w:type="character" w:customStyle="1" w:styleId="WW8Num26z7">
    <w:name w:val="WW8Num26z7"/>
    <w:rsid w:val="007C491A"/>
  </w:style>
  <w:style w:type="character" w:customStyle="1" w:styleId="WW8Num26z8">
    <w:name w:val="WW8Num26z8"/>
    <w:rsid w:val="007C491A"/>
  </w:style>
  <w:style w:type="character" w:customStyle="1" w:styleId="WW8Num27z0">
    <w:name w:val="WW8Num27z0"/>
    <w:rsid w:val="007C491A"/>
    <w:rPr>
      <w:rFonts w:hint="default"/>
    </w:rPr>
  </w:style>
  <w:style w:type="character" w:customStyle="1" w:styleId="WW8Num27z1">
    <w:name w:val="WW8Num27z1"/>
    <w:rsid w:val="007C491A"/>
    <w:rPr>
      <w:rFonts w:ascii="Times New Roman" w:eastAsia="Times New Roman" w:hAnsi="Times New Roman" w:cs="Times New Roman" w:hint="default"/>
      <w:b/>
      <w:bCs/>
      <w:sz w:val="20"/>
      <w:szCs w:val="20"/>
      <w:lang w:eastAsia="pl-PL"/>
    </w:rPr>
  </w:style>
  <w:style w:type="character" w:customStyle="1" w:styleId="WW8Num28z0">
    <w:name w:val="WW8Num28z0"/>
    <w:rsid w:val="007C491A"/>
    <w:rPr>
      <w:rFonts w:ascii="Times New Roman" w:eastAsia="SimSun" w:hAnsi="Times New Roman" w:cs="Times New Roman" w:hint="default"/>
      <w:b/>
      <w:bCs/>
      <w:strike w:val="0"/>
      <w:dstrike w:val="0"/>
      <w:sz w:val="20"/>
      <w:szCs w:val="20"/>
      <w:lang w:eastAsia="pl-PL"/>
    </w:rPr>
  </w:style>
  <w:style w:type="character" w:customStyle="1" w:styleId="WW8Num29z0">
    <w:name w:val="WW8Num29z0"/>
    <w:rsid w:val="007C491A"/>
    <w:rPr>
      <w:rFonts w:ascii="Times New Roman" w:eastAsia="SimSun" w:hAnsi="Times New Roman" w:cs="Times New Roman"/>
      <w:bCs/>
      <w:sz w:val="20"/>
      <w:szCs w:val="20"/>
    </w:rPr>
  </w:style>
  <w:style w:type="character" w:customStyle="1" w:styleId="WW8Num30z0">
    <w:name w:val="WW8Num30z0"/>
    <w:rsid w:val="007C491A"/>
    <w:rPr>
      <w:rFonts w:ascii="Times New Roman" w:hAnsi="Times New Roman" w:cs="Times New Roman"/>
      <w:sz w:val="20"/>
      <w:szCs w:val="20"/>
    </w:rPr>
  </w:style>
  <w:style w:type="character" w:customStyle="1" w:styleId="WW8Num31z0">
    <w:name w:val="WW8Num31z0"/>
    <w:rsid w:val="007C491A"/>
    <w:rPr>
      <w:rFonts w:ascii="Times New Roman" w:hAnsi="Times New Roman" w:cs="Times New Roman" w:hint="default"/>
      <w:b/>
      <w:sz w:val="20"/>
      <w:szCs w:val="20"/>
    </w:rPr>
  </w:style>
  <w:style w:type="character" w:customStyle="1" w:styleId="WW8Num32z0">
    <w:name w:val="WW8Num32z0"/>
    <w:rsid w:val="007C491A"/>
    <w:rPr>
      <w:rFonts w:ascii="Times New Roman" w:hAnsi="Times New Roman" w:cs="Times New Roman" w:hint="default"/>
      <w:b/>
      <w:bCs/>
      <w:color w:val="auto"/>
      <w:sz w:val="20"/>
      <w:szCs w:val="20"/>
    </w:rPr>
  </w:style>
  <w:style w:type="character" w:customStyle="1" w:styleId="WW8Num33z0">
    <w:name w:val="WW8Num33z0"/>
    <w:rsid w:val="007C491A"/>
    <w:rPr>
      <w:rFonts w:ascii="Times New Roman" w:hAnsi="Times New Roman" w:cs="Times New Roman" w:hint="default"/>
      <w:b/>
      <w:bCs/>
      <w:i w:val="0"/>
      <w:iCs w:val="0"/>
      <w:spacing w:val="-2"/>
      <w:sz w:val="20"/>
      <w:szCs w:val="20"/>
      <w:lang w:eastAsia="pl-PL"/>
    </w:rPr>
  </w:style>
  <w:style w:type="character" w:customStyle="1" w:styleId="WW8Num34z0">
    <w:name w:val="WW8Num34z0"/>
    <w:rsid w:val="007C491A"/>
    <w:rPr>
      <w:rFonts w:ascii="Times New Roman" w:hAnsi="Times New Roman" w:cs="Times New Roman" w:hint="default"/>
      <w:b/>
      <w:spacing w:val="-2"/>
      <w:sz w:val="20"/>
      <w:szCs w:val="20"/>
      <w:lang w:eastAsia="ar-SA"/>
    </w:rPr>
  </w:style>
  <w:style w:type="character" w:customStyle="1" w:styleId="WW8Num35z0">
    <w:name w:val="WW8Num35z0"/>
    <w:rsid w:val="007C491A"/>
    <w:rPr>
      <w:rFonts w:ascii="Times New Roman" w:hAnsi="Times New Roman" w:cs="Times New Roman" w:hint="default"/>
      <w:sz w:val="20"/>
      <w:szCs w:val="20"/>
      <w:lang w:eastAsia="pl-PL"/>
    </w:rPr>
  </w:style>
  <w:style w:type="character" w:customStyle="1" w:styleId="WW8Num36z0">
    <w:name w:val="WW8Num36z0"/>
    <w:rsid w:val="007C491A"/>
    <w:rPr>
      <w:rFonts w:ascii="Times New Roman" w:hAnsi="Times New Roman" w:cs="Times New Roman"/>
      <w:sz w:val="20"/>
      <w:szCs w:val="20"/>
    </w:rPr>
  </w:style>
  <w:style w:type="character" w:customStyle="1" w:styleId="WW8Num37z0">
    <w:name w:val="WW8Num37z0"/>
    <w:rsid w:val="007C491A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WW8Num38z0">
    <w:name w:val="WW8Num38z0"/>
    <w:rsid w:val="007C491A"/>
    <w:rPr>
      <w:rFonts w:ascii="Times New Roman" w:hAnsi="Times New Roman" w:cs="Times New Roman" w:hint="default"/>
      <w:sz w:val="20"/>
      <w:szCs w:val="20"/>
    </w:rPr>
  </w:style>
  <w:style w:type="character" w:customStyle="1" w:styleId="WW8Num38z1">
    <w:name w:val="WW8Num38z1"/>
    <w:rsid w:val="007C491A"/>
    <w:rPr>
      <w:rFonts w:ascii="Times New Roman" w:hAnsi="Times New Roman" w:cs="Times New Roman" w:hint="default"/>
      <w:b w:val="0"/>
      <w:bCs/>
      <w:sz w:val="20"/>
      <w:szCs w:val="20"/>
      <w:lang w:eastAsia="pl-PL"/>
    </w:rPr>
  </w:style>
  <w:style w:type="character" w:customStyle="1" w:styleId="WW8Num38z3">
    <w:name w:val="WW8Num38z3"/>
    <w:rsid w:val="007C491A"/>
  </w:style>
  <w:style w:type="character" w:customStyle="1" w:styleId="WW8Num38z4">
    <w:name w:val="WW8Num38z4"/>
    <w:rsid w:val="007C491A"/>
  </w:style>
  <w:style w:type="character" w:customStyle="1" w:styleId="WW8Num38z5">
    <w:name w:val="WW8Num38z5"/>
    <w:rsid w:val="007C491A"/>
  </w:style>
  <w:style w:type="character" w:customStyle="1" w:styleId="WW8Num38z6">
    <w:name w:val="WW8Num38z6"/>
    <w:rsid w:val="007C491A"/>
  </w:style>
  <w:style w:type="character" w:customStyle="1" w:styleId="WW8Num38z7">
    <w:name w:val="WW8Num38z7"/>
    <w:rsid w:val="007C491A"/>
  </w:style>
  <w:style w:type="character" w:customStyle="1" w:styleId="WW8Num38z8">
    <w:name w:val="WW8Num38z8"/>
    <w:rsid w:val="007C491A"/>
  </w:style>
  <w:style w:type="character" w:customStyle="1" w:styleId="WW8Num39z0">
    <w:name w:val="WW8Num39z0"/>
    <w:rsid w:val="007C491A"/>
    <w:rPr>
      <w:rFonts w:ascii="Times New Roman" w:hAnsi="Times New Roman" w:cs="Times New Roman" w:hint="default"/>
      <w:b/>
      <w:bCs/>
      <w:sz w:val="20"/>
      <w:szCs w:val="20"/>
      <w:lang w:eastAsia="pl-PL"/>
    </w:rPr>
  </w:style>
  <w:style w:type="character" w:customStyle="1" w:styleId="WW8Num40z0">
    <w:name w:val="WW8Num40z0"/>
    <w:rsid w:val="007C491A"/>
    <w:rPr>
      <w:rFonts w:ascii="Times New Roman" w:hAnsi="Times New Roman" w:cs="Times New Roman" w:hint="default"/>
      <w:b/>
      <w:sz w:val="20"/>
      <w:szCs w:val="20"/>
    </w:rPr>
  </w:style>
  <w:style w:type="character" w:customStyle="1" w:styleId="WW8Num41z0">
    <w:name w:val="WW8Num41z0"/>
    <w:rsid w:val="007C491A"/>
  </w:style>
  <w:style w:type="character" w:customStyle="1" w:styleId="WW8Num42z0">
    <w:name w:val="WW8Num42z0"/>
    <w:rsid w:val="007C491A"/>
    <w:rPr>
      <w:rFonts w:ascii="Times New Roman" w:hAnsi="Times New Roman" w:cs="Times New Roman"/>
      <w:sz w:val="20"/>
      <w:szCs w:val="20"/>
    </w:rPr>
  </w:style>
  <w:style w:type="character" w:customStyle="1" w:styleId="WW8Num43z0">
    <w:name w:val="WW8Num43z0"/>
    <w:rsid w:val="007C491A"/>
    <w:rPr>
      <w:rFonts w:ascii="Times New Roman" w:hAnsi="Times New Roman" w:cs="Times New Roman"/>
      <w:sz w:val="20"/>
      <w:szCs w:val="20"/>
    </w:rPr>
  </w:style>
  <w:style w:type="character" w:customStyle="1" w:styleId="WW8Num44z0">
    <w:name w:val="WW8Num44z0"/>
    <w:rsid w:val="007C491A"/>
    <w:rPr>
      <w:rFonts w:ascii="Times New Roman" w:hAnsi="Times New Roman" w:cs="Times New Roman" w:hint="default"/>
      <w:b/>
      <w:sz w:val="20"/>
      <w:szCs w:val="20"/>
    </w:rPr>
  </w:style>
  <w:style w:type="character" w:customStyle="1" w:styleId="WW8Num45z0">
    <w:name w:val="WW8Num45z0"/>
    <w:rsid w:val="007C491A"/>
    <w:rPr>
      <w:rFonts w:ascii="Times New Roman" w:hAnsi="Times New Roman" w:cs="Times New Roman"/>
      <w:sz w:val="20"/>
      <w:szCs w:val="20"/>
    </w:rPr>
  </w:style>
  <w:style w:type="character" w:customStyle="1" w:styleId="WW8Num46z0">
    <w:name w:val="WW8Num46z0"/>
    <w:rsid w:val="007C491A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WW8Num47z0">
    <w:name w:val="WW8Num47z0"/>
    <w:rsid w:val="007C491A"/>
    <w:rPr>
      <w:rFonts w:ascii="Times New Roman" w:hAnsi="Times New Roman" w:cs="Times New Roman" w:hint="default"/>
      <w:b/>
      <w:bCs/>
      <w:sz w:val="20"/>
      <w:szCs w:val="22"/>
    </w:rPr>
  </w:style>
  <w:style w:type="character" w:customStyle="1" w:styleId="WW8Num48z0">
    <w:name w:val="WW8Num48z0"/>
    <w:rsid w:val="007C491A"/>
    <w:rPr>
      <w:rFonts w:ascii="Times New Roman" w:hAnsi="Times New Roman" w:cs="Times New Roman" w:hint="default"/>
      <w:b/>
      <w:sz w:val="20"/>
      <w:szCs w:val="20"/>
    </w:rPr>
  </w:style>
  <w:style w:type="character" w:customStyle="1" w:styleId="WW8Num49z0">
    <w:name w:val="WW8Num49z0"/>
    <w:rsid w:val="007C491A"/>
    <w:rPr>
      <w:rFonts w:ascii="Times New Roman" w:hAnsi="Times New Roman" w:cs="Times New Roman"/>
      <w:b/>
      <w:sz w:val="20"/>
      <w:szCs w:val="20"/>
    </w:rPr>
  </w:style>
  <w:style w:type="character" w:customStyle="1" w:styleId="WW8Num50z0">
    <w:name w:val="WW8Num50z0"/>
    <w:rsid w:val="007C491A"/>
    <w:rPr>
      <w:rFonts w:ascii="Symbol" w:hAnsi="Symbol" w:cs="Symbol" w:hint="default"/>
    </w:rPr>
  </w:style>
  <w:style w:type="character" w:customStyle="1" w:styleId="WW8Num51z0">
    <w:name w:val="WW8Num51z0"/>
    <w:rsid w:val="007C491A"/>
    <w:rPr>
      <w:rFonts w:ascii="Symbol" w:hAnsi="Symbol" w:cs="Symbol" w:hint="default"/>
      <w:sz w:val="20"/>
      <w:szCs w:val="20"/>
    </w:rPr>
  </w:style>
  <w:style w:type="character" w:customStyle="1" w:styleId="WW8Num52z0">
    <w:name w:val="WW8Num52z0"/>
    <w:rsid w:val="007C491A"/>
    <w:rPr>
      <w:rFonts w:ascii="Symbol" w:hAnsi="Symbol" w:cs="Symbol" w:hint="default"/>
      <w:color w:val="auto"/>
      <w:sz w:val="20"/>
      <w:szCs w:val="20"/>
      <w:lang w:eastAsia="pl-PL"/>
    </w:rPr>
  </w:style>
  <w:style w:type="character" w:customStyle="1" w:styleId="WW8Num53z0">
    <w:name w:val="WW8Num53z0"/>
    <w:rsid w:val="007C491A"/>
    <w:rPr>
      <w:rFonts w:ascii="Times New Roman" w:hAnsi="Times New Roman" w:cs="Times New Roman"/>
      <w:b/>
      <w:bCs/>
      <w:sz w:val="20"/>
      <w:szCs w:val="20"/>
    </w:rPr>
  </w:style>
  <w:style w:type="character" w:customStyle="1" w:styleId="WW8Num54z0">
    <w:name w:val="WW8Num54z0"/>
    <w:rsid w:val="007C491A"/>
    <w:rPr>
      <w:rFonts w:ascii="Symbol" w:hAnsi="Symbol" w:cs="Symbol" w:hint="default"/>
      <w:color w:val="auto"/>
      <w:shd w:val="clear" w:color="auto" w:fill="FFFF00"/>
    </w:rPr>
  </w:style>
  <w:style w:type="character" w:customStyle="1" w:styleId="WW8Num55z0">
    <w:name w:val="WW8Num55z0"/>
    <w:rsid w:val="007C491A"/>
    <w:rPr>
      <w:rFonts w:ascii="Symbol" w:hAnsi="Symbol" w:cs="Symbol" w:hint="default"/>
    </w:rPr>
  </w:style>
  <w:style w:type="character" w:customStyle="1" w:styleId="WW8Num56z0">
    <w:name w:val="WW8Num56z0"/>
    <w:rsid w:val="007C491A"/>
    <w:rPr>
      <w:rFonts w:ascii="Symbol" w:hAnsi="Symbol" w:cs="Symbol"/>
      <w:sz w:val="24"/>
      <w:szCs w:val="24"/>
      <w:lang w:eastAsia="pl-PL"/>
    </w:rPr>
  </w:style>
  <w:style w:type="character" w:customStyle="1" w:styleId="WW8Num57z0">
    <w:name w:val="WW8Num57z0"/>
    <w:rsid w:val="007C491A"/>
    <w:rPr>
      <w:rFonts w:ascii="Symbol" w:hAnsi="Symbol" w:cs="Symbol" w:hint="default"/>
      <w:sz w:val="20"/>
      <w:szCs w:val="20"/>
    </w:rPr>
  </w:style>
  <w:style w:type="character" w:customStyle="1" w:styleId="WW8Num58z0">
    <w:name w:val="WW8Num58z0"/>
    <w:rsid w:val="007C491A"/>
    <w:rPr>
      <w:rFonts w:ascii="Symbol" w:eastAsia="Calibri" w:hAnsi="Symbol" w:cs="Symbol" w:hint="default"/>
      <w:color w:val="auto"/>
      <w:sz w:val="20"/>
      <w:szCs w:val="20"/>
      <w:vertAlign w:val="superscript"/>
    </w:rPr>
  </w:style>
  <w:style w:type="character" w:customStyle="1" w:styleId="WW8Num59z0">
    <w:name w:val="WW8Num59z0"/>
    <w:rsid w:val="007C491A"/>
    <w:rPr>
      <w:rFonts w:ascii="Times New Roman" w:hAnsi="Times New Roman" w:cs="Times New Roman" w:hint="default"/>
      <w:iCs/>
      <w:sz w:val="20"/>
      <w:szCs w:val="20"/>
    </w:rPr>
  </w:style>
  <w:style w:type="character" w:customStyle="1" w:styleId="WW8Num60z0">
    <w:name w:val="WW8Num60z0"/>
    <w:rsid w:val="007C491A"/>
    <w:rPr>
      <w:rFonts w:ascii="Symbol" w:hAnsi="Symbol" w:cs="Symbol" w:hint="default"/>
      <w:color w:val="auto"/>
      <w:sz w:val="20"/>
      <w:szCs w:val="20"/>
    </w:rPr>
  </w:style>
  <w:style w:type="character" w:customStyle="1" w:styleId="WW8Num61z0">
    <w:name w:val="WW8Num61z0"/>
    <w:rsid w:val="007C491A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WW8Num62z0">
    <w:name w:val="WW8Num62z0"/>
    <w:rsid w:val="007C491A"/>
    <w:rPr>
      <w:rFonts w:ascii="Symbol" w:hAnsi="Symbol" w:cs="Symbol" w:hint="default"/>
    </w:rPr>
  </w:style>
  <w:style w:type="character" w:customStyle="1" w:styleId="WW8Num63z0">
    <w:name w:val="WW8Num63z0"/>
    <w:rsid w:val="007C491A"/>
    <w:rPr>
      <w:rFonts w:ascii="Times New Roman" w:hAnsi="Times New Roman" w:cs="Times New Roman"/>
      <w:b/>
      <w:sz w:val="20"/>
      <w:szCs w:val="20"/>
      <w:lang w:eastAsia="pl-PL"/>
    </w:rPr>
  </w:style>
  <w:style w:type="character" w:customStyle="1" w:styleId="WW8Num64z0">
    <w:name w:val="WW8Num64z0"/>
    <w:rsid w:val="007C491A"/>
    <w:rPr>
      <w:rFonts w:ascii="Times New Roman" w:hAnsi="Times New Roman" w:cs="Times New Roman" w:hint="default"/>
      <w:sz w:val="20"/>
      <w:szCs w:val="20"/>
    </w:rPr>
  </w:style>
  <w:style w:type="character" w:customStyle="1" w:styleId="WW8Num65z0">
    <w:name w:val="WW8Num65z0"/>
    <w:rsid w:val="007C491A"/>
    <w:rPr>
      <w:i w:val="0"/>
    </w:rPr>
  </w:style>
  <w:style w:type="character" w:customStyle="1" w:styleId="WW8Num66z0">
    <w:name w:val="WW8Num66z0"/>
    <w:rsid w:val="007C491A"/>
    <w:rPr>
      <w:rFonts w:ascii="Symbol" w:eastAsia="Arial Narrow" w:hAnsi="Symbol" w:cs="Symbol" w:hint="default"/>
      <w:sz w:val="24"/>
      <w:szCs w:val="24"/>
    </w:rPr>
  </w:style>
  <w:style w:type="character" w:customStyle="1" w:styleId="WW8Num67z0">
    <w:name w:val="WW8Num67z0"/>
    <w:rsid w:val="007C491A"/>
    <w:rPr>
      <w:rFonts w:ascii="Times New Roman" w:hAnsi="Times New Roman" w:cs="Times New Roman" w:hint="default"/>
      <w:b/>
      <w:bCs/>
      <w:i/>
      <w:iCs/>
      <w:lang w:eastAsia="pl-PL"/>
    </w:rPr>
  </w:style>
  <w:style w:type="character" w:customStyle="1" w:styleId="WW8Num68z0">
    <w:name w:val="WW8Num68z0"/>
    <w:rsid w:val="007C491A"/>
    <w:rPr>
      <w:rFonts w:ascii="Times New Roman" w:hAnsi="Times New Roman" w:cs="Times New Roman" w:hint="default"/>
      <w:b/>
      <w:sz w:val="20"/>
      <w:szCs w:val="20"/>
      <w:lang w:eastAsia="pl-PL"/>
    </w:rPr>
  </w:style>
  <w:style w:type="character" w:customStyle="1" w:styleId="WW8Num69z0">
    <w:name w:val="WW8Num69z0"/>
    <w:rsid w:val="007C491A"/>
    <w:rPr>
      <w:rFonts w:ascii="Symbol" w:hAnsi="Symbol" w:cs="Symbol" w:hint="default"/>
      <w:sz w:val="20"/>
      <w:szCs w:val="20"/>
    </w:rPr>
  </w:style>
  <w:style w:type="character" w:customStyle="1" w:styleId="WW8Num70z0">
    <w:name w:val="WW8Num70z0"/>
    <w:rsid w:val="007C491A"/>
    <w:rPr>
      <w:rFonts w:ascii="Times New Roman" w:hAnsi="Times New Roman" w:cs="Times New Roman" w:hint="default"/>
      <w:b/>
      <w:sz w:val="20"/>
      <w:szCs w:val="20"/>
    </w:rPr>
  </w:style>
  <w:style w:type="character" w:customStyle="1" w:styleId="WW8Num70z1">
    <w:name w:val="WW8Num70z1"/>
    <w:rsid w:val="007C491A"/>
    <w:rPr>
      <w:rFonts w:ascii="Times New Roman" w:hAnsi="Times New Roman" w:cs="Times New Roman"/>
      <w:sz w:val="20"/>
      <w:szCs w:val="24"/>
    </w:rPr>
  </w:style>
  <w:style w:type="character" w:customStyle="1" w:styleId="WW8Num70z2">
    <w:name w:val="WW8Num70z2"/>
    <w:rsid w:val="007C491A"/>
  </w:style>
  <w:style w:type="character" w:customStyle="1" w:styleId="WW8Num70z3">
    <w:name w:val="WW8Num70z3"/>
    <w:rsid w:val="007C491A"/>
  </w:style>
  <w:style w:type="character" w:customStyle="1" w:styleId="WW8Num70z4">
    <w:name w:val="WW8Num70z4"/>
    <w:rsid w:val="007C491A"/>
  </w:style>
  <w:style w:type="character" w:customStyle="1" w:styleId="WW8Num70z5">
    <w:name w:val="WW8Num70z5"/>
    <w:rsid w:val="007C491A"/>
  </w:style>
  <w:style w:type="character" w:customStyle="1" w:styleId="WW8Num70z6">
    <w:name w:val="WW8Num70z6"/>
    <w:rsid w:val="007C491A"/>
  </w:style>
  <w:style w:type="character" w:customStyle="1" w:styleId="WW8Num70z7">
    <w:name w:val="WW8Num70z7"/>
    <w:rsid w:val="007C491A"/>
  </w:style>
  <w:style w:type="character" w:customStyle="1" w:styleId="WW8Num70z8">
    <w:name w:val="WW8Num70z8"/>
    <w:rsid w:val="007C491A"/>
  </w:style>
  <w:style w:type="character" w:customStyle="1" w:styleId="WW8Num71z0">
    <w:name w:val="WW8Num71z0"/>
    <w:rsid w:val="007C491A"/>
    <w:rPr>
      <w:rFonts w:ascii="Times New Roman" w:hAnsi="Times New Roman" w:cs="Times New Roman" w:hint="default"/>
      <w:b/>
      <w:bCs/>
      <w:i w:val="0"/>
      <w:iCs/>
      <w:sz w:val="24"/>
      <w:szCs w:val="24"/>
      <w:lang w:eastAsia="pl-PL"/>
    </w:rPr>
  </w:style>
  <w:style w:type="character" w:customStyle="1" w:styleId="WW8Num72z0">
    <w:name w:val="WW8Num72z0"/>
    <w:rsid w:val="007C491A"/>
    <w:rPr>
      <w:rFonts w:ascii="Times New Roman" w:hAnsi="Times New Roman" w:cs="Times New Roman" w:hint="default"/>
      <w:b/>
      <w:bCs/>
      <w:iCs/>
      <w:sz w:val="20"/>
      <w:szCs w:val="20"/>
      <w:lang w:eastAsia="pl-PL"/>
    </w:rPr>
  </w:style>
  <w:style w:type="character" w:customStyle="1" w:styleId="WW8Num73z0">
    <w:name w:val="WW8Num73z0"/>
    <w:rsid w:val="007C491A"/>
    <w:rPr>
      <w:rFonts w:ascii="Symbol" w:hAnsi="Symbol" w:cs="Symbol" w:hint="default"/>
      <w:sz w:val="20"/>
      <w:szCs w:val="20"/>
    </w:rPr>
  </w:style>
  <w:style w:type="character" w:customStyle="1" w:styleId="WW8Num74z0">
    <w:name w:val="WW8Num74z0"/>
    <w:rsid w:val="007C491A"/>
    <w:rPr>
      <w:rFonts w:ascii="Times New Roman" w:hAnsi="Times New Roman" w:cs="Times New Roman"/>
      <w:sz w:val="20"/>
      <w:szCs w:val="20"/>
    </w:rPr>
  </w:style>
  <w:style w:type="character" w:customStyle="1" w:styleId="WW8Num75z0">
    <w:name w:val="WW8Num75z0"/>
    <w:rsid w:val="007C491A"/>
    <w:rPr>
      <w:rFonts w:ascii="Times New Roman" w:hAnsi="Times New Roman" w:cs="Times New Roman"/>
      <w:b/>
      <w:bCs/>
      <w:sz w:val="20"/>
      <w:szCs w:val="20"/>
    </w:rPr>
  </w:style>
  <w:style w:type="character" w:customStyle="1" w:styleId="WW8Num76z0">
    <w:name w:val="WW8Num76z0"/>
    <w:rsid w:val="007C491A"/>
    <w:rPr>
      <w:rFonts w:ascii="Times New Roman" w:hAnsi="Times New Roman" w:cs="Times New Roman" w:hint="default"/>
      <w:spacing w:val="-2"/>
      <w:sz w:val="20"/>
      <w:szCs w:val="20"/>
    </w:rPr>
  </w:style>
  <w:style w:type="character" w:customStyle="1" w:styleId="WW8Num77z0">
    <w:name w:val="WW8Num77z0"/>
    <w:rsid w:val="007C491A"/>
    <w:rPr>
      <w:rFonts w:ascii="Times New Roman" w:hAnsi="Times New Roman" w:cs="Times New Roman"/>
      <w:sz w:val="20"/>
      <w:szCs w:val="24"/>
    </w:rPr>
  </w:style>
  <w:style w:type="character" w:customStyle="1" w:styleId="WW8Num78z0">
    <w:name w:val="WW8Num78z0"/>
    <w:rsid w:val="007C491A"/>
    <w:rPr>
      <w:rFonts w:ascii="Times New Roman" w:hAnsi="Times New Roman" w:cs="Times New Roman"/>
      <w:sz w:val="20"/>
      <w:szCs w:val="20"/>
    </w:rPr>
  </w:style>
  <w:style w:type="character" w:customStyle="1" w:styleId="WW8Num79z0">
    <w:name w:val="WW8Num79z0"/>
    <w:rsid w:val="007C491A"/>
    <w:rPr>
      <w:rFonts w:ascii="Times New Roman" w:hAnsi="Times New Roman" w:cs="Times New Roman" w:hint="default"/>
      <w:b/>
      <w:spacing w:val="-2"/>
      <w:sz w:val="20"/>
      <w:szCs w:val="20"/>
    </w:rPr>
  </w:style>
  <w:style w:type="character" w:customStyle="1" w:styleId="WW8Num80z0">
    <w:name w:val="WW8Num80z0"/>
    <w:rsid w:val="007C491A"/>
  </w:style>
  <w:style w:type="character" w:customStyle="1" w:styleId="WW8Num81z0">
    <w:name w:val="WW8Num81z0"/>
    <w:rsid w:val="007C491A"/>
    <w:rPr>
      <w:rFonts w:ascii="Times New Roman" w:hAnsi="Times New Roman" w:cs="Times New Roman" w:hint="default"/>
      <w:b/>
      <w:sz w:val="20"/>
      <w:szCs w:val="20"/>
    </w:rPr>
  </w:style>
  <w:style w:type="character" w:customStyle="1" w:styleId="WW8Num82z0">
    <w:name w:val="WW8Num82z0"/>
    <w:rsid w:val="007C491A"/>
    <w:rPr>
      <w:rFonts w:ascii="Times New Roman" w:hAnsi="Times New Roman" w:cs="Times New Roman"/>
      <w:sz w:val="20"/>
      <w:szCs w:val="20"/>
    </w:rPr>
  </w:style>
  <w:style w:type="character" w:customStyle="1" w:styleId="WW8Num83z0">
    <w:name w:val="WW8Num83z0"/>
    <w:rsid w:val="007C491A"/>
  </w:style>
  <w:style w:type="character" w:customStyle="1" w:styleId="WW8Num84z0">
    <w:name w:val="WW8Num84z0"/>
    <w:rsid w:val="007C491A"/>
  </w:style>
  <w:style w:type="character" w:customStyle="1" w:styleId="WW8Num85z0">
    <w:name w:val="WW8Num85z0"/>
    <w:rsid w:val="007C491A"/>
  </w:style>
  <w:style w:type="character" w:customStyle="1" w:styleId="WW8Num86z0">
    <w:name w:val="WW8Num86z0"/>
    <w:rsid w:val="007C491A"/>
    <w:rPr>
      <w:rFonts w:ascii="Times New Roman" w:hAnsi="Times New Roman" w:cs="Times New Roman" w:hint="default"/>
      <w:b/>
      <w:sz w:val="20"/>
      <w:szCs w:val="20"/>
    </w:rPr>
  </w:style>
  <w:style w:type="character" w:customStyle="1" w:styleId="WW8Num87z0">
    <w:name w:val="WW8Num87z0"/>
    <w:rsid w:val="007C491A"/>
  </w:style>
  <w:style w:type="character" w:customStyle="1" w:styleId="WW8Num88z0">
    <w:name w:val="WW8Num88z0"/>
    <w:rsid w:val="007C491A"/>
  </w:style>
  <w:style w:type="character" w:customStyle="1" w:styleId="WW8Num89z0">
    <w:name w:val="WW8Num89z0"/>
    <w:rsid w:val="007C491A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WW8Num90z0">
    <w:name w:val="WW8Num90z0"/>
    <w:rsid w:val="007C491A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WW8Num90z1">
    <w:name w:val="WW8Num90z1"/>
    <w:rsid w:val="007C491A"/>
  </w:style>
  <w:style w:type="character" w:customStyle="1" w:styleId="WW8Num90z2">
    <w:name w:val="WW8Num90z2"/>
    <w:rsid w:val="007C491A"/>
  </w:style>
  <w:style w:type="character" w:customStyle="1" w:styleId="WW8Num90z3">
    <w:name w:val="WW8Num90z3"/>
    <w:rsid w:val="007C491A"/>
  </w:style>
  <w:style w:type="character" w:customStyle="1" w:styleId="WW8Num90z4">
    <w:name w:val="WW8Num90z4"/>
    <w:rsid w:val="007C491A"/>
  </w:style>
  <w:style w:type="character" w:customStyle="1" w:styleId="WW8Num90z5">
    <w:name w:val="WW8Num90z5"/>
    <w:rsid w:val="007C491A"/>
  </w:style>
  <w:style w:type="character" w:customStyle="1" w:styleId="WW8Num90z6">
    <w:name w:val="WW8Num90z6"/>
    <w:rsid w:val="007C491A"/>
  </w:style>
  <w:style w:type="character" w:customStyle="1" w:styleId="WW8Num90z7">
    <w:name w:val="WW8Num90z7"/>
    <w:rsid w:val="007C491A"/>
  </w:style>
  <w:style w:type="character" w:customStyle="1" w:styleId="WW8Num90z8">
    <w:name w:val="WW8Num90z8"/>
    <w:rsid w:val="007C491A"/>
  </w:style>
  <w:style w:type="character" w:customStyle="1" w:styleId="WW8Num91z0">
    <w:name w:val="WW8Num91z0"/>
    <w:rsid w:val="007C491A"/>
    <w:rPr>
      <w:rFonts w:ascii="Times New Roman" w:hAnsi="Times New Roman" w:cs="Times New Roman"/>
      <w:b/>
      <w:sz w:val="20"/>
      <w:szCs w:val="20"/>
    </w:rPr>
  </w:style>
  <w:style w:type="character" w:customStyle="1" w:styleId="WW8Num92z0">
    <w:name w:val="WW8Num92z0"/>
    <w:rsid w:val="007C491A"/>
    <w:rPr>
      <w:rFonts w:ascii="Times New Roman" w:hAnsi="Times New Roman" w:cs="Times New Roman"/>
      <w:sz w:val="20"/>
      <w:szCs w:val="20"/>
    </w:rPr>
  </w:style>
  <w:style w:type="character" w:customStyle="1" w:styleId="WW8Num93z0">
    <w:name w:val="WW8Num93z0"/>
    <w:rsid w:val="007C491A"/>
    <w:rPr>
      <w:rFonts w:ascii="Symbol" w:hAnsi="Symbol" w:cs="Symbol" w:hint="default"/>
    </w:rPr>
  </w:style>
  <w:style w:type="character" w:customStyle="1" w:styleId="WW8Num94z0">
    <w:name w:val="WW8Num94z0"/>
    <w:rsid w:val="007C491A"/>
    <w:rPr>
      <w:rFonts w:ascii="Times New Roman" w:hAnsi="Times New Roman" w:cs="Times New Roman"/>
      <w:b/>
      <w:sz w:val="20"/>
      <w:szCs w:val="24"/>
    </w:rPr>
  </w:style>
  <w:style w:type="character" w:customStyle="1" w:styleId="WW8Num95z0">
    <w:name w:val="WW8Num95z0"/>
    <w:rsid w:val="007C491A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WW8Num96z0">
    <w:name w:val="WW8Num96z0"/>
    <w:rsid w:val="007C491A"/>
    <w:rPr>
      <w:rFonts w:ascii="Times New Roman" w:eastAsia="SimSun" w:hAnsi="Times New Roman" w:cs="Times New Roman"/>
      <w:sz w:val="20"/>
      <w:szCs w:val="20"/>
      <w:lang w:eastAsia="pl-PL"/>
    </w:rPr>
  </w:style>
  <w:style w:type="character" w:customStyle="1" w:styleId="WW8Num97z0">
    <w:name w:val="WW8Num97z0"/>
    <w:rsid w:val="007C491A"/>
    <w:rPr>
      <w:rFonts w:ascii="Times New Roman" w:hAnsi="Times New Roman" w:cs="Times New Roman"/>
      <w:sz w:val="20"/>
      <w:szCs w:val="20"/>
    </w:rPr>
  </w:style>
  <w:style w:type="character" w:customStyle="1" w:styleId="WW8Num98z0">
    <w:name w:val="WW8Num98z0"/>
    <w:rsid w:val="007C491A"/>
    <w:rPr>
      <w:rFonts w:ascii="Times New Roman" w:hAnsi="Times New Roman" w:cs="Times New Roman" w:hint="default"/>
      <w:b/>
      <w:sz w:val="20"/>
      <w:szCs w:val="20"/>
    </w:rPr>
  </w:style>
  <w:style w:type="character" w:customStyle="1" w:styleId="WW8Num99z0">
    <w:name w:val="WW8Num99z0"/>
    <w:rsid w:val="007C491A"/>
    <w:rPr>
      <w:rFonts w:ascii="Symbol" w:hAnsi="Symbol" w:cs="Symbol" w:hint="default"/>
      <w:lang w:eastAsia="pl-PL"/>
    </w:rPr>
  </w:style>
  <w:style w:type="character" w:customStyle="1" w:styleId="WW8Num100z0">
    <w:name w:val="WW8Num100z0"/>
    <w:rsid w:val="007C491A"/>
    <w:rPr>
      <w:rFonts w:ascii="Symbol" w:hAnsi="Symbol" w:cs="Symbol" w:hint="default"/>
    </w:rPr>
  </w:style>
  <w:style w:type="character" w:customStyle="1" w:styleId="WW8Num101z0">
    <w:name w:val="WW8Num101z0"/>
    <w:rsid w:val="007C491A"/>
    <w:rPr>
      <w:rFonts w:ascii="Times New Roman" w:hAnsi="Times New Roman" w:cs="Times New Roman"/>
      <w:sz w:val="20"/>
      <w:szCs w:val="20"/>
    </w:rPr>
  </w:style>
  <w:style w:type="character" w:customStyle="1" w:styleId="WW8Num102z0">
    <w:name w:val="WW8Num102z0"/>
    <w:rsid w:val="007C491A"/>
    <w:rPr>
      <w:rFonts w:ascii="Times New Roman" w:hAnsi="Times New Roman" w:cs="Times New Roman"/>
      <w:b/>
      <w:sz w:val="20"/>
      <w:szCs w:val="20"/>
    </w:rPr>
  </w:style>
  <w:style w:type="character" w:customStyle="1" w:styleId="WW8Num103z0">
    <w:name w:val="WW8Num103z0"/>
    <w:rsid w:val="007C491A"/>
    <w:rPr>
      <w:rFonts w:ascii="Times New Roman" w:hAnsi="Times New Roman" w:cs="Times New Roman" w:hint="default"/>
      <w:b/>
      <w:bCs/>
      <w:i w:val="0"/>
      <w:iCs/>
      <w:sz w:val="24"/>
      <w:szCs w:val="24"/>
      <w:lang w:eastAsia="pl-PL"/>
    </w:rPr>
  </w:style>
  <w:style w:type="character" w:customStyle="1" w:styleId="WW8Num104z0">
    <w:name w:val="WW8Num104z0"/>
    <w:rsid w:val="007C491A"/>
    <w:rPr>
      <w:rFonts w:ascii="Times New Roman" w:hAnsi="Times New Roman" w:cs="Times New Roman" w:hint="default"/>
      <w:b w:val="0"/>
      <w:iCs/>
      <w:sz w:val="24"/>
      <w:szCs w:val="24"/>
      <w:lang w:eastAsia="pl-PL"/>
    </w:rPr>
  </w:style>
  <w:style w:type="character" w:customStyle="1" w:styleId="WW8Num105z0">
    <w:name w:val="WW8Num105z0"/>
    <w:rsid w:val="007C491A"/>
    <w:rPr>
      <w:rFonts w:ascii="Times New Roman" w:hAnsi="Times New Roman" w:cs="Times New Roman" w:hint="default"/>
      <w:strike/>
      <w:sz w:val="24"/>
      <w:szCs w:val="24"/>
      <w:lang w:eastAsia="pl-PL"/>
    </w:rPr>
  </w:style>
  <w:style w:type="character" w:customStyle="1" w:styleId="WW8Num106z0">
    <w:name w:val="WW8Num106z0"/>
    <w:rsid w:val="007C491A"/>
    <w:rPr>
      <w:rFonts w:ascii="Times New Roman" w:hAnsi="Times New Roman" w:cs="Times New Roman" w:hint="default"/>
      <w:b/>
      <w:color w:val="auto"/>
      <w:sz w:val="24"/>
      <w:szCs w:val="24"/>
    </w:rPr>
  </w:style>
  <w:style w:type="character" w:customStyle="1" w:styleId="WW8Num107z0">
    <w:name w:val="WW8Num107z0"/>
    <w:rsid w:val="007C491A"/>
  </w:style>
  <w:style w:type="character" w:customStyle="1" w:styleId="WW8Num108z0">
    <w:name w:val="WW8Num108z0"/>
    <w:rsid w:val="007C491A"/>
  </w:style>
  <w:style w:type="character" w:customStyle="1" w:styleId="WW8Num109z0">
    <w:name w:val="WW8Num109z0"/>
    <w:rsid w:val="007C491A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110z0">
    <w:name w:val="WW8Num110z0"/>
    <w:rsid w:val="007C491A"/>
    <w:rPr>
      <w:rFonts w:ascii="Times New Roman" w:eastAsia="SimSun" w:hAnsi="Times New Roman" w:cs="Times New Roman"/>
      <w:b/>
      <w:sz w:val="24"/>
      <w:szCs w:val="24"/>
      <w:lang w:eastAsia="pl-PL"/>
    </w:rPr>
  </w:style>
  <w:style w:type="character" w:customStyle="1" w:styleId="WW8Num111z0">
    <w:name w:val="WW8Num111z0"/>
    <w:rsid w:val="007C491A"/>
    <w:rPr>
      <w:rFonts w:hint="default"/>
      <w:b w:val="0"/>
      <w:strike w:val="0"/>
      <w:dstrike w:val="0"/>
    </w:rPr>
  </w:style>
  <w:style w:type="character" w:customStyle="1" w:styleId="WW8Num111z1">
    <w:name w:val="WW8Num111z1"/>
    <w:rsid w:val="007C491A"/>
    <w:rPr>
      <w:rFonts w:hint="default"/>
    </w:rPr>
  </w:style>
  <w:style w:type="character" w:customStyle="1" w:styleId="WW8Num112z0">
    <w:name w:val="WW8Num112z0"/>
    <w:rsid w:val="007C491A"/>
    <w:rPr>
      <w:rFonts w:ascii="Times New Roman" w:hAnsi="Times New Roman" w:cs="Times New Roman" w:hint="default"/>
      <w:color w:val="auto"/>
    </w:rPr>
  </w:style>
  <w:style w:type="character" w:customStyle="1" w:styleId="WW8Num113z0">
    <w:name w:val="WW8Num113z0"/>
    <w:rsid w:val="007C491A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4z0">
    <w:name w:val="WW8Num114z0"/>
    <w:rsid w:val="007C491A"/>
    <w:rPr>
      <w:rFonts w:ascii="Times New Roman" w:hAnsi="Times New Roman" w:cs="Times New Roman" w:hint="default"/>
      <w:sz w:val="22"/>
      <w:szCs w:val="22"/>
    </w:rPr>
  </w:style>
  <w:style w:type="character" w:customStyle="1" w:styleId="WW8Num115z0">
    <w:name w:val="WW8Num115z0"/>
    <w:rsid w:val="007C491A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WW8Num116z0">
    <w:name w:val="WW8Num116z0"/>
    <w:rsid w:val="007C491A"/>
    <w:rPr>
      <w:rFonts w:ascii="Times New Roman" w:hAnsi="Times New Roman" w:cs="Times New Roman"/>
      <w:b/>
      <w:sz w:val="24"/>
      <w:szCs w:val="24"/>
    </w:rPr>
  </w:style>
  <w:style w:type="character" w:customStyle="1" w:styleId="WW8Num117z0">
    <w:name w:val="WW8Num117z0"/>
    <w:rsid w:val="007C491A"/>
    <w:rPr>
      <w:rFonts w:ascii="Times New Roman" w:hAnsi="Times New Roman" w:cs="Times New Roman" w:hint="default"/>
      <w:sz w:val="24"/>
    </w:rPr>
  </w:style>
  <w:style w:type="character" w:customStyle="1" w:styleId="WW8Num118z0">
    <w:name w:val="WW8Num118z0"/>
    <w:rsid w:val="007C491A"/>
    <w:rPr>
      <w:rFonts w:ascii="Times New Roman" w:hAnsi="Times New Roman" w:cs="Times New Roman" w:hint="default"/>
      <w:sz w:val="24"/>
      <w:szCs w:val="24"/>
    </w:rPr>
  </w:style>
  <w:style w:type="character" w:customStyle="1" w:styleId="WW8Num119z0">
    <w:name w:val="WW8Num119z0"/>
    <w:rsid w:val="007C491A"/>
  </w:style>
  <w:style w:type="character" w:customStyle="1" w:styleId="WW8Num120z0">
    <w:name w:val="WW8Num120z0"/>
    <w:rsid w:val="007C491A"/>
    <w:rPr>
      <w:rFonts w:ascii="Times New Roman" w:hAnsi="Times New Roman" w:cs="Times New Roman" w:hint="default"/>
      <w:b/>
      <w:bCs/>
      <w:i w:val="0"/>
      <w:iCs/>
      <w:sz w:val="24"/>
      <w:szCs w:val="24"/>
      <w:lang w:eastAsia="pl-PL"/>
    </w:rPr>
  </w:style>
  <w:style w:type="character" w:customStyle="1" w:styleId="WW8Num121z0">
    <w:name w:val="WW8Num121z0"/>
    <w:rsid w:val="007C491A"/>
    <w:rPr>
      <w:rFonts w:ascii="Times New Roman" w:hAnsi="Times New Roman" w:cs="Times New Roman" w:hint="default"/>
      <w:sz w:val="24"/>
      <w:szCs w:val="24"/>
    </w:rPr>
  </w:style>
  <w:style w:type="character" w:customStyle="1" w:styleId="WW8Num122z0">
    <w:name w:val="WW8Num122z0"/>
    <w:rsid w:val="007C491A"/>
    <w:rPr>
      <w:rFonts w:ascii="Times New Roman" w:hAnsi="Times New Roman" w:cs="Times New Roman" w:hint="default"/>
      <w:b/>
      <w:bCs/>
      <w:vanish/>
      <w:color w:val="auto"/>
      <w:sz w:val="24"/>
      <w:szCs w:val="24"/>
      <w:lang w:eastAsia="pl-PL"/>
    </w:rPr>
  </w:style>
  <w:style w:type="character" w:customStyle="1" w:styleId="WW8Num123z0">
    <w:name w:val="WW8Num123z0"/>
    <w:rsid w:val="007C491A"/>
    <w:rPr>
      <w:rFonts w:hint="default"/>
      <w:b w:val="0"/>
    </w:rPr>
  </w:style>
  <w:style w:type="character" w:customStyle="1" w:styleId="WW8Num124z0">
    <w:name w:val="WW8Num124z0"/>
    <w:rsid w:val="007C491A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125z0">
    <w:name w:val="WW8Num125z0"/>
    <w:rsid w:val="007C491A"/>
    <w:rPr>
      <w:rFonts w:ascii="Times New Roman" w:hAnsi="Times New Roman" w:cs="Times New Roman" w:hint="default"/>
      <w:b/>
      <w:bCs/>
      <w:i/>
      <w:iCs/>
      <w:lang w:eastAsia="pl-PL"/>
    </w:rPr>
  </w:style>
  <w:style w:type="character" w:customStyle="1" w:styleId="WW8Num126z0">
    <w:name w:val="WW8Num126z0"/>
    <w:rsid w:val="007C491A"/>
    <w:rPr>
      <w:rFonts w:ascii="Times New Roman" w:hAnsi="Times New Roman" w:cs="Times New Roman" w:hint="default"/>
      <w:b w:val="0"/>
      <w:sz w:val="24"/>
      <w:szCs w:val="24"/>
    </w:rPr>
  </w:style>
  <w:style w:type="character" w:customStyle="1" w:styleId="WW8Num127z0">
    <w:name w:val="WW8Num127z0"/>
    <w:rsid w:val="007C491A"/>
    <w:rPr>
      <w:rFonts w:ascii="Times New Roman" w:hAnsi="Times New Roman" w:cs="Times New Roman" w:hint="default"/>
      <w:sz w:val="24"/>
      <w:szCs w:val="24"/>
    </w:rPr>
  </w:style>
  <w:style w:type="character" w:customStyle="1" w:styleId="WW8Num128z0">
    <w:name w:val="WW8Num128z0"/>
    <w:rsid w:val="007C491A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129z0">
    <w:name w:val="WW8Num129z0"/>
    <w:rsid w:val="007C491A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130z0">
    <w:name w:val="WW8Num130z0"/>
    <w:rsid w:val="007C491A"/>
  </w:style>
  <w:style w:type="character" w:customStyle="1" w:styleId="WW8Num131z0">
    <w:name w:val="WW8Num131z0"/>
    <w:rsid w:val="007C491A"/>
    <w:rPr>
      <w:rFonts w:ascii="Times New Roman" w:hAnsi="Times New Roman" w:cs="Times New Roman" w:hint="default"/>
      <w:b w:val="0"/>
      <w:bCs/>
      <w:sz w:val="20"/>
      <w:szCs w:val="20"/>
    </w:rPr>
  </w:style>
  <w:style w:type="character" w:customStyle="1" w:styleId="WW8Num132z0">
    <w:name w:val="WW8Num132z0"/>
    <w:rsid w:val="007C491A"/>
  </w:style>
  <w:style w:type="character" w:customStyle="1" w:styleId="WW8Num133z0">
    <w:name w:val="WW8Num133z0"/>
    <w:rsid w:val="007C491A"/>
    <w:rPr>
      <w:rFonts w:hint="default"/>
    </w:rPr>
  </w:style>
  <w:style w:type="character" w:customStyle="1" w:styleId="WW8Num134z0">
    <w:name w:val="WW8Num134z0"/>
    <w:rsid w:val="007C491A"/>
    <w:rPr>
      <w:rFonts w:ascii="Times New Roman" w:hAnsi="Times New Roman" w:cs="Times New Roman"/>
      <w:sz w:val="20"/>
      <w:szCs w:val="20"/>
    </w:rPr>
  </w:style>
  <w:style w:type="character" w:customStyle="1" w:styleId="WW8Num135z0">
    <w:name w:val="WW8Num135z0"/>
    <w:rsid w:val="007C491A"/>
  </w:style>
  <w:style w:type="character" w:customStyle="1" w:styleId="WW8Num136z0">
    <w:name w:val="WW8Num136z0"/>
    <w:rsid w:val="007C491A"/>
    <w:rPr>
      <w:rFonts w:hint="default"/>
    </w:rPr>
  </w:style>
  <w:style w:type="character" w:customStyle="1" w:styleId="WW8Num137z0">
    <w:name w:val="WW8Num137z0"/>
    <w:rsid w:val="007C491A"/>
    <w:rPr>
      <w:rFonts w:hint="default"/>
    </w:rPr>
  </w:style>
  <w:style w:type="character" w:customStyle="1" w:styleId="WW8Num138z0">
    <w:name w:val="WW8Num138z0"/>
    <w:rsid w:val="007C491A"/>
    <w:rPr>
      <w:rFonts w:hint="default"/>
      <w:color w:val="auto"/>
    </w:rPr>
  </w:style>
  <w:style w:type="character" w:customStyle="1" w:styleId="WW8Num139z0">
    <w:name w:val="WW8Num139z0"/>
    <w:rsid w:val="007C491A"/>
    <w:rPr>
      <w:rFonts w:ascii="Times New Roman" w:hAnsi="Times New Roman" w:cs="Times New Roman" w:hint="default"/>
      <w:b w:val="0"/>
      <w:sz w:val="24"/>
      <w:szCs w:val="24"/>
    </w:rPr>
  </w:style>
  <w:style w:type="character" w:customStyle="1" w:styleId="WW8Num140z0">
    <w:name w:val="WW8Num140z0"/>
    <w:rsid w:val="007C491A"/>
    <w:rPr>
      <w:rFonts w:ascii="Times New Roman" w:eastAsia="Calibri" w:hAnsi="Times New Roman" w:cs="Times New Roman"/>
      <w:b/>
      <w:sz w:val="24"/>
      <w:szCs w:val="24"/>
      <w:lang w:eastAsia="en-US"/>
    </w:rPr>
  </w:style>
  <w:style w:type="character" w:customStyle="1" w:styleId="WW8Num141z0">
    <w:name w:val="WW8Num141z0"/>
    <w:rsid w:val="007C491A"/>
    <w:rPr>
      <w:rFonts w:ascii="Times New Roman" w:hAnsi="Times New Roman" w:cs="Times New Roman"/>
      <w:b/>
      <w:i/>
      <w:sz w:val="20"/>
      <w:szCs w:val="20"/>
    </w:rPr>
  </w:style>
  <w:style w:type="character" w:customStyle="1" w:styleId="WW8Num142z0">
    <w:name w:val="WW8Num142z0"/>
    <w:rsid w:val="007C491A"/>
    <w:rPr>
      <w:rFonts w:ascii="Symbol" w:hAnsi="Symbol" w:cs="Symbol" w:hint="default"/>
    </w:rPr>
  </w:style>
  <w:style w:type="character" w:customStyle="1" w:styleId="WW8Num142z1">
    <w:name w:val="WW8Num142z1"/>
    <w:rsid w:val="007C491A"/>
    <w:rPr>
      <w:rFonts w:ascii="Courier New" w:hAnsi="Courier New" w:cs="Courier New" w:hint="default"/>
    </w:rPr>
  </w:style>
  <w:style w:type="character" w:customStyle="1" w:styleId="WW8Num142z2">
    <w:name w:val="WW8Num142z2"/>
    <w:rsid w:val="007C491A"/>
    <w:rPr>
      <w:rFonts w:ascii="Wingdings" w:hAnsi="Wingdings" w:cs="Wingdings" w:hint="default"/>
    </w:rPr>
  </w:style>
  <w:style w:type="character" w:customStyle="1" w:styleId="WW8Num143z0">
    <w:name w:val="WW8Num143z0"/>
    <w:rsid w:val="007C491A"/>
    <w:rPr>
      <w:rFonts w:ascii="Times New Roman" w:hAnsi="Times New Roman" w:cs="Times New Roman" w:hint="default"/>
      <w:sz w:val="20"/>
      <w:szCs w:val="20"/>
    </w:rPr>
  </w:style>
  <w:style w:type="character" w:customStyle="1" w:styleId="WW8Num143z1">
    <w:name w:val="WW8Num143z1"/>
    <w:rsid w:val="007C491A"/>
  </w:style>
  <w:style w:type="character" w:customStyle="1" w:styleId="WW8Num143z2">
    <w:name w:val="WW8Num143z2"/>
    <w:rsid w:val="007C491A"/>
  </w:style>
  <w:style w:type="character" w:customStyle="1" w:styleId="WW8Num143z3">
    <w:name w:val="WW8Num143z3"/>
    <w:rsid w:val="007C491A"/>
  </w:style>
  <w:style w:type="character" w:customStyle="1" w:styleId="WW8Num143z4">
    <w:name w:val="WW8Num143z4"/>
    <w:rsid w:val="007C491A"/>
  </w:style>
  <w:style w:type="character" w:customStyle="1" w:styleId="WW8Num143z5">
    <w:name w:val="WW8Num143z5"/>
    <w:rsid w:val="007C491A"/>
  </w:style>
  <w:style w:type="character" w:customStyle="1" w:styleId="WW8Num143z6">
    <w:name w:val="WW8Num143z6"/>
    <w:rsid w:val="007C491A"/>
  </w:style>
  <w:style w:type="character" w:customStyle="1" w:styleId="WW8Num143z7">
    <w:name w:val="WW8Num143z7"/>
    <w:rsid w:val="007C491A"/>
  </w:style>
  <w:style w:type="character" w:customStyle="1" w:styleId="WW8Num143z8">
    <w:name w:val="WW8Num143z8"/>
    <w:rsid w:val="007C491A"/>
  </w:style>
  <w:style w:type="character" w:customStyle="1" w:styleId="WW8Num144z0">
    <w:name w:val="WW8Num144z0"/>
    <w:rsid w:val="007C491A"/>
    <w:rPr>
      <w:rFonts w:ascii="Symbol" w:eastAsia="SimSun" w:hAnsi="Symbol" w:cs="Symbol" w:hint="default"/>
      <w:b w:val="0"/>
      <w:bCs/>
      <w:sz w:val="20"/>
      <w:szCs w:val="20"/>
    </w:rPr>
  </w:style>
  <w:style w:type="character" w:customStyle="1" w:styleId="WW8Num144z1">
    <w:name w:val="WW8Num144z1"/>
    <w:rsid w:val="007C491A"/>
  </w:style>
  <w:style w:type="character" w:customStyle="1" w:styleId="WW8Num144z2">
    <w:name w:val="WW8Num144z2"/>
    <w:rsid w:val="007C491A"/>
  </w:style>
  <w:style w:type="character" w:customStyle="1" w:styleId="WW8Num144z3">
    <w:name w:val="WW8Num144z3"/>
    <w:rsid w:val="007C491A"/>
  </w:style>
  <w:style w:type="character" w:customStyle="1" w:styleId="WW8Num144z4">
    <w:name w:val="WW8Num144z4"/>
    <w:rsid w:val="007C491A"/>
  </w:style>
  <w:style w:type="character" w:customStyle="1" w:styleId="WW8Num144z5">
    <w:name w:val="WW8Num144z5"/>
    <w:rsid w:val="007C491A"/>
  </w:style>
  <w:style w:type="character" w:customStyle="1" w:styleId="WW8Num144z6">
    <w:name w:val="WW8Num144z6"/>
    <w:rsid w:val="007C491A"/>
  </w:style>
  <w:style w:type="character" w:customStyle="1" w:styleId="WW8Num144z7">
    <w:name w:val="WW8Num144z7"/>
    <w:rsid w:val="007C491A"/>
  </w:style>
  <w:style w:type="character" w:customStyle="1" w:styleId="WW8Num144z8">
    <w:name w:val="WW8Num144z8"/>
    <w:rsid w:val="007C491A"/>
  </w:style>
  <w:style w:type="character" w:customStyle="1" w:styleId="WW8Num145z0">
    <w:name w:val="WW8Num145z0"/>
    <w:rsid w:val="007C491A"/>
    <w:rPr>
      <w:rFonts w:ascii="Times New Roman" w:hAnsi="Times New Roman" w:cs="Times New Roman"/>
      <w:b/>
      <w:sz w:val="24"/>
      <w:szCs w:val="24"/>
    </w:rPr>
  </w:style>
  <w:style w:type="character" w:customStyle="1" w:styleId="WW8Num145z1">
    <w:name w:val="WW8Num145z1"/>
    <w:rsid w:val="007C491A"/>
  </w:style>
  <w:style w:type="character" w:customStyle="1" w:styleId="WW8Num145z2">
    <w:name w:val="WW8Num145z2"/>
    <w:rsid w:val="007C491A"/>
  </w:style>
  <w:style w:type="character" w:customStyle="1" w:styleId="WW8Num145z3">
    <w:name w:val="WW8Num145z3"/>
    <w:rsid w:val="007C491A"/>
  </w:style>
  <w:style w:type="character" w:customStyle="1" w:styleId="WW8Num145z4">
    <w:name w:val="WW8Num145z4"/>
    <w:rsid w:val="007C491A"/>
  </w:style>
  <w:style w:type="character" w:customStyle="1" w:styleId="WW8Num145z5">
    <w:name w:val="WW8Num145z5"/>
    <w:rsid w:val="007C491A"/>
  </w:style>
  <w:style w:type="character" w:customStyle="1" w:styleId="WW8Num145z6">
    <w:name w:val="WW8Num145z6"/>
    <w:rsid w:val="007C491A"/>
  </w:style>
  <w:style w:type="character" w:customStyle="1" w:styleId="WW8Num145z7">
    <w:name w:val="WW8Num145z7"/>
    <w:rsid w:val="007C491A"/>
  </w:style>
  <w:style w:type="character" w:customStyle="1" w:styleId="WW8Num145z8">
    <w:name w:val="WW8Num145z8"/>
    <w:rsid w:val="007C491A"/>
  </w:style>
  <w:style w:type="character" w:customStyle="1" w:styleId="WW8Num146z0">
    <w:name w:val="WW8Num146z0"/>
    <w:rsid w:val="007C491A"/>
    <w:rPr>
      <w:rFonts w:ascii="Times New Roman" w:hAnsi="Times New Roman" w:cs="Times New Roman" w:hint="default"/>
      <w:b/>
      <w:bCs/>
      <w:sz w:val="20"/>
      <w:szCs w:val="20"/>
      <w:lang w:eastAsia="pl-PL"/>
    </w:rPr>
  </w:style>
  <w:style w:type="character" w:customStyle="1" w:styleId="WW8Num146z1">
    <w:name w:val="WW8Num146z1"/>
    <w:rsid w:val="007C491A"/>
  </w:style>
  <w:style w:type="character" w:customStyle="1" w:styleId="WW8Num146z2">
    <w:name w:val="WW8Num146z2"/>
    <w:rsid w:val="007C491A"/>
  </w:style>
  <w:style w:type="character" w:customStyle="1" w:styleId="WW8Num146z3">
    <w:name w:val="WW8Num146z3"/>
    <w:rsid w:val="007C491A"/>
  </w:style>
  <w:style w:type="character" w:customStyle="1" w:styleId="WW8Num146z4">
    <w:name w:val="WW8Num146z4"/>
    <w:rsid w:val="007C491A"/>
  </w:style>
  <w:style w:type="character" w:customStyle="1" w:styleId="WW8Num146z5">
    <w:name w:val="WW8Num146z5"/>
    <w:rsid w:val="007C491A"/>
  </w:style>
  <w:style w:type="character" w:customStyle="1" w:styleId="WW8Num146z6">
    <w:name w:val="WW8Num146z6"/>
    <w:rsid w:val="007C491A"/>
  </w:style>
  <w:style w:type="character" w:customStyle="1" w:styleId="WW8Num146z7">
    <w:name w:val="WW8Num146z7"/>
    <w:rsid w:val="007C491A"/>
  </w:style>
  <w:style w:type="character" w:customStyle="1" w:styleId="WW8Num146z8">
    <w:name w:val="WW8Num146z8"/>
    <w:rsid w:val="007C491A"/>
  </w:style>
  <w:style w:type="character" w:customStyle="1" w:styleId="WW8Num147z0">
    <w:name w:val="WW8Num147z0"/>
    <w:rsid w:val="007C491A"/>
    <w:rPr>
      <w:rFonts w:ascii="Times New Roman" w:hAnsi="Times New Roman" w:cs="Times New Roman" w:hint="default"/>
      <w:sz w:val="24"/>
      <w:szCs w:val="24"/>
    </w:rPr>
  </w:style>
  <w:style w:type="character" w:customStyle="1" w:styleId="WW8Num147z1">
    <w:name w:val="WW8Num147z1"/>
    <w:rsid w:val="007C491A"/>
  </w:style>
  <w:style w:type="character" w:customStyle="1" w:styleId="WW8Num147z2">
    <w:name w:val="WW8Num147z2"/>
    <w:rsid w:val="007C491A"/>
  </w:style>
  <w:style w:type="character" w:customStyle="1" w:styleId="WW8Num147z3">
    <w:name w:val="WW8Num147z3"/>
    <w:rsid w:val="007C491A"/>
  </w:style>
  <w:style w:type="character" w:customStyle="1" w:styleId="WW8Num147z4">
    <w:name w:val="WW8Num147z4"/>
    <w:rsid w:val="007C491A"/>
  </w:style>
  <w:style w:type="character" w:customStyle="1" w:styleId="WW8Num147z5">
    <w:name w:val="WW8Num147z5"/>
    <w:rsid w:val="007C491A"/>
  </w:style>
  <w:style w:type="character" w:customStyle="1" w:styleId="WW8Num147z6">
    <w:name w:val="WW8Num147z6"/>
    <w:rsid w:val="007C491A"/>
  </w:style>
  <w:style w:type="character" w:customStyle="1" w:styleId="WW8Num147z7">
    <w:name w:val="WW8Num147z7"/>
    <w:rsid w:val="007C491A"/>
  </w:style>
  <w:style w:type="character" w:customStyle="1" w:styleId="WW8Num147z8">
    <w:name w:val="WW8Num147z8"/>
    <w:rsid w:val="007C491A"/>
  </w:style>
  <w:style w:type="character" w:customStyle="1" w:styleId="WW8Num148z0">
    <w:name w:val="WW8Num148z0"/>
    <w:rsid w:val="007C491A"/>
    <w:rPr>
      <w:rFonts w:ascii="Times New Roman" w:hAnsi="Times New Roman" w:cs="Times New Roman"/>
      <w:b/>
      <w:sz w:val="24"/>
      <w:szCs w:val="24"/>
    </w:rPr>
  </w:style>
  <w:style w:type="character" w:customStyle="1" w:styleId="WW8Num148z1">
    <w:name w:val="WW8Num148z1"/>
    <w:rsid w:val="007C491A"/>
  </w:style>
  <w:style w:type="character" w:customStyle="1" w:styleId="WW8Num148z2">
    <w:name w:val="WW8Num148z2"/>
    <w:rsid w:val="007C491A"/>
  </w:style>
  <w:style w:type="character" w:customStyle="1" w:styleId="WW8Num148z3">
    <w:name w:val="WW8Num148z3"/>
    <w:rsid w:val="007C491A"/>
  </w:style>
  <w:style w:type="character" w:customStyle="1" w:styleId="WW8Num148z4">
    <w:name w:val="WW8Num148z4"/>
    <w:rsid w:val="007C491A"/>
  </w:style>
  <w:style w:type="character" w:customStyle="1" w:styleId="WW8Num148z5">
    <w:name w:val="WW8Num148z5"/>
    <w:rsid w:val="007C491A"/>
  </w:style>
  <w:style w:type="character" w:customStyle="1" w:styleId="WW8Num148z6">
    <w:name w:val="WW8Num148z6"/>
    <w:rsid w:val="007C491A"/>
  </w:style>
  <w:style w:type="character" w:customStyle="1" w:styleId="WW8Num148z7">
    <w:name w:val="WW8Num148z7"/>
    <w:rsid w:val="007C491A"/>
  </w:style>
  <w:style w:type="character" w:customStyle="1" w:styleId="WW8Num148z8">
    <w:name w:val="WW8Num148z8"/>
    <w:rsid w:val="007C491A"/>
  </w:style>
  <w:style w:type="character" w:customStyle="1" w:styleId="WW8Num149z0">
    <w:name w:val="WW8Num149z0"/>
    <w:rsid w:val="007C491A"/>
    <w:rPr>
      <w:rFonts w:hint="default"/>
    </w:rPr>
  </w:style>
  <w:style w:type="character" w:customStyle="1" w:styleId="WW8Num149z1">
    <w:name w:val="WW8Num149z1"/>
    <w:rsid w:val="007C491A"/>
  </w:style>
  <w:style w:type="character" w:customStyle="1" w:styleId="WW8Num149z2">
    <w:name w:val="WW8Num149z2"/>
    <w:rsid w:val="007C491A"/>
  </w:style>
  <w:style w:type="character" w:customStyle="1" w:styleId="WW8Num149z3">
    <w:name w:val="WW8Num149z3"/>
    <w:rsid w:val="007C491A"/>
  </w:style>
  <w:style w:type="character" w:customStyle="1" w:styleId="WW8Num149z4">
    <w:name w:val="WW8Num149z4"/>
    <w:rsid w:val="007C491A"/>
  </w:style>
  <w:style w:type="character" w:customStyle="1" w:styleId="WW8Num149z5">
    <w:name w:val="WW8Num149z5"/>
    <w:rsid w:val="007C491A"/>
  </w:style>
  <w:style w:type="character" w:customStyle="1" w:styleId="WW8Num149z6">
    <w:name w:val="WW8Num149z6"/>
    <w:rsid w:val="007C491A"/>
  </w:style>
  <w:style w:type="character" w:customStyle="1" w:styleId="WW8Num149z7">
    <w:name w:val="WW8Num149z7"/>
    <w:rsid w:val="007C491A"/>
  </w:style>
  <w:style w:type="character" w:customStyle="1" w:styleId="WW8Num149z8">
    <w:name w:val="WW8Num149z8"/>
    <w:rsid w:val="007C491A"/>
  </w:style>
  <w:style w:type="character" w:customStyle="1" w:styleId="WW8Num150z0">
    <w:name w:val="WW8Num150z0"/>
    <w:rsid w:val="007C491A"/>
    <w:rPr>
      <w:rFonts w:hint="default"/>
    </w:rPr>
  </w:style>
  <w:style w:type="character" w:customStyle="1" w:styleId="WW8Num150z1">
    <w:name w:val="WW8Num150z1"/>
    <w:rsid w:val="007C491A"/>
  </w:style>
  <w:style w:type="character" w:customStyle="1" w:styleId="WW8Num150z2">
    <w:name w:val="WW8Num150z2"/>
    <w:rsid w:val="007C491A"/>
  </w:style>
  <w:style w:type="character" w:customStyle="1" w:styleId="WW8Num150z3">
    <w:name w:val="WW8Num150z3"/>
    <w:rsid w:val="007C491A"/>
  </w:style>
  <w:style w:type="character" w:customStyle="1" w:styleId="WW8Num150z4">
    <w:name w:val="WW8Num150z4"/>
    <w:rsid w:val="007C491A"/>
  </w:style>
  <w:style w:type="character" w:customStyle="1" w:styleId="WW8Num150z5">
    <w:name w:val="WW8Num150z5"/>
    <w:rsid w:val="007C491A"/>
  </w:style>
  <w:style w:type="character" w:customStyle="1" w:styleId="WW8Num150z6">
    <w:name w:val="WW8Num150z6"/>
    <w:rsid w:val="007C491A"/>
  </w:style>
  <w:style w:type="character" w:customStyle="1" w:styleId="WW8Num150z7">
    <w:name w:val="WW8Num150z7"/>
    <w:rsid w:val="007C491A"/>
  </w:style>
  <w:style w:type="character" w:customStyle="1" w:styleId="WW8Num150z8">
    <w:name w:val="WW8Num150z8"/>
    <w:rsid w:val="007C491A"/>
  </w:style>
  <w:style w:type="character" w:customStyle="1" w:styleId="WW8Num151z0">
    <w:name w:val="WW8Num151z0"/>
    <w:rsid w:val="007C491A"/>
    <w:rPr>
      <w:rFonts w:ascii="Times New Roman" w:eastAsia="SimSun" w:hAnsi="Times New Roman" w:cs="Times New Roman"/>
      <w:sz w:val="24"/>
      <w:szCs w:val="24"/>
      <w:lang w:eastAsia="pl-PL"/>
    </w:rPr>
  </w:style>
  <w:style w:type="character" w:customStyle="1" w:styleId="WW8Num151z1">
    <w:name w:val="WW8Num151z1"/>
    <w:rsid w:val="007C491A"/>
  </w:style>
  <w:style w:type="character" w:customStyle="1" w:styleId="WW8Num151z2">
    <w:name w:val="WW8Num151z2"/>
    <w:rsid w:val="007C491A"/>
  </w:style>
  <w:style w:type="character" w:customStyle="1" w:styleId="WW8Num151z3">
    <w:name w:val="WW8Num151z3"/>
    <w:rsid w:val="007C491A"/>
  </w:style>
  <w:style w:type="character" w:customStyle="1" w:styleId="WW8Num151z4">
    <w:name w:val="WW8Num151z4"/>
    <w:rsid w:val="007C491A"/>
  </w:style>
  <w:style w:type="character" w:customStyle="1" w:styleId="WW8Num151z5">
    <w:name w:val="WW8Num151z5"/>
    <w:rsid w:val="007C491A"/>
  </w:style>
  <w:style w:type="character" w:customStyle="1" w:styleId="WW8Num151z6">
    <w:name w:val="WW8Num151z6"/>
    <w:rsid w:val="007C491A"/>
  </w:style>
  <w:style w:type="character" w:customStyle="1" w:styleId="WW8Num151z7">
    <w:name w:val="WW8Num151z7"/>
    <w:rsid w:val="007C491A"/>
  </w:style>
  <w:style w:type="character" w:customStyle="1" w:styleId="WW8Num151z8">
    <w:name w:val="WW8Num151z8"/>
    <w:rsid w:val="007C491A"/>
  </w:style>
  <w:style w:type="character" w:customStyle="1" w:styleId="WW8Num152z0">
    <w:name w:val="WW8Num152z0"/>
    <w:rsid w:val="007C491A"/>
    <w:rPr>
      <w:bCs/>
      <w:sz w:val="20"/>
      <w:szCs w:val="20"/>
    </w:rPr>
  </w:style>
  <w:style w:type="character" w:customStyle="1" w:styleId="WW8Num152z1">
    <w:name w:val="WW8Num152z1"/>
    <w:rsid w:val="007C491A"/>
  </w:style>
  <w:style w:type="character" w:customStyle="1" w:styleId="WW8Num152z2">
    <w:name w:val="WW8Num152z2"/>
    <w:rsid w:val="007C491A"/>
  </w:style>
  <w:style w:type="character" w:customStyle="1" w:styleId="WW8Num152z3">
    <w:name w:val="WW8Num152z3"/>
    <w:rsid w:val="007C491A"/>
  </w:style>
  <w:style w:type="character" w:customStyle="1" w:styleId="WW8Num152z4">
    <w:name w:val="WW8Num152z4"/>
    <w:rsid w:val="007C491A"/>
  </w:style>
  <w:style w:type="character" w:customStyle="1" w:styleId="WW8Num152z5">
    <w:name w:val="WW8Num152z5"/>
    <w:rsid w:val="007C491A"/>
  </w:style>
  <w:style w:type="character" w:customStyle="1" w:styleId="WW8Num152z6">
    <w:name w:val="WW8Num152z6"/>
    <w:rsid w:val="007C491A"/>
  </w:style>
  <w:style w:type="character" w:customStyle="1" w:styleId="WW8Num152z7">
    <w:name w:val="WW8Num152z7"/>
    <w:rsid w:val="007C491A"/>
  </w:style>
  <w:style w:type="character" w:customStyle="1" w:styleId="WW8Num152z8">
    <w:name w:val="WW8Num152z8"/>
    <w:rsid w:val="007C491A"/>
  </w:style>
  <w:style w:type="character" w:customStyle="1" w:styleId="WW8Num153z0">
    <w:name w:val="WW8Num153z0"/>
    <w:rsid w:val="007C491A"/>
    <w:rPr>
      <w:rFonts w:ascii="Symbol" w:hAnsi="Symbol" w:cs="Symbol" w:hint="default"/>
      <w:spacing w:val="-1"/>
      <w:shd w:val="clear" w:color="auto" w:fill="FFFF66"/>
    </w:rPr>
  </w:style>
  <w:style w:type="character" w:customStyle="1" w:styleId="WW8Num153z1">
    <w:name w:val="WW8Num153z1"/>
    <w:rsid w:val="007C491A"/>
    <w:rPr>
      <w:rFonts w:ascii="Courier New" w:hAnsi="Courier New" w:cs="Courier New" w:hint="default"/>
    </w:rPr>
  </w:style>
  <w:style w:type="character" w:customStyle="1" w:styleId="WW8Num153z2">
    <w:name w:val="WW8Num153z2"/>
    <w:rsid w:val="007C491A"/>
    <w:rPr>
      <w:rFonts w:ascii="Wingdings" w:hAnsi="Wingdings" w:cs="Wingdings" w:hint="default"/>
    </w:rPr>
  </w:style>
  <w:style w:type="character" w:customStyle="1" w:styleId="WW8Num154z0">
    <w:name w:val="WW8Num154z0"/>
    <w:rsid w:val="007C491A"/>
    <w:rPr>
      <w:rFonts w:ascii="Times New Roman" w:hAnsi="Times New Roman" w:cs="Times New Roman" w:hint="default"/>
      <w:sz w:val="24"/>
      <w:szCs w:val="24"/>
    </w:rPr>
  </w:style>
  <w:style w:type="character" w:customStyle="1" w:styleId="WW8Num154z1">
    <w:name w:val="WW8Num154z1"/>
    <w:rsid w:val="007C491A"/>
  </w:style>
  <w:style w:type="character" w:customStyle="1" w:styleId="WW8Num154z2">
    <w:name w:val="WW8Num154z2"/>
    <w:rsid w:val="007C491A"/>
  </w:style>
  <w:style w:type="character" w:customStyle="1" w:styleId="WW8Num154z3">
    <w:name w:val="WW8Num154z3"/>
    <w:rsid w:val="007C491A"/>
  </w:style>
  <w:style w:type="character" w:customStyle="1" w:styleId="WW8Num154z4">
    <w:name w:val="WW8Num154z4"/>
    <w:rsid w:val="007C491A"/>
  </w:style>
  <w:style w:type="character" w:customStyle="1" w:styleId="WW8Num154z5">
    <w:name w:val="WW8Num154z5"/>
    <w:rsid w:val="007C491A"/>
  </w:style>
  <w:style w:type="character" w:customStyle="1" w:styleId="WW8Num154z6">
    <w:name w:val="WW8Num154z6"/>
    <w:rsid w:val="007C491A"/>
  </w:style>
  <w:style w:type="character" w:customStyle="1" w:styleId="WW8Num154z7">
    <w:name w:val="WW8Num154z7"/>
    <w:rsid w:val="007C491A"/>
  </w:style>
  <w:style w:type="character" w:customStyle="1" w:styleId="WW8Num154z8">
    <w:name w:val="WW8Num154z8"/>
    <w:rsid w:val="007C491A"/>
  </w:style>
  <w:style w:type="character" w:customStyle="1" w:styleId="WW8Num155z0">
    <w:name w:val="WW8Num155z0"/>
    <w:rsid w:val="007C491A"/>
    <w:rPr>
      <w:rFonts w:ascii="Times New Roman" w:hAnsi="Times New Roman" w:cs="Times New Roman" w:hint="default"/>
      <w:b/>
      <w:bCs/>
      <w:iCs/>
      <w:sz w:val="24"/>
      <w:szCs w:val="24"/>
      <w:lang w:eastAsia="pl-PL"/>
    </w:rPr>
  </w:style>
  <w:style w:type="character" w:customStyle="1" w:styleId="WW8Num155z1">
    <w:name w:val="WW8Num155z1"/>
    <w:rsid w:val="007C491A"/>
  </w:style>
  <w:style w:type="character" w:customStyle="1" w:styleId="WW8Num155z2">
    <w:name w:val="WW8Num155z2"/>
    <w:rsid w:val="007C491A"/>
  </w:style>
  <w:style w:type="character" w:customStyle="1" w:styleId="WW8Num155z3">
    <w:name w:val="WW8Num155z3"/>
    <w:rsid w:val="007C491A"/>
  </w:style>
  <w:style w:type="character" w:customStyle="1" w:styleId="WW8Num155z4">
    <w:name w:val="WW8Num155z4"/>
    <w:rsid w:val="007C491A"/>
  </w:style>
  <w:style w:type="character" w:customStyle="1" w:styleId="WW8Num155z5">
    <w:name w:val="WW8Num155z5"/>
    <w:rsid w:val="007C491A"/>
  </w:style>
  <w:style w:type="character" w:customStyle="1" w:styleId="WW8Num155z6">
    <w:name w:val="WW8Num155z6"/>
    <w:rsid w:val="007C491A"/>
  </w:style>
  <w:style w:type="character" w:customStyle="1" w:styleId="WW8Num155z7">
    <w:name w:val="WW8Num155z7"/>
    <w:rsid w:val="007C491A"/>
  </w:style>
  <w:style w:type="character" w:customStyle="1" w:styleId="WW8Num155z8">
    <w:name w:val="WW8Num155z8"/>
    <w:rsid w:val="007C491A"/>
  </w:style>
  <w:style w:type="character" w:customStyle="1" w:styleId="WW8Num156z0">
    <w:name w:val="WW8Num156z0"/>
    <w:rsid w:val="007C491A"/>
    <w:rPr>
      <w:rFonts w:ascii="Times New Roman" w:hAnsi="Times New Roman" w:cs="Times New Roman" w:hint="default"/>
    </w:rPr>
  </w:style>
  <w:style w:type="character" w:customStyle="1" w:styleId="WW8Num156z1">
    <w:name w:val="WW8Num156z1"/>
    <w:rsid w:val="007C491A"/>
    <w:rPr>
      <w:rFonts w:ascii="Courier New" w:hAnsi="Courier New" w:cs="Courier New" w:hint="default"/>
    </w:rPr>
  </w:style>
  <w:style w:type="character" w:customStyle="1" w:styleId="WW8Num156z2">
    <w:name w:val="WW8Num156z2"/>
    <w:rsid w:val="007C491A"/>
    <w:rPr>
      <w:rFonts w:ascii="Wingdings" w:hAnsi="Wingdings" w:cs="Wingdings" w:hint="default"/>
    </w:rPr>
  </w:style>
  <w:style w:type="character" w:customStyle="1" w:styleId="WW8Num156z3">
    <w:name w:val="WW8Num156z3"/>
    <w:rsid w:val="007C491A"/>
    <w:rPr>
      <w:rFonts w:ascii="Symbol" w:hAnsi="Symbol" w:cs="Symbol" w:hint="default"/>
    </w:rPr>
  </w:style>
  <w:style w:type="character" w:customStyle="1" w:styleId="WW8Num157z0">
    <w:name w:val="WW8Num157z0"/>
    <w:rsid w:val="007C491A"/>
    <w:rPr>
      <w:rFonts w:ascii="Times New Roman" w:hAnsi="Times New Roman" w:cs="Times New Roman" w:hint="default"/>
    </w:rPr>
  </w:style>
  <w:style w:type="character" w:customStyle="1" w:styleId="WW8Num157z1">
    <w:name w:val="WW8Num157z1"/>
    <w:rsid w:val="007C491A"/>
  </w:style>
  <w:style w:type="character" w:customStyle="1" w:styleId="WW8Num157z2">
    <w:name w:val="WW8Num157z2"/>
    <w:rsid w:val="007C491A"/>
  </w:style>
  <w:style w:type="character" w:customStyle="1" w:styleId="WW8Num157z3">
    <w:name w:val="WW8Num157z3"/>
    <w:rsid w:val="007C491A"/>
  </w:style>
  <w:style w:type="character" w:customStyle="1" w:styleId="WW8Num157z4">
    <w:name w:val="WW8Num157z4"/>
    <w:rsid w:val="007C491A"/>
  </w:style>
  <w:style w:type="character" w:customStyle="1" w:styleId="WW8Num157z5">
    <w:name w:val="WW8Num157z5"/>
    <w:rsid w:val="007C491A"/>
  </w:style>
  <w:style w:type="character" w:customStyle="1" w:styleId="WW8Num157z6">
    <w:name w:val="WW8Num157z6"/>
    <w:rsid w:val="007C491A"/>
  </w:style>
  <w:style w:type="character" w:customStyle="1" w:styleId="WW8Num157z7">
    <w:name w:val="WW8Num157z7"/>
    <w:rsid w:val="007C491A"/>
  </w:style>
  <w:style w:type="character" w:customStyle="1" w:styleId="WW8Num157z8">
    <w:name w:val="WW8Num157z8"/>
    <w:rsid w:val="007C491A"/>
  </w:style>
  <w:style w:type="character" w:customStyle="1" w:styleId="WW8Num158z0">
    <w:name w:val="WW8Num158z0"/>
    <w:rsid w:val="007C491A"/>
  </w:style>
  <w:style w:type="character" w:customStyle="1" w:styleId="WW8Num158z1">
    <w:name w:val="WW8Num158z1"/>
    <w:rsid w:val="007C491A"/>
  </w:style>
  <w:style w:type="character" w:customStyle="1" w:styleId="WW8Num158z2">
    <w:name w:val="WW8Num158z2"/>
    <w:rsid w:val="007C491A"/>
  </w:style>
  <w:style w:type="character" w:customStyle="1" w:styleId="WW8Num158z3">
    <w:name w:val="WW8Num158z3"/>
    <w:rsid w:val="007C491A"/>
  </w:style>
  <w:style w:type="character" w:customStyle="1" w:styleId="WW8Num158z4">
    <w:name w:val="WW8Num158z4"/>
    <w:rsid w:val="007C491A"/>
  </w:style>
  <w:style w:type="character" w:customStyle="1" w:styleId="WW8Num158z5">
    <w:name w:val="WW8Num158z5"/>
    <w:rsid w:val="007C491A"/>
  </w:style>
  <w:style w:type="character" w:customStyle="1" w:styleId="WW8Num158z6">
    <w:name w:val="WW8Num158z6"/>
    <w:rsid w:val="007C491A"/>
  </w:style>
  <w:style w:type="character" w:customStyle="1" w:styleId="WW8Num158z7">
    <w:name w:val="WW8Num158z7"/>
    <w:rsid w:val="007C491A"/>
  </w:style>
  <w:style w:type="character" w:customStyle="1" w:styleId="WW8Num158z8">
    <w:name w:val="WW8Num158z8"/>
    <w:rsid w:val="007C491A"/>
  </w:style>
  <w:style w:type="character" w:customStyle="1" w:styleId="WW8Num159z0">
    <w:name w:val="WW8Num159z0"/>
    <w:rsid w:val="007C491A"/>
    <w:rPr>
      <w:rFonts w:ascii="Times New Roman" w:hAnsi="Times New Roman" w:cs="Times New Roman"/>
      <w:sz w:val="24"/>
      <w:szCs w:val="24"/>
    </w:rPr>
  </w:style>
  <w:style w:type="character" w:customStyle="1" w:styleId="WW8Num159z1">
    <w:name w:val="WW8Num159z1"/>
    <w:rsid w:val="007C491A"/>
  </w:style>
  <w:style w:type="character" w:customStyle="1" w:styleId="WW8Num159z2">
    <w:name w:val="WW8Num159z2"/>
    <w:rsid w:val="007C491A"/>
  </w:style>
  <w:style w:type="character" w:customStyle="1" w:styleId="WW8Num159z3">
    <w:name w:val="WW8Num159z3"/>
    <w:rsid w:val="007C491A"/>
  </w:style>
  <w:style w:type="character" w:customStyle="1" w:styleId="WW8Num159z4">
    <w:name w:val="WW8Num159z4"/>
    <w:rsid w:val="007C491A"/>
  </w:style>
  <w:style w:type="character" w:customStyle="1" w:styleId="WW8Num159z5">
    <w:name w:val="WW8Num159z5"/>
    <w:rsid w:val="007C491A"/>
  </w:style>
  <w:style w:type="character" w:customStyle="1" w:styleId="WW8Num159z6">
    <w:name w:val="WW8Num159z6"/>
    <w:rsid w:val="007C491A"/>
  </w:style>
  <w:style w:type="character" w:customStyle="1" w:styleId="WW8Num159z7">
    <w:name w:val="WW8Num159z7"/>
    <w:rsid w:val="007C491A"/>
  </w:style>
  <w:style w:type="character" w:customStyle="1" w:styleId="WW8Num159z8">
    <w:name w:val="WW8Num159z8"/>
    <w:rsid w:val="007C491A"/>
  </w:style>
  <w:style w:type="character" w:customStyle="1" w:styleId="WW8Num160z0">
    <w:name w:val="WW8Num160z0"/>
    <w:rsid w:val="007C491A"/>
    <w:rPr>
      <w:rFonts w:ascii="Times New Roman" w:hAnsi="Times New Roman" w:cs="Times New Roman"/>
      <w:sz w:val="24"/>
      <w:szCs w:val="24"/>
    </w:rPr>
  </w:style>
  <w:style w:type="character" w:customStyle="1" w:styleId="WW8Num160z1">
    <w:name w:val="WW8Num160z1"/>
    <w:rsid w:val="007C491A"/>
  </w:style>
  <w:style w:type="character" w:customStyle="1" w:styleId="WW8Num160z2">
    <w:name w:val="WW8Num160z2"/>
    <w:rsid w:val="007C491A"/>
  </w:style>
  <w:style w:type="character" w:customStyle="1" w:styleId="WW8Num160z3">
    <w:name w:val="WW8Num160z3"/>
    <w:rsid w:val="007C491A"/>
  </w:style>
  <w:style w:type="character" w:customStyle="1" w:styleId="WW8Num160z4">
    <w:name w:val="WW8Num160z4"/>
    <w:rsid w:val="007C491A"/>
  </w:style>
  <w:style w:type="character" w:customStyle="1" w:styleId="WW8Num160z5">
    <w:name w:val="WW8Num160z5"/>
    <w:rsid w:val="007C491A"/>
  </w:style>
  <w:style w:type="character" w:customStyle="1" w:styleId="WW8Num160z6">
    <w:name w:val="WW8Num160z6"/>
    <w:rsid w:val="007C491A"/>
  </w:style>
  <w:style w:type="character" w:customStyle="1" w:styleId="WW8Num160z7">
    <w:name w:val="WW8Num160z7"/>
    <w:rsid w:val="007C491A"/>
  </w:style>
  <w:style w:type="character" w:customStyle="1" w:styleId="WW8Num160z8">
    <w:name w:val="WW8Num160z8"/>
    <w:rsid w:val="007C491A"/>
  </w:style>
  <w:style w:type="character" w:customStyle="1" w:styleId="WW8Num161z0">
    <w:name w:val="WW8Num161z0"/>
    <w:rsid w:val="007C491A"/>
    <w:rPr>
      <w:bCs/>
      <w:sz w:val="24"/>
      <w:szCs w:val="24"/>
    </w:rPr>
  </w:style>
  <w:style w:type="character" w:customStyle="1" w:styleId="WW8Num161z1">
    <w:name w:val="WW8Num161z1"/>
    <w:rsid w:val="007C491A"/>
  </w:style>
  <w:style w:type="character" w:customStyle="1" w:styleId="WW8Num161z2">
    <w:name w:val="WW8Num161z2"/>
    <w:rsid w:val="007C491A"/>
  </w:style>
  <w:style w:type="character" w:customStyle="1" w:styleId="WW8Num161z3">
    <w:name w:val="WW8Num161z3"/>
    <w:rsid w:val="007C491A"/>
  </w:style>
  <w:style w:type="character" w:customStyle="1" w:styleId="WW8Num161z4">
    <w:name w:val="WW8Num161z4"/>
    <w:rsid w:val="007C491A"/>
  </w:style>
  <w:style w:type="character" w:customStyle="1" w:styleId="WW8Num161z5">
    <w:name w:val="WW8Num161z5"/>
    <w:rsid w:val="007C491A"/>
  </w:style>
  <w:style w:type="character" w:customStyle="1" w:styleId="WW8Num161z6">
    <w:name w:val="WW8Num161z6"/>
    <w:rsid w:val="007C491A"/>
  </w:style>
  <w:style w:type="character" w:customStyle="1" w:styleId="WW8Num161z7">
    <w:name w:val="WW8Num161z7"/>
    <w:rsid w:val="007C491A"/>
  </w:style>
  <w:style w:type="character" w:customStyle="1" w:styleId="WW8Num161z8">
    <w:name w:val="WW8Num161z8"/>
    <w:rsid w:val="007C491A"/>
  </w:style>
  <w:style w:type="character" w:customStyle="1" w:styleId="WW8Num162z0">
    <w:name w:val="WW8Num162z0"/>
    <w:rsid w:val="007C491A"/>
    <w:rPr>
      <w:rFonts w:ascii="Symbol" w:hAnsi="Symbol" w:cs="Symbol" w:hint="default"/>
    </w:rPr>
  </w:style>
  <w:style w:type="character" w:customStyle="1" w:styleId="WW8Num162z1">
    <w:name w:val="WW8Num162z1"/>
    <w:rsid w:val="007C491A"/>
    <w:rPr>
      <w:rFonts w:ascii="Courier New" w:hAnsi="Courier New" w:cs="Courier New" w:hint="default"/>
    </w:rPr>
  </w:style>
  <w:style w:type="character" w:customStyle="1" w:styleId="WW8Num162z2">
    <w:name w:val="WW8Num162z2"/>
    <w:rsid w:val="007C491A"/>
    <w:rPr>
      <w:rFonts w:ascii="Wingdings" w:hAnsi="Wingdings" w:cs="Wingdings" w:hint="default"/>
    </w:rPr>
  </w:style>
  <w:style w:type="character" w:customStyle="1" w:styleId="Domylnaczcionkaakapitu7">
    <w:name w:val="Domyślna czcionka akapitu7"/>
    <w:rsid w:val="007C491A"/>
  </w:style>
  <w:style w:type="character" w:customStyle="1" w:styleId="WW8Num41z1">
    <w:name w:val="WW8Num41z1"/>
    <w:rsid w:val="007C491A"/>
    <w:rPr>
      <w:rFonts w:ascii="Times New Roman" w:hAnsi="Times New Roman" w:cs="Times New Roman" w:hint="default"/>
      <w:color w:val="auto"/>
      <w:sz w:val="20"/>
      <w:szCs w:val="20"/>
    </w:rPr>
  </w:style>
  <w:style w:type="character" w:customStyle="1" w:styleId="WW8Num41z4">
    <w:name w:val="WW8Num41z4"/>
    <w:rsid w:val="007C491A"/>
    <w:rPr>
      <w:rFonts w:ascii="Courier New" w:hAnsi="Courier New" w:cs="Courier New" w:hint="default"/>
    </w:rPr>
  </w:style>
  <w:style w:type="character" w:customStyle="1" w:styleId="WW8Num41z5">
    <w:name w:val="WW8Num41z5"/>
    <w:rsid w:val="007C491A"/>
    <w:rPr>
      <w:rFonts w:ascii="Wingdings" w:hAnsi="Wingdings" w:cs="Wingdings" w:hint="default"/>
    </w:rPr>
  </w:style>
  <w:style w:type="character" w:customStyle="1" w:styleId="WW8Num41z6">
    <w:name w:val="WW8Num41z6"/>
    <w:rsid w:val="007C491A"/>
    <w:rPr>
      <w:rFonts w:ascii="Symbol" w:hAnsi="Symbol" w:cs="Symbol" w:hint="default"/>
    </w:rPr>
  </w:style>
  <w:style w:type="character" w:customStyle="1" w:styleId="WW8Num45z1">
    <w:name w:val="WW8Num45z1"/>
    <w:rsid w:val="007C491A"/>
  </w:style>
  <w:style w:type="character" w:customStyle="1" w:styleId="WW8Num45z2">
    <w:name w:val="WW8Num45z2"/>
    <w:rsid w:val="007C491A"/>
  </w:style>
  <w:style w:type="character" w:customStyle="1" w:styleId="WW8Num45z3">
    <w:name w:val="WW8Num45z3"/>
    <w:rsid w:val="007C491A"/>
  </w:style>
  <w:style w:type="character" w:customStyle="1" w:styleId="WW8Num45z4">
    <w:name w:val="WW8Num45z4"/>
    <w:rsid w:val="007C491A"/>
  </w:style>
  <w:style w:type="character" w:customStyle="1" w:styleId="WW8Num45z5">
    <w:name w:val="WW8Num45z5"/>
    <w:rsid w:val="007C491A"/>
  </w:style>
  <w:style w:type="character" w:customStyle="1" w:styleId="WW8Num45z6">
    <w:name w:val="WW8Num45z6"/>
    <w:rsid w:val="007C491A"/>
  </w:style>
  <w:style w:type="character" w:customStyle="1" w:styleId="WW8Num45z7">
    <w:name w:val="WW8Num45z7"/>
    <w:rsid w:val="007C491A"/>
  </w:style>
  <w:style w:type="character" w:customStyle="1" w:styleId="WW8Num45z8">
    <w:name w:val="WW8Num45z8"/>
    <w:rsid w:val="007C491A"/>
  </w:style>
  <w:style w:type="character" w:customStyle="1" w:styleId="WW8Num46z1">
    <w:name w:val="WW8Num46z1"/>
    <w:rsid w:val="007C491A"/>
    <w:rPr>
      <w:rFonts w:ascii="Times New Roman" w:eastAsia="Times New Roman" w:hAnsi="Times New Roman" w:cs="Times New Roman" w:hint="default"/>
      <w:b/>
      <w:bCs/>
      <w:sz w:val="20"/>
      <w:szCs w:val="20"/>
    </w:rPr>
  </w:style>
  <w:style w:type="character" w:customStyle="1" w:styleId="WW8Num57z1">
    <w:name w:val="WW8Num57z1"/>
    <w:rsid w:val="007C491A"/>
    <w:rPr>
      <w:rFonts w:ascii="Times New Roman" w:hAnsi="Times New Roman" w:cs="Times New Roman" w:hint="default"/>
      <w:b w:val="0"/>
      <w:bCs/>
      <w:sz w:val="20"/>
      <w:szCs w:val="20"/>
    </w:rPr>
  </w:style>
  <w:style w:type="character" w:customStyle="1" w:styleId="WW8Num57z3">
    <w:name w:val="WW8Num57z3"/>
    <w:rsid w:val="007C491A"/>
  </w:style>
  <w:style w:type="character" w:customStyle="1" w:styleId="WW8Num57z4">
    <w:name w:val="WW8Num57z4"/>
    <w:rsid w:val="007C491A"/>
  </w:style>
  <w:style w:type="character" w:customStyle="1" w:styleId="WW8Num57z5">
    <w:name w:val="WW8Num57z5"/>
    <w:rsid w:val="007C491A"/>
  </w:style>
  <w:style w:type="character" w:customStyle="1" w:styleId="WW8Num57z6">
    <w:name w:val="WW8Num57z6"/>
    <w:rsid w:val="007C491A"/>
  </w:style>
  <w:style w:type="character" w:customStyle="1" w:styleId="WW8Num57z7">
    <w:name w:val="WW8Num57z7"/>
    <w:rsid w:val="007C491A"/>
  </w:style>
  <w:style w:type="character" w:customStyle="1" w:styleId="WW8Num57z8">
    <w:name w:val="WW8Num57z8"/>
    <w:rsid w:val="007C491A"/>
  </w:style>
  <w:style w:type="character" w:customStyle="1" w:styleId="WW8Num95z1">
    <w:name w:val="WW8Num95z1"/>
    <w:rsid w:val="007C491A"/>
    <w:rPr>
      <w:rFonts w:ascii="Times New Roman" w:hAnsi="Times New Roman" w:cs="Times New Roman"/>
      <w:sz w:val="20"/>
      <w:szCs w:val="24"/>
    </w:rPr>
  </w:style>
  <w:style w:type="character" w:customStyle="1" w:styleId="WW8Num95z2">
    <w:name w:val="WW8Num95z2"/>
    <w:rsid w:val="007C491A"/>
  </w:style>
  <w:style w:type="character" w:customStyle="1" w:styleId="WW8Num95z3">
    <w:name w:val="WW8Num95z3"/>
    <w:rsid w:val="007C491A"/>
  </w:style>
  <w:style w:type="character" w:customStyle="1" w:styleId="WW8Num95z4">
    <w:name w:val="WW8Num95z4"/>
    <w:rsid w:val="007C491A"/>
  </w:style>
  <w:style w:type="character" w:customStyle="1" w:styleId="WW8Num95z5">
    <w:name w:val="WW8Num95z5"/>
    <w:rsid w:val="007C491A"/>
  </w:style>
  <w:style w:type="character" w:customStyle="1" w:styleId="WW8Num95z6">
    <w:name w:val="WW8Num95z6"/>
    <w:rsid w:val="007C491A"/>
  </w:style>
  <w:style w:type="character" w:customStyle="1" w:styleId="WW8Num95z7">
    <w:name w:val="WW8Num95z7"/>
    <w:rsid w:val="007C491A"/>
  </w:style>
  <w:style w:type="character" w:customStyle="1" w:styleId="WW8Num95z8">
    <w:name w:val="WW8Num95z8"/>
    <w:rsid w:val="007C491A"/>
  </w:style>
  <w:style w:type="character" w:customStyle="1" w:styleId="WW8Num116z1">
    <w:name w:val="WW8Num116z1"/>
    <w:rsid w:val="007C491A"/>
  </w:style>
  <w:style w:type="character" w:customStyle="1" w:styleId="WW8Num116z2">
    <w:name w:val="WW8Num116z2"/>
    <w:rsid w:val="007C491A"/>
  </w:style>
  <w:style w:type="character" w:customStyle="1" w:styleId="WW8Num116z3">
    <w:name w:val="WW8Num116z3"/>
    <w:rsid w:val="007C491A"/>
  </w:style>
  <w:style w:type="character" w:customStyle="1" w:styleId="WW8Num116z4">
    <w:name w:val="WW8Num116z4"/>
    <w:rsid w:val="007C491A"/>
  </w:style>
  <w:style w:type="character" w:customStyle="1" w:styleId="WW8Num116z5">
    <w:name w:val="WW8Num116z5"/>
    <w:rsid w:val="007C491A"/>
  </w:style>
  <w:style w:type="character" w:customStyle="1" w:styleId="WW8Num116z6">
    <w:name w:val="WW8Num116z6"/>
    <w:rsid w:val="007C491A"/>
  </w:style>
  <w:style w:type="character" w:customStyle="1" w:styleId="WW8Num116z7">
    <w:name w:val="WW8Num116z7"/>
    <w:rsid w:val="007C491A"/>
  </w:style>
  <w:style w:type="character" w:customStyle="1" w:styleId="WW8Num116z8">
    <w:name w:val="WW8Num116z8"/>
    <w:rsid w:val="007C491A"/>
  </w:style>
  <w:style w:type="character" w:customStyle="1" w:styleId="WW8Num130z1">
    <w:name w:val="WW8Num130z1"/>
    <w:rsid w:val="007C491A"/>
  </w:style>
  <w:style w:type="character" w:customStyle="1" w:styleId="WW8Num130z2">
    <w:name w:val="WW8Num130z2"/>
    <w:rsid w:val="007C491A"/>
  </w:style>
  <w:style w:type="character" w:customStyle="1" w:styleId="WW8Num130z3">
    <w:name w:val="WW8Num130z3"/>
    <w:rsid w:val="007C491A"/>
  </w:style>
  <w:style w:type="character" w:customStyle="1" w:styleId="WW8Num130z4">
    <w:name w:val="WW8Num130z4"/>
    <w:rsid w:val="007C491A"/>
  </w:style>
  <w:style w:type="character" w:customStyle="1" w:styleId="WW8Num130z5">
    <w:name w:val="WW8Num130z5"/>
    <w:rsid w:val="007C491A"/>
  </w:style>
  <w:style w:type="character" w:customStyle="1" w:styleId="WW8Num130z6">
    <w:name w:val="WW8Num130z6"/>
    <w:rsid w:val="007C491A"/>
  </w:style>
  <w:style w:type="character" w:customStyle="1" w:styleId="WW8Num130z7">
    <w:name w:val="WW8Num130z7"/>
    <w:rsid w:val="007C491A"/>
  </w:style>
  <w:style w:type="character" w:customStyle="1" w:styleId="WW8Num130z8">
    <w:name w:val="WW8Num130z8"/>
    <w:rsid w:val="007C491A"/>
  </w:style>
  <w:style w:type="character" w:customStyle="1" w:styleId="WW8Num132z1">
    <w:name w:val="WW8Num132z1"/>
    <w:rsid w:val="007C491A"/>
  </w:style>
  <w:style w:type="character" w:customStyle="1" w:styleId="WW8Num132z2">
    <w:name w:val="WW8Num132z2"/>
    <w:rsid w:val="007C491A"/>
  </w:style>
  <w:style w:type="character" w:customStyle="1" w:styleId="WW8Num132z3">
    <w:name w:val="WW8Num132z3"/>
    <w:rsid w:val="007C491A"/>
  </w:style>
  <w:style w:type="character" w:customStyle="1" w:styleId="WW8Num132z4">
    <w:name w:val="WW8Num132z4"/>
    <w:rsid w:val="007C491A"/>
  </w:style>
  <w:style w:type="character" w:customStyle="1" w:styleId="WW8Num132z5">
    <w:name w:val="WW8Num132z5"/>
    <w:rsid w:val="007C491A"/>
  </w:style>
  <w:style w:type="character" w:customStyle="1" w:styleId="WW8Num132z6">
    <w:name w:val="WW8Num132z6"/>
    <w:rsid w:val="007C491A"/>
  </w:style>
  <w:style w:type="character" w:customStyle="1" w:styleId="WW8Num132z7">
    <w:name w:val="WW8Num132z7"/>
    <w:rsid w:val="007C491A"/>
  </w:style>
  <w:style w:type="character" w:customStyle="1" w:styleId="WW8Num132z8">
    <w:name w:val="WW8Num132z8"/>
    <w:rsid w:val="007C491A"/>
  </w:style>
  <w:style w:type="character" w:customStyle="1" w:styleId="WW8Num133z1">
    <w:name w:val="WW8Num133z1"/>
    <w:rsid w:val="007C491A"/>
  </w:style>
  <w:style w:type="character" w:customStyle="1" w:styleId="WW8Num133z2">
    <w:name w:val="WW8Num133z2"/>
    <w:rsid w:val="007C491A"/>
  </w:style>
  <w:style w:type="character" w:customStyle="1" w:styleId="WW8Num133z3">
    <w:name w:val="WW8Num133z3"/>
    <w:rsid w:val="007C491A"/>
  </w:style>
  <w:style w:type="character" w:customStyle="1" w:styleId="WW8Num133z4">
    <w:name w:val="WW8Num133z4"/>
    <w:rsid w:val="007C491A"/>
  </w:style>
  <w:style w:type="character" w:customStyle="1" w:styleId="WW8Num133z5">
    <w:name w:val="WW8Num133z5"/>
    <w:rsid w:val="007C491A"/>
  </w:style>
  <w:style w:type="character" w:customStyle="1" w:styleId="WW8Num133z6">
    <w:name w:val="WW8Num133z6"/>
    <w:rsid w:val="007C491A"/>
  </w:style>
  <w:style w:type="character" w:customStyle="1" w:styleId="WW8Num133z7">
    <w:name w:val="WW8Num133z7"/>
    <w:rsid w:val="007C491A"/>
  </w:style>
  <w:style w:type="character" w:customStyle="1" w:styleId="WW8Num133z8">
    <w:name w:val="WW8Num133z8"/>
    <w:rsid w:val="007C491A"/>
  </w:style>
  <w:style w:type="character" w:customStyle="1" w:styleId="WW8Num134z1">
    <w:name w:val="WW8Num134z1"/>
    <w:rsid w:val="007C491A"/>
  </w:style>
  <w:style w:type="character" w:customStyle="1" w:styleId="WW8Num134z2">
    <w:name w:val="WW8Num134z2"/>
    <w:rsid w:val="007C491A"/>
  </w:style>
  <w:style w:type="character" w:customStyle="1" w:styleId="WW8Num134z3">
    <w:name w:val="WW8Num134z3"/>
    <w:rsid w:val="007C491A"/>
  </w:style>
  <w:style w:type="character" w:customStyle="1" w:styleId="WW8Num134z4">
    <w:name w:val="WW8Num134z4"/>
    <w:rsid w:val="007C491A"/>
  </w:style>
  <w:style w:type="character" w:customStyle="1" w:styleId="WW8Num134z5">
    <w:name w:val="WW8Num134z5"/>
    <w:rsid w:val="007C491A"/>
  </w:style>
  <w:style w:type="character" w:customStyle="1" w:styleId="WW8Num134z6">
    <w:name w:val="WW8Num134z6"/>
    <w:rsid w:val="007C491A"/>
  </w:style>
  <w:style w:type="character" w:customStyle="1" w:styleId="WW8Num134z7">
    <w:name w:val="WW8Num134z7"/>
    <w:rsid w:val="007C491A"/>
  </w:style>
  <w:style w:type="character" w:customStyle="1" w:styleId="WW8Num134z8">
    <w:name w:val="WW8Num134z8"/>
    <w:rsid w:val="007C491A"/>
  </w:style>
  <w:style w:type="character" w:customStyle="1" w:styleId="WW8Num136z1">
    <w:name w:val="WW8Num136z1"/>
    <w:rsid w:val="007C491A"/>
  </w:style>
  <w:style w:type="character" w:customStyle="1" w:styleId="WW8Num136z2">
    <w:name w:val="WW8Num136z2"/>
    <w:rsid w:val="007C491A"/>
  </w:style>
  <w:style w:type="character" w:customStyle="1" w:styleId="WW8Num136z3">
    <w:name w:val="WW8Num136z3"/>
    <w:rsid w:val="007C491A"/>
  </w:style>
  <w:style w:type="character" w:customStyle="1" w:styleId="WW8Num136z4">
    <w:name w:val="WW8Num136z4"/>
    <w:rsid w:val="007C491A"/>
  </w:style>
  <w:style w:type="character" w:customStyle="1" w:styleId="WW8Num136z5">
    <w:name w:val="WW8Num136z5"/>
    <w:rsid w:val="007C491A"/>
  </w:style>
  <w:style w:type="character" w:customStyle="1" w:styleId="WW8Num136z6">
    <w:name w:val="WW8Num136z6"/>
    <w:rsid w:val="007C491A"/>
  </w:style>
  <w:style w:type="character" w:customStyle="1" w:styleId="WW8Num136z7">
    <w:name w:val="WW8Num136z7"/>
    <w:rsid w:val="007C491A"/>
  </w:style>
  <w:style w:type="character" w:customStyle="1" w:styleId="WW8Num136z8">
    <w:name w:val="WW8Num136z8"/>
    <w:rsid w:val="007C491A"/>
  </w:style>
  <w:style w:type="character" w:customStyle="1" w:styleId="WW8Num137z1">
    <w:name w:val="WW8Num137z1"/>
    <w:rsid w:val="007C491A"/>
  </w:style>
  <w:style w:type="character" w:customStyle="1" w:styleId="WW8Num137z2">
    <w:name w:val="WW8Num137z2"/>
    <w:rsid w:val="007C491A"/>
  </w:style>
  <w:style w:type="character" w:customStyle="1" w:styleId="WW8Num137z3">
    <w:name w:val="WW8Num137z3"/>
    <w:rsid w:val="007C491A"/>
  </w:style>
  <w:style w:type="character" w:customStyle="1" w:styleId="WW8Num137z4">
    <w:name w:val="WW8Num137z4"/>
    <w:rsid w:val="007C491A"/>
  </w:style>
  <w:style w:type="character" w:customStyle="1" w:styleId="WW8Num137z5">
    <w:name w:val="WW8Num137z5"/>
    <w:rsid w:val="007C491A"/>
  </w:style>
  <w:style w:type="character" w:customStyle="1" w:styleId="WW8Num137z6">
    <w:name w:val="WW8Num137z6"/>
    <w:rsid w:val="007C491A"/>
  </w:style>
  <w:style w:type="character" w:customStyle="1" w:styleId="WW8Num137z7">
    <w:name w:val="WW8Num137z7"/>
    <w:rsid w:val="007C491A"/>
  </w:style>
  <w:style w:type="character" w:customStyle="1" w:styleId="WW8Num137z8">
    <w:name w:val="WW8Num137z8"/>
    <w:rsid w:val="007C491A"/>
  </w:style>
  <w:style w:type="character" w:customStyle="1" w:styleId="WW8Num138z1">
    <w:name w:val="WW8Num138z1"/>
    <w:rsid w:val="007C491A"/>
  </w:style>
  <w:style w:type="character" w:customStyle="1" w:styleId="WW8Num138z2">
    <w:name w:val="WW8Num138z2"/>
    <w:rsid w:val="007C491A"/>
  </w:style>
  <w:style w:type="character" w:customStyle="1" w:styleId="WW8Num138z3">
    <w:name w:val="WW8Num138z3"/>
    <w:rsid w:val="007C491A"/>
  </w:style>
  <w:style w:type="character" w:customStyle="1" w:styleId="WW8Num138z4">
    <w:name w:val="WW8Num138z4"/>
    <w:rsid w:val="007C491A"/>
  </w:style>
  <w:style w:type="character" w:customStyle="1" w:styleId="WW8Num138z5">
    <w:name w:val="WW8Num138z5"/>
    <w:rsid w:val="007C491A"/>
  </w:style>
  <w:style w:type="character" w:customStyle="1" w:styleId="WW8Num138z6">
    <w:name w:val="WW8Num138z6"/>
    <w:rsid w:val="007C491A"/>
  </w:style>
  <w:style w:type="character" w:customStyle="1" w:styleId="WW8Num138z7">
    <w:name w:val="WW8Num138z7"/>
    <w:rsid w:val="007C491A"/>
  </w:style>
  <w:style w:type="character" w:customStyle="1" w:styleId="WW8Num138z8">
    <w:name w:val="WW8Num138z8"/>
    <w:rsid w:val="007C491A"/>
  </w:style>
  <w:style w:type="character" w:customStyle="1" w:styleId="WW8Num139z1">
    <w:name w:val="WW8Num139z1"/>
    <w:rsid w:val="007C491A"/>
  </w:style>
  <w:style w:type="character" w:customStyle="1" w:styleId="WW8Num139z2">
    <w:name w:val="WW8Num139z2"/>
    <w:rsid w:val="007C491A"/>
  </w:style>
  <w:style w:type="character" w:customStyle="1" w:styleId="WW8Num139z3">
    <w:name w:val="WW8Num139z3"/>
    <w:rsid w:val="007C491A"/>
  </w:style>
  <w:style w:type="character" w:customStyle="1" w:styleId="WW8Num139z4">
    <w:name w:val="WW8Num139z4"/>
    <w:rsid w:val="007C491A"/>
  </w:style>
  <w:style w:type="character" w:customStyle="1" w:styleId="WW8Num139z5">
    <w:name w:val="WW8Num139z5"/>
    <w:rsid w:val="007C491A"/>
  </w:style>
  <w:style w:type="character" w:customStyle="1" w:styleId="WW8Num139z6">
    <w:name w:val="WW8Num139z6"/>
    <w:rsid w:val="007C491A"/>
  </w:style>
  <w:style w:type="character" w:customStyle="1" w:styleId="WW8Num139z7">
    <w:name w:val="WW8Num139z7"/>
    <w:rsid w:val="007C491A"/>
  </w:style>
  <w:style w:type="character" w:customStyle="1" w:styleId="WW8Num139z8">
    <w:name w:val="WW8Num139z8"/>
    <w:rsid w:val="007C491A"/>
  </w:style>
  <w:style w:type="character" w:customStyle="1" w:styleId="WW8Num140z1">
    <w:name w:val="WW8Num140z1"/>
    <w:rsid w:val="007C491A"/>
    <w:rPr>
      <w:rFonts w:hint="default"/>
    </w:rPr>
  </w:style>
  <w:style w:type="character" w:customStyle="1" w:styleId="WW8Num141z1">
    <w:name w:val="WW8Num141z1"/>
    <w:rsid w:val="007C491A"/>
  </w:style>
  <w:style w:type="character" w:customStyle="1" w:styleId="WW8Num141z2">
    <w:name w:val="WW8Num141z2"/>
    <w:rsid w:val="007C491A"/>
  </w:style>
  <w:style w:type="character" w:customStyle="1" w:styleId="WW8Num141z3">
    <w:name w:val="WW8Num141z3"/>
    <w:rsid w:val="007C491A"/>
  </w:style>
  <w:style w:type="character" w:customStyle="1" w:styleId="WW8Num141z4">
    <w:name w:val="WW8Num141z4"/>
    <w:rsid w:val="007C491A"/>
  </w:style>
  <w:style w:type="character" w:customStyle="1" w:styleId="WW8Num141z5">
    <w:name w:val="WW8Num141z5"/>
    <w:rsid w:val="007C491A"/>
  </w:style>
  <w:style w:type="character" w:customStyle="1" w:styleId="WW8Num141z6">
    <w:name w:val="WW8Num141z6"/>
    <w:rsid w:val="007C491A"/>
  </w:style>
  <w:style w:type="character" w:customStyle="1" w:styleId="WW8Num141z7">
    <w:name w:val="WW8Num141z7"/>
    <w:rsid w:val="007C491A"/>
  </w:style>
  <w:style w:type="character" w:customStyle="1" w:styleId="WW8Num141z8">
    <w:name w:val="WW8Num141z8"/>
    <w:rsid w:val="007C491A"/>
  </w:style>
  <w:style w:type="character" w:customStyle="1" w:styleId="WW8Num142z3">
    <w:name w:val="WW8Num142z3"/>
    <w:rsid w:val="007C491A"/>
  </w:style>
  <w:style w:type="character" w:customStyle="1" w:styleId="WW8Num142z4">
    <w:name w:val="WW8Num142z4"/>
    <w:rsid w:val="007C491A"/>
  </w:style>
  <w:style w:type="character" w:customStyle="1" w:styleId="WW8Num142z5">
    <w:name w:val="WW8Num142z5"/>
    <w:rsid w:val="007C491A"/>
  </w:style>
  <w:style w:type="character" w:customStyle="1" w:styleId="WW8Num142z6">
    <w:name w:val="WW8Num142z6"/>
    <w:rsid w:val="007C491A"/>
  </w:style>
  <w:style w:type="character" w:customStyle="1" w:styleId="WW8Num142z7">
    <w:name w:val="WW8Num142z7"/>
    <w:rsid w:val="007C491A"/>
  </w:style>
  <w:style w:type="character" w:customStyle="1" w:styleId="WW8Num142z8">
    <w:name w:val="WW8Num142z8"/>
    <w:rsid w:val="007C491A"/>
  </w:style>
  <w:style w:type="character" w:customStyle="1" w:styleId="WW8Num153z3">
    <w:name w:val="WW8Num153z3"/>
    <w:rsid w:val="007C491A"/>
  </w:style>
  <w:style w:type="character" w:customStyle="1" w:styleId="WW8Num153z4">
    <w:name w:val="WW8Num153z4"/>
    <w:rsid w:val="007C491A"/>
  </w:style>
  <w:style w:type="character" w:customStyle="1" w:styleId="WW8Num153z5">
    <w:name w:val="WW8Num153z5"/>
    <w:rsid w:val="007C491A"/>
  </w:style>
  <w:style w:type="character" w:customStyle="1" w:styleId="WW8Num153z6">
    <w:name w:val="WW8Num153z6"/>
    <w:rsid w:val="007C491A"/>
  </w:style>
  <w:style w:type="character" w:customStyle="1" w:styleId="WW8Num153z7">
    <w:name w:val="WW8Num153z7"/>
    <w:rsid w:val="007C491A"/>
  </w:style>
  <w:style w:type="character" w:customStyle="1" w:styleId="WW8Num153z8">
    <w:name w:val="WW8Num153z8"/>
    <w:rsid w:val="007C491A"/>
  </w:style>
  <w:style w:type="character" w:customStyle="1" w:styleId="WW8Num156z4">
    <w:name w:val="WW8Num156z4"/>
    <w:rsid w:val="007C491A"/>
  </w:style>
  <w:style w:type="character" w:customStyle="1" w:styleId="WW8Num156z5">
    <w:name w:val="WW8Num156z5"/>
    <w:rsid w:val="007C491A"/>
  </w:style>
  <w:style w:type="character" w:customStyle="1" w:styleId="WW8Num156z6">
    <w:name w:val="WW8Num156z6"/>
    <w:rsid w:val="007C491A"/>
  </w:style>
  <w:style w:type="character" w:customStyle="1" w:styleId="WW8Num156z7">
    <w:name w:val="WW8Num156z7"/>
    <w:rsid w:val="007C491A"/>
  </w:style>
  <w:style w:type="character" w:customStyle="1" w:styleId="WW8Num156z8">
    <w:name w:val="WW8Num156z8"/>
    <w:rsid w:val="007C491A"/>
  </w:style>
  <w:style w:type="character" w:customStyle="1" w:styleId="WW8Num162z3">
    <w:name w:val="WW8Num162z3"/>
    <w:rsid w:val="007C491A"/>
  </w:style>
  <w:style w:type="character" w:customStyle="1" w:styleId="WW8Num162z4">
    <w:name w:val="WW8Num162z4"/>
    <w:rsid w:val="007C491A"/>
  </w:style>
  <w:style w:type="character" w:customStyle="1" w:styleId="WW8Num162z5">
    <w:name w:val="WW8Num162z5"/>
    <w:rsid w:val="007C491A"/>
  </w:style>
  <w:style w:type="character" w:customStyle="1" w:styleId="WW8Num162z6">
    <w:name w:val="WW8Num162z6"/>
    <w:rsid w:val="007C491A"/>
  </w:style>
  <w:style w:type="character" w:customStyle="1" w:styleId="WW8Num162z7">
    <w:name w:val="WW8Num162z7"/>
    <w:rsid w:val="007C491A"/>
  </w:style>
  <w:style w:type="character" w:customStyle="1" w:styleId="WW8Num162z8">
    <w:name w:val="WW8Num162z8"/>
    <w:rsid w:val="007C491A"/>
  </w:style>
  <w:style w:type="character" w:customStyle="1" w:styleId="WW8Num163z0">
    <w:name w:val="WW8Num163z0"/>
    <w:rsid w:val="007C491A"/>
    <w:rPr>
      <w:rFonts w:ascii="Times New Roman" w:hAnsi="Times New Roman" w:cs="Times New Roman" w:hint="default"/>
      <w:b/>
      <w:bCs/>
      <w:i/>
      <w:iCs/>
    </w:rPr>
  </w:style>
  <w:style w:type="character" w:customStyle="1" w:styleId="WW8Num164z0">
    <w:name w:val="WW8Num164z0"/>
    <w:rsid w:val="007C491A"/>
    <w:rPr>
      <w:rFonts w:ascii="Times New Roman" w:hAnsi="Times New Roman" w:cs="Times New Roman" w:hint="default"/>
      <w:b w:val="0"/>
      <w:sz w:val="24"/>
      <w:szCs w:val="24"/>
    </w:rPr>
  </w:style>
  <w:style w:type="character" w:customStyle="1" w:styleId="WW8Num164z1">
    <w:name w:val="WW8Num164z1"/>
    <w:rsid w:val="007C491A"/>
  </w:style>
  <w:style w:type="character" w:customStyle="1" w:styleId="WW8Num164z2">
    <w:name w:val="WW8Num164z2"/>
    <w:rsid w:val="007C491A"/>
  </w:style>
  <w:style w:type="character" w:customStyle="1" w:styleId="WW8Num164z3">
    <w:name w:val="WW8Num164z3"/>
    <w:rsid w:val="007C491A"/>
  </w:style>
  <w:style w:type="character" w:customStyle="1" w:styleId="WW8Num164z4">
    <w:name w:val="WW8Num164z4"/>
    <w:rsid w:val="007C491A"/>
  </w:style>
  <w:style w:type="character" w:customStyle="1" w:styleId="WW8Num164z5">
    <w:name w:val="WW8Num164z5"/>
    <w:rsid w:val="007C491A"/>
  </w:style>
  <w:style w:type="character" w:customStyle="1" w:styleId="WW8Num164z6">
    <w:name w:val="WW8Num164z6"/>
    <w:rsid w:val="007C491A"/>
  </w:style>
  <w:style w:type="character" w:customStyle="1" w:styleId="WW8Num164z7">
    <w:name w:val="WW8Num164z7"/>
    <w:rsid w:val="007C491A"/>
  </w:style>
  <w:style w:type="character" w:customStyle="1" w:styleId="WW8Num164z8">
    <w:name w:val="WW8Num164z8"/>
    <w:rsid w:val="007C491A"/>
  </w:style>
  <w:style w:type="character" w:customStyle="1" w:styleId="WW8Num165z0">
    <w:name w:val="WW8Num165z0"/>
    <w:rsid w:val="007C491A"/>
    <w:rPr>
      <w:rFonts w:ascii="Times New Roman" w:hAnsi="Times New Roman" w:cs="Times New Roman" w:hint="default"/>
      <w:sz w:val="24"/>
      <w:szCs w:val="24"/>
    </w:rPr>
  </w:style>
  <w:style w:type="character" w:customStyle="1" w:styleId="WW8Num165z1">
    <w:name w:val="WW8Num165z1"/>
    <w:rsid w:val="007C491A"/>
  </w:style>
  <w:style w:type="character" w:customStyle="1" w:styleId="WW8Num165z2">
    <w:name w:val="WW8Num165z2"/>
    <w:rsid w:val="007C491A"/>
  </w:style>
  <w:style w:type="character" w:customStyle="1" w:styleId="WW8Num165z3">
    <w:name w:val="WW8Num165z3"/>
    <w:rsid w:val="007C491A"/>
  </w:style>
  <w:style w:type="character" w:customStyle="1" w:styleId="WW8Num165z4">
    <w:name w:val="WW8Num165z4"/>
    <w:rsid w:val="007C491A"/>
  </w:style>
  <w:style w:type="character" w:customStyle="1" w:styleId="WW8Num165z5">
    <w:name w:val="WW8Num165z5"/>
    <w:rsid w:val="007C491A"/>
  </w:style>
  <w:style w:type="character" w:customStyle="1" w:styleId="WW8Num165z6">
    <w:name w:val="WW8Num165z6"/>
    <w:rsid w:val="007C491A"/>
  </w:style>
  <w:style w:type="character" w:customStyle="1" w:styleId="WW8Num165z7">
    <w:name w:val="WW8Num165z7"/>
    <w:rsid w:val="007C491A"/>
  </w:style>
  <w:style w:type="character" w:customStyle="1" w:styleId="WW8Num165z8">
    <w:name w:val="WW8Num165z8"/>
    <w:rsid w:val="007C491A"/>
  </w:style>
  <w:style w:type="character" w:customStyle="1" w:styleId="WW8Num166z0">
    <w:name w:val="WW8Num166z0"/>
    <w:rsid w:val="007C491A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166z1">
    <w:name w:val="WW8Num166z1"/>
    <w:rsid w:val="007C491A"/>
  </w:style>
  <w:style w:type="character" w:customStyle="1" w:styleId="WW8Num166z2">
    <w:name w:val="WW8Num166z2"/>
    <w:rsid w:val="007C491A"/>
  </w:style>
  <w:style w:type="character" w:customStyle="1" w:styleId="WW8Num166z3">
    <w:name w:val="WW8Num166z3"/>
    <w:rsid w:val="007C491A"/>
  </w:style>
  <w:style w:type="character" w:customStyle="1" w:styleId="WW8Num166z4">
    <w:name w:val="WW8Num166z4"/>
    <w:rsid w:val="007C491A"/>
  </w:style>
  <w:style w:type="character" w:customStyle="1" w:styleId="WW8Num166z5">
    <w:name w:val="WW8Num166z5"/>
    <w:rsid w:val="007C491A"/>
  </w:style>
  <w:style w:type="character" w:customStyle="1" w:styleId="WW8Num166z6">
    <w:name w:val="WW8Num166z6"/>
    <w:rsid w:val="007C491A"/>
  </w:style>
  <w:style w:type="character" w:customStyle="1" w:styleId="WW8Num166z7">
    <w:name w:val="WW8Num166z7"/>
    <w:rsid w:val="007C491A"/>
  </w:style>
  <w:style w:type="character" w:customStyle="1" w:styleId="WW8Num166z8">
    <w:name w:val="WW8Num166z8"/>
    <w:rsid w:val="007C491A"/>
  </w:style>
  <w:style w:type="character" w:customStyle="1" w:styleId="WW8Num167z0">
    <w:name w:val="WW8Num167z0"/>
    <w:rsid w:val="007C491A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168z0">
    <w:name w:val="WW8Num168z0"/>
    <w:rsid w:val="007C491A"/>
    <w:rPr>
      <w:rFonts w:ascii="Times New Roman" w:hAnsi="Times New Roman" w:cs="Times New Roman" w:hint="default"/>
      <w:iCs/>
      <w:sz w:val="20"/>
      <w:szCs w:val="20"/>
    </w:rPr>
  </w:style>
  <w:style w:type="character" w:customStyle="1" w:styleId="WW8Num169z0">
    <w:name w:val="WW8Num169z0"/>
    <w:rsid w:val="007C491A"/>
  </w:style>
  <w:style w:type="character" w:customStyle="1" w:styleId="WW8Num169z1">
    <w:name w:val="WW8Num169z1"/>
    <w:rsid w:val="007C491A"/>
  </w:style>
  <w:style w:type="character" w:customStyle="1" w:styleId="WW8Num169z2">
    <w:name w:val="WW8Num169z2"/>
    <w:rsid w:val="007C491A"/>
  </w:style>
  <w:style w:type="character" w:customStyle="1" w:styleId="WW8Num169z3">
    <w:name w:val="WW8Num169z3"/>
    <w:rsid w:val="007C491A"/>
  </w:style>
  <w:style w:type="character" w:customStyle="1" w:styleId="WW8Num169z4">
    <w:name w:val="WW8Num169z4"/>
    <w:rsid w:val="007C491A"/>
  </w:style>
  <w:style w:type="character" w:customStyle="1" w:styleId="WW8Num169z5">
    <w:name w:val="WW8Num169z5"/>
    <w:rsid w:val="007C491A"/>
  </w:style>
  <w:style w:type="character" w:customStyle="1" w:styleId="WW8Num169z6">
    <w:name w:val="WW8Num169z6"/>
    <w:rsid w:val="007C491A"/>
  </w:style>
  <w:style w:type="character" w:customStyle="1" w:styleId="WW8Num169z7">
    <w:name w:val="WW8Num169z7"/>
    <w:rsid w:val="007C491A"/>
  </w:style>
  <w:style w:type="character" w:customStyle="1" w:styleId="WW8Num169z8">
    <w:name w:val="WW8Num169z8"/>
    <w:rsid w:val="007C491A"/>
  </w:style>
  <w:style w:type="character" w:customStyle="1" w:styleId="WW8Num170z0">
    <w:name w:val="WW8Num170z0"/>
    <w:rsid w:val="007C491A"/>
    <w:rPr>
      <w:rFonts w:ascii="Times New Roman" w:hAnsi="Times New Roman" w:cs="Times New Roman" w:hint="default"/>
      <w:b w:val="0"/>
      <w:bCs/>
      <w:sz w:val="20"/>
      <w:szCs w:val="20"/>
    </w:rPr>
  </w:style>
  <w:style w:type="character" w:customStyle="1" w:styleId="WW8Num170z1">
    <w:name w:val="WW8Num170z1"/>
    <w:rsid w:val="007C491A"/>
  </w:style>
  <w:style w:type="character" w:customStyle="1" w:styleId="WW8Num170z2">
    <w:name w:val="WW8Num170z2"/>
    <w:rsid w:val="007C491A"/>
  </w:style>
  <w:style w:type="character" w:customStyle="1" w:styleId="WW8Num170z3">
    <w:name w:val="WW8Num170z3"/>
    <w:rsid w:val="007C491A"/>
  </w:style>
  <w:style w:type="character" w:customStyle="1" w:styleId="WW8Num170z4">
    <w:name w:val="WW8Num170z4"/>
    <w:rsid w:val="007C491A"/>
  </w:style>
  <w:style w:type="character" w:customStyle="1" w:styleId="WW8Num170z5">
    <w:name w:val="WW8Num170z5"/>
    <w:rsid w:val="007C491A"/>
  </w:style>
  <w:style w:type="character" w:customStyle="1" w:styleId="WW8Num170z6">
    <w:name w:val="WW8Num170z6"/>
    <w:rsid w:val="007C491A"/>
  </w:style>
  <w:style w:type="character" w:customStyle="1" w:styleId="WW8Num170z7">
    <w:name w:val="WW8Num170z7"/>
    <w:rsid w:val="007C491A"/>
  </w:style>
  <w:style w:type="character" w:customStyle="1" w:styleId="WW8Num170z8">
    <w:name w:val="WW8Num170z8"/>
    <w:rsid w:val="007C491A"/>
  </w:style>
  <w:style w:type="character" w:customStyle="1" w:styleId="WW8Num171z0">
    <w:name w:val="WW8Num171z0"/>
    <w:rsid w:val="007C491A"/>
    <w:rPr>
      <w:rFonts w:hint="default"/>
      <w:b w:val="0"/>
    </w:rPr>
  </w:style>
  <w:style w:type="character" w:customStyle="1" w:styleId="WW8Num171z1">
    <w:name w:val="WW8Num171z1"/>
    <w:rsid w:val="007C491A"/>
  </w:style>
  <w:style w:type="character" w:customStyle="1" w:styleId="WW8Num171z2">
    <w:name w:val="WW8Num171z2"/>
    <w:rsid w:val="007C491A"/>
  </w:style>
  <w:style w:type="character" w:customStyle="1" w:styleId="WW8Num171z3">
    <w:name w:val="WW8Num171z3"/>
    <w:rsid w:val="007C491A"/>
  </w:style>
  <w:style w:type="character" w:customStyle="1" w:styleId="WW8Num171z4">
    <w:name w:val="WW8Num171z4"/>
    <w:rsid w:val="007C491A"/>
  </w:style>
  <w:style w:type="character" w:customStyle="1" w:styleId="WW8Num171z5">
    <w:name w:val="WW8Num171z5"/>
    <w:rsid w:val="007C491A"/>
  </w:style>
  <w:style w:type="character" w:customStyle="1" w:styleId="WW8Num171z6">
    <w:name w:val="WW8Num171z6"/>
    <w:rsid w:val="007C491A"/>
  </w:style>
  <w:style w:type="character" w:customStyle="1" w:styleId="WW8Num171z7">
    <w:name w:val="WW8Num171z7"/>
    <w:rsid w:val="007C491A"/>
  </w:style>
  <w:style w:type="character" w:customStyle="1" w:styleId="WW8Num171z8">
    <w:name w:val="WW8Num171z8"/>
    <w:rsid w:val="007C491A"/>
  </w:style>
  <w:style w:type="character" w:customStyle="1" w:styleId="WW8Num172z0">
    <w:name w:val="WW8Num172z0"/>
    <w:rsid w:val="007C491A"/>
    <w:rPr>
      <w:rFonts w:hint="default"/>
    </w:rPr>
  </w:style>
  <w:style w:type="character" w:customStyle="1" w:styleId="WW8Num172z1">
    <w:name w:val="WW8Num172z1"/>
    <w:rsid w:val="007C491A"/>
  </w:style>
  <w:style w:type="character" w:customStyle="1" w:styleId="WW8Num172z2">
    <w:name w:val="WW8Num172z2"/>
    <w:rsid w:val="007C491A"/>
  </w:style>
  <w:style w:type="character" w:customStyle="1" w:styleId="WW8Num172z3">
    <w:name w:val="WW8Num172z3"/>
    <w:rsid w:val="007C491A"/>
  </w:style>
  <w:style w:type="character" w:customStyle="1" w:styleId="WW8Num172z4">
    <w:name w:val="WW8Num172z4"/>
    <w:rsid w:val="007C491A"/>
  </w:style>
  <w:style w:type="character" w:customStyle="1" w:styleId="WW8Num172z5">
    <w:name w:val="WW8Num172z5"/>
    <w:rsid w:val="007C491A"/>
  </w:style>
  <w:style w:type="character" w:customStyle="1" w:styleId="WW8Num172z6">
    <w:name w:val="WW8Num172z6"/>
    <w:rsid w:val="007C491A"/>
  </w:style>
  <w:style w:type="character" w:customStyle="1" w:styleId="WW8Num172z7">
    <w:name w:val="WW8Num172z7"/>
    <w:rsid w:val="007C491A"/>
  </w:style>
  <w:style w:type="character" w:customStyle="1" w:styleId="WW8Num172z8">
    <w:name w:val="WW8Num172z8"/>
    <w:rsid w:val="007C491A"/>
  </w:style>
  <w:style w:type="character" w:customStyle="1" w:styleId="WW8Num173z0">
    <w:name w:val="WW8Num173z0"/>
    <w:rsid w:val="007C491A"/>
  </w:style>
  <w:style w:type="character" w:customStyle="1" w:styleId="WW8Num174z0">
    <w:name w:val="WW8Num174z0"/>
    <w:rsid w:val="007C491A"/>
    <w:rPr>
      <w:rFonts w:hint="default"/>
    </w:rPr>
  </w:style>
  <w:style w:type="character" w:customStyle="1" w:styleId="WW8Num174z1">
    <w:name w:val="WW8Num174z1"/>
    <w:rsid w:val="007C491A"/>
  </w:style>
  <w:style w:type="character" w:customStyle="1" w:styleId="WW8Num174z2">
    <w:name w:val="WW8Num174z2"/>
    <w:rsid w:val="007C491A"/>
  </w:style>
  <w:style w:type="character" w:customStyle="1" w:styleId="WW8Num174z3">
    <w:name w:val="WW8Num174z3"/>
    <w:rsid w:val="007C491A"/>
  </w:style>
  <w:style w:type="character" w:customStyle="1" w:styleId="WW8Num174z4">
    <w:name w:val="WW8Num174z4"/>
    <w:rsid w:val="007C491A"/>
  </w:style>
  <w:style w:type="character" w:customStyle="1" w:styleId="WW8Num174z5">
    <w:name w:val="WW8Num174z5"/>
    <w:rsid w:val="007C491A"/>
  </w:style>
  <w:style w:type="character" w:customStyle="1" w:styleId="WW8Num174z6">
    <w:name w:val="WW8Num174z6"/>
    <w:rsid w:val="007C491A"/>
  </w:style>
  <w:style w:type="character" w:customStyle="1" w:styleId="WW8Num174z7">
    <w:name w:val="WW8Num174z7"/>
    <w:rsid w:val="007C491A"/>
  </w:style>
  <w:style w:type="character" w:customStyle="1" w:styleId="WW8Num174z8">
    <w:name w:val="WW8Num174z8"/>
    <w:rsid w:val="007C491A"/>
  </w:style>
  <w:style w:type="character" w:customStyle="1" w:styleId="WW8Num175z0">
    <w:name w:val="WW8Num175z0"/>
    <w:rsid w:val="007C491A"/>
    <w:rPr>
      <w:rFonts w:hint="default"/>
    </w:rPr>
  </w:style>
  <w:style w:type="character" w:customStyle="1" w:styleId="WW8Num175z1">
    <w:name w:val="WW8Num175z1"/>
    <w:rsid w:val="007C491A"/>
  </w:style>
  <w:style w:type="character" w:customStyle="1" w:styleId="WW8Num175z2">
    <w:name w:val="WW8Num175z2"/>
    <w:rsid w:val="007C491A"/>
  </w:style>
  <w:style w:type="character" w:customStyle="1" w:styleId="WW8Num175z3">
    <w:name w:val="WW8Num175z3"/>
    <w:rsid w:val="007C491A"/>
  </w:style>
  <w:style w:type="character" w:customStyle="1" w:styleId="WW8Num175z4">
    <w:name w:val="WW8Num175z4"/>
    <w:rsid w:val="007C491A"/>
  </w:style>
  <w:style w:type="character" w:customStyle="1" w:styleId="WW8Num175z5">
    <w:name w:val="WW8Num175z5"/>
    <w:rsid w:val="007C491A"/>
  </w:style>
  <w:style w:type="character" w:customStyle="1" w:styleId="WW8Num175z6">
    <w:name w:val="WW8Num175z6"/>
    <w:rsid w:val="007C491A"/>
  </w:style>
  <w:style w:type="character" w:customStyle="1" w:styleId="WW8Num175z7">
    <w:name w:val="WW8Num175z7"/>
    <w:rsid w:val="007C491A"/>
  </w:style>
  <w:style w:type="character" w:customStyle="1" w:styleId="WW8Num175z8">
    <w:name w:val="WW8Num175z8"/>
    <w:rsid w:val="007C491A"/>
  </w:style>
  <w:style w:type="character" w:customStyle="1" w:styleId="WW8Num176z0">
    <w:name w:val="WW8Num176z0"/>
    <w:rsid w:val="007C491A"/>
    <w:rPr>
      <w:rFonts w:ascii="Times New Roman" w:hAnsi="Times New Roman" w:cs="Times New Roman"/>
      <w:sz w:val="20"/>
      <w:szCs w:val="20"/>
    </w:rPr>
  </w:style>
  <w:style w:type="character" w:customStyle="1" w:styleId="WW8Num177z0">
    <w:name w:val="WW8Num177z0"/>
    <w:rsid w:val="007C491A"/>
  </w:style>
  <w:style w:type="character" w:customStyle="1" w:styleId="WW8Num178z0">
    <w:name w:val="WW8Num178z0"/>
    <w:rsid w:val="007C491A"/>
    <w:rPr>
      <w:rFonts w:hint="default"/>
    </w:rPr>
  </w:style>
  <w:style w:type="character" w:customStyle="1" w:styleId="WW8Num178z1">
    <w:name w:val="WW8Num178z1"/>
    <w:rsid w:val="007C491A"/>
  </w:style>
  <w:style w:type="character" w:customStyle="1" w:styleId="WW8Num178z2">
    <w:name w:val="WW8Num178z2"/>
    <w:rsid w:val="007C491A"/>
  </w:style>
  <w:style w:type="character" w:customStyle="1" w:styleId="WW8Num178z3">
    <w:name w:val="WW8Num178z3"/>
    <w:rsid w:val="007C491A"/>
  </w:style>
  <w:style w:type="character" w:customStyle="1" w:styleId="WW8Num178z4">
    <w:name w:val="WW8Num178z4"/>
    <w:rsid w:val="007C491A"/>
  </w:style>
  <w:style w:type="character" w:customStyle="1" w:styleId="WW8Num178z5">
    <w:name w:val="WW8Num178z5"/>
    <w:rsid w:val="007C491A"/>
  </w:style>
  <w:style w:type="character" w:customStyle="1" w:styleId="WW8Num178z6">
    <w:name w:val="WW8Num178z6"/>
    <w:rsid w:val="007C491A"/>
  </w:style>
  <w:style w:type="character" w:customStyle="1" w:styleId="WW8Num178z7">
    <w:name w:val="WW8Num178z7"/>
    <w:rsid w:val="007C491A"/>
  </w:style>
  <w:style w:type="character" w:customStyle="1" w:styleId="WW8Num178z8">
    <w:name w:val="WW8Num178z8"/>
    <w:rsid w:val="007C491A"/>
  </w:style>
  <w:style w:type="character" w:customStyle="1" w:styleId="WW8Num179z0">
    <w:name w:val="WW8Num179z0"/>
    <w:rsid w:val="007C491A"/>
    <w:rPr>
      <w:rFonts w:hint="default"/>
    </w:rPr>
  </w:style>
  <w:style w:type="character" w:customStyle="1" w:styleId="WW8Num179z1">
    <w:name w:val="WW8Num179z1"/>
    <w:rsid w:val="007C491A"/>
  </w:style>
  <w:style w:type="character" w:customStyle="1" w:styleId="WW8Num179z2">
    <w:name w:val="WW8Num179z2"/>
    <w:rsid w:val="007C491A"/>
  </w:style>
  <w:style w:type="character" w:customStyle="1" w:styleId="WW8Num179z3">
    <w:name w:val="WW8Num179z3"/>
    <w:rsid w:val="007C491A"/>
  </w:style>
  <w:style w:type="character" w:customStyle="1" w:styleId="WW8Num179z4">
    <w:name w:val="WW8Num179z4"/>
    <w:rsid w:val="007C491A"/>
  </w:style>
  <w:style w:type="character" w:customStyle="1" w:styleId="WW8Num179z5">
    <w:name w:val="WW8Num179z5"/>
    <w:rsid w:val="007C491A"/>
  </w:style>
  <w:style w:type="character" w:customStyle="1" w:styleId="WW8Num179z6">
    <w:name w:val="WW8Num179z6"/>
    <w:rsid w:val="007C491A"/>
  </w:style>
  <w:style w:type="character" w:customStyle="1" w:styleId="WW8Num179z7">
    <w:name w:val="WW8Num179z7"/>
    <w:rsid w:val="007C491A"/>
  </w:style>
  <w:style w:type="character" w:customStyle="1" w:styleId="WW8Num179z8">
    <w:name w:val="WW8Num179z8"/>
    <w:rsid w:val="007C491A"/>
  </w:style>
  <w:style w:type="character" w:customStyle="1" w:styleId="WW8Num180z0">
    <w:name w:val="WW8Num180z0"/>
    <w:rsid w:val="007C491A"/>
    <w:rPr>
      <w:rFonts w:hint="default"/>
      <w:color w:val="auto"/>
    </w:rPr>
  </w:style>
  <w:style w:type="character" w:customStyle="1" w:styleId="WW8Num180z1">
    <w:name w:val="WW8Num180z1"/>
    <w:rsid w:val="007C491A"/>
    <w:rPr>
      <w:rFonts w:ascii="Courier New" w:hAnsi="Courier New" w:cs="Courier New" w:hint="default"/>
    </w:rPr>
  </w:style>
  <w:style w:type="character" w:customStyle="1" w:styleId="WW8Num180z2">
    <w:name w:val="WW8Num180z2"/>
    <w:rsid w:val="007C491A"/>
    <w:rPr>
      <w:rFonts w:ascii="Wingdings" w:hAnsi="Wingdings" w:cs="Wingdings" w:hint="default"/>
    </w:rPr>
  </w:style>
  <w:style w:type="character" w:customStyle="1" w:styleId="WW8Num180z3">
    <w:name w:val="WW8Num180z3"/>
    <w:rsid w:val="007C491A"/>
    <w:rPr>
      <w:rFonts w:ascii="Symbol" w:hAnsi="Symbol" w:cs="Symbol" w:hint="default"/>
    </w:rPr>
  </w:style>
  <w:style w:type="character" w:customStyle="1" w:styleId="WW8Num181z0">
    <w:name w:val="WW8Num181z0"/>
    <w:rsid w:val="007C491A"/>
    <w:rPr>
      <w:rFonts w:hint="default"/>
      <w:color w:val="auto"/>
    </w:rPr>
  </w:style>
  <w:style w:type="character" w:customStyle="1" w:styleId="WW8Num181z1">
    <w:name w:val="WW8Num181z1"/>
    <w:rsid w:val="007C491A"/>
  </w:style>
  <w:style w:type="character" w:customStyle="1" w:styleId="WW8Num181z2">
    <w:name w:val="WW8Num181z2"/>
    <w:rsid w:val="007C491A"/>
  </w:style>
  <w:style w:type="character" w:customStyle="1" w:styleId="WW8Num181z3">
    <w:name w:val="WW8Num181z3"/>
    <w:rsid w:val="007C491A"/>
  </w:style>
  <w:style w:type="character" w:customStyle="1" w:styleId="WW8Num181z4">
    <w:name w:val="WW8Num181z4"/>
    <w:rsid w:val="007C491A"/>
  </w:style>
  <w:style w:type="character" w:customStyle="1" w:styleId="WW8Num181z5">
    <w:name w:val="WW8Num181z5"/>
    <w:rsid w:val="007C491A"/>
  </w:style>
  <w:style w:type="character" w:customStyle="1" w:styleId="WW8Num181z6">
    <w:name w:val="WW8Num181z6"/>
    <w:rsid w:val="007C491A"/>
  </w:style>
  <w:style w:type="character" w:customStyle="1" w:styleId="WW8Num181z7">
    <w:name w:val="WW8Num181z7"/>
    <w:rsid w:val="007C491A"/>
  </w:style>
  <w:style w:type="character" w:customStyle="1" w:styleId="WW8Num181z8">
    <w:name w:val="WW8Num181z8"/>
    <w:rsid w:val="007C491A"/>
  </w:style>
  <w:style w:type="character" w:customStyle="1" w:styleId="WW8Num182z0">
    <w:name w:val="WW8Num182z0"/>
    <w:rsid w:val="007C491A"/>
    <w:rPr>
      <w:rFonts w:ascii="Times New Roman" w:hAnsi="Times New Roman" w:cs="Times New Roman" w:hint="default"/>
      <w:b w:val="0"/>
      <w:sz w:val="24"/>
      <w:szCs w:val="24"/>
    </w:rPr>
  </w:style>
  <w:style w:type="character" w:customStyle="1" w:styleId="WW8Num182z1">
    <w:name w:val="WW8Num182z1"/>
    <w:rsid w:val="007C491A"/>
  </w:style>
  <w:style w:type="character" w:customStyle="1" w:styleId="WW8Num182z2">
    <w:name w:val="WW8Num182z2"/>
    <w:rsid w:val="007C491A"/>
  </w:style>
  <w:style w:type="character" w:customStyle="1" w:styleId="WW8Num182z3">
    <w:name w:val="WW8Num182z3"/>
    <w:rsid w:val="007C491A"/>
  </w:style>
  <w:style w:type="character" w:customStyle="1" w:styleId="WW8Num182z4">
    <w:name w:val="WW8Num182z4"/>
    <w:rsid w:val="007C491A"/>
  </w:style>
  <w:style w:type="character" w:customStyle="1" w:styleId="WW8Num182z5">
    <w:name w:val="WW8Num182z5"/>
    <w:rsid w:val="007C491A"/>
  </w:style>
  <w:style w:type="character" w:customStyle="1" w:styleId="WW8Num182z6">
    <w:name w:val="WW8Num182z6"/>
    <w:rsid w:val="007C491A"/>
  </w:style>
  <w:style w:type="character" w:customStyle="1" w:styleId="WW8Num182z7">
    <w:name w:val="WW8Num182z7"/>
    <w:rsid w:val="007C491A"/>
  </w:style>
  <w:style w:type="character" w:customStyle="1" w:styleId="WW8Num182z8">
    <w:name w:val="WW8Num182z8"/>
    <w:rsid w:val="007C491A"/>
  </w:style>
  <w:style w:type="character" w:customStyle="1" w:styleId="WW8Num183z0">
    <w:name w:val="WW8Num183z0"/>
    <w:rsid w:val="007C491A"/>
    <w:rPr>
      <w:rFonts w:ascii="Times New Roman" w:hAnsi="Times New Roman" w:cs="Times New Roman"/>
      <w:sz w:val="24"/>
      <w:szCs w:val="24"/>
    </w:rPr>
  </w:style>
  <w:style w:type="character" w:customStyle="1" w:styleId="WW8Num183z1">
    <w:name w:val="WW8Num183z1"/>
    <w:rsid w:val="007C491A"/>
  </w:style>
  <w:style w:type="character" w:customStyle="1" w:styleId="WW8Num183z2">
    <w:name w:val="WW8Num183z2"/>
    <w:rsid w:val="007C491A"/>
  </w:style>
  <w:style w:type="character" w:customStyle="1" w:styleId="WW8Num183z3">
    <w:name w:val="WW8Num183z3"/>
    <w:rsid w:val="007C491A"/>
  </w:style>
  <w:style w:type="character" w:customStyle="1" w:styleId="WW8Num183z4">
    <w:name w:val="WW8Num183z4"/>
    <w:rsid w:val="007C491A"/>
  </w:style>
  <w:style w:type="character" w:customStyle="1" w:styleId="WW8Num183z5">
    <w:name w:val="WW8Num183z5"/>
    <w:rsid w:val="007C491A"/>
  </w:style>
  <w:style w:type="character" w:customStyle="1" w:styleId="WW8Num183z6">
    <w:name w:val="WW8Num183z6"/>
    <w:rsid w:val="007C491A"/>
  </w:style>
  <w:style w:type="character" w:customStyle="1" w:styleId="WW8Num183z7">
    <w:name w:val="WW8Num183z7"/>
    <w:rsid w:val="007C491A"/>
  </w:style>
  <w:style w:type="character" w:customStyle="1" w:styleId="WW8Num183z8">
    <w:name w:val="WW8Num183z8"/>
    <w:rsid w:val="007C491A"/>
  </w:style>
  <w:style w:type="character" w:customStyle="1" w:styleId="Domylnaczcionkaakapitu6">
    <w:name w:val="Domyślna czcionka akapitu6"/>
    <w:rsid w:val="007C491A"/>
  </w:style>
  <w:style w:type="character" w:customStyle="1" w:styleId="WW8Num9z1">
    <w:name w:val="WW8Num9z1"/>
    <w:rsid w:val="007C491A"/>
  </w:style>
  <w:style w:type="character" w:customStyle="1" w:styleId="WW8Num9z2">
    <w:name w:val="WW8Num9z2"/>
    <w:rsid w:val="007C491A"/>
  </w:style>
  <w:style w:type="character" w:customStyle="1" w:styleId="WW8Num9z3">
    <w:name w:val="WW8Num9z3"/>
    <w:rsid w:val="007C491A"/>
  </w:style>
  <w:style w:type="character" w:customStyle="1" w:styleId="WW8Num9z4">
    <w:name w:val="WW8Num9z4"/>
    <w:rsid w:val="007C491A"/>
  </w:style>
  <w:style w:type="character" w:customStyle="1" w:styleId="WW8Num9z5">
    <w:name w:val="WW8Num9z5"/>
    <w:rsid w:val="007C491A"/>
  </w:style>
  <w:style w:type="character" w:customStyle="1" w:styleId="WW8Num9z6">
    <w:name w:val="WW8Num9z6"/>
    <w:rsid w:val="007C491A"/>
  </w:style>
  <w:style w:type="character" w:customStyle="1" w:styleId="WW8Num9z7">
    <w:name w:val="WW8Num9z7"/>
    <w:rsid w:val="007C491A"/>
  </w:style>
  <w:style w:type="character" w:customStyle="1" w:styleId="WW8Num9z8">
    <w:name w:val="WW8Num9z8"/>
    <w:rsid w:val="007C491A"/>
  </w:style>
  <w:style w:type="character" w:customStyle="1" w:styleId="WW8Num44z1">
    <w:name w:val="WW8Num44z1"/>
    <w:rsid w:val="007C491A"/>
    <w:rPr>
      <w:rFonts w:ascii="Times New Roman" w:hAnsi="Times New Roman" w:cs="Times New Roman" w:hint="default"/>
      <w:color w:val="auto"/>
      <w:sz w:val="20"/>
      <w:szCs w:val="20"/>
    </w:rPr>
  </w:style>
  <w:style w:type="character" w:customStyle="1" w:styleId="WW8Num44z4">
    <w:name w:val="WW8Num44z4"/>
    <w:rsid w:val="007C491A"/>
    <w:rPr>
      <w:rFonts w:ascii="Courier New" w:hAnsi="Courier New" w:cs="Courier New" w:hint="default"/>
    </w:rPr>
  </w:style>
  <w:style w:type="character" w:customStyle="1" w:styleId="WW8Num44z5">
    <w:name w:val="WW8Num44z5"/>
    <w:rsid w:val="007C491A"/>
    <w:rPr>
      <w:rFonts w:ascii="Wingdings" w:hAnsi="Wingdings" w:cs="Wingdings" w:hint="default"/>
    </w:rPr>
  </w:style>
  <w:style w:type="character" w:customStyle="1" w:styleId="WW8Num44z6">
    <w:name w:val="WW8Num44z6"/>
    <w:rsid w:val="007C491A"/>
    <w:rPr>
      <w:rFonts w:ascii="Symbol" w:hAnsi="Symbol" w:cs="Symbol" w:hint="default"/>
    </w:rPr>
  </w:style>
  <w:style w:type="character" w:customStyle="1" w:styleId="WW8Num48z1">
    <w:name w:val="WW8Num48z1"/>
    <w:rsid w:val="007C491A"/>
  </w:style>
  <w:style w:type="character" w:customStyle="1" w:styleId="WW8Num48z2">
    <w:name w:val="WW8Num48z2"/>
    <w:rsid w:val="007C491A"/>
  </w:style>
  <w:style w:type="character" w:customStyle="1" w:styleId="WW8Num48z3">
    <w:name w:val="WW8Num48z3"/>
    <w:rsid w:val="007C491A"/>
  </w:style>
  <w:style w:type="character" w:customStyle="1" w:styleId="WW8Num48z4">
    <w:name w:val="WW8Num48z4"/>
    <w:rsid w:val="007C491A"/>
  </w:style>
  <w:style w:type="character" w:customStyle="1" w:styleId="WW8Num48z5">
    <w:name w:val="WW8Num48z5"/>
    <w:rsid w:val="007C491A"/>
  </w:style>
  <w:style w:type="character" w:customStyle="1" w:styleId="WW8Num48z6">
    <w:name w:val="WW8Num48z6"/>
    <w:rsid w:val="007C491A"/>
  </w:style>
  <w:style w:type="character" w:customStyle="1" w:styleId="WW8Num48z7">
    <w:name w:val="WW8Num48z7"/>
    <w:rsid w:val="007C491A"/>
  </w:style>
  <w:style w:type="character" w:customStyle="1" w:styleId="WW8Num48z8">
    <w:name w:val="WW8Num48z8"/>
    <w:rsid w:val="007C491A"/>
  </w:style>
  <w:style w:type="character" w:customStyle="1" w:styleId="WW8Num49z1">
    <w:name w:val="WW8Num49z1"/>
    <w:rsid w:val="007C491A"/>
    <w:rPr>
      <w:rFonts w:ascii="Times New Roman" w:eastAsia="Times New Roman" w:hAnsi="Times New Roman" w:cs="Times New Roman" w:hint="default"/>
      <w:b/>
      <w:bCs/>
      <w:sz w:val="20"/>
      <w:szCs w:val="20"/>
    </w:rPr>
  </w:style>
  <w:style w:type="character" w:customStyle="1" w:styleId="WW8Num60z1">
    <w:name w:val="WW8Num60z1"/>
    <w:rsid w:val="007C491A"/>
    <w:rPr>
      <w:rFonts w:ascii="Times New Roman" w:hAnsi="Times New Roman" w:cs="Times New Roman" w:hint="default"/>
      <w:b w:val="0"/>
      <w:bCs/>
      <w:sz w:val="20"/>
      <w:szCs w:val="20"/>
    </w:rPr>
  </w:style>
  <w:style w:type="character" w:customStyle="1" w:styleId="WW8Num60z3">
    <w:name w:val="WW8Num60z3"/>
    <w:rsid w:val="007C491A"/>
  </w:style>
  <w:style w:type="character" w:customStyle="1" w:styleId="WW8Num60z4">
    <w:name w:val="WW8Num60z4"/>
    <w:rsid w:val="007C491A"/>
  </w:style>
  <w:style w:type="character" w:customStyle="1" w:styleId="WW8Num60z5">
    <w:name w:val="WW8Num60z5"/>
    <w:rsid w:val="007C491A"/>
  </w:style>
  <w:style w:type="character" w:customStyle="1" w:styleId="WW8Num60z6">
    <w:name w:val="WW8Num60z6"/>
    <w:rsid w:val="007C491A"/>
  </w:style>
  <w:style w:type="character" w:customStyle="1" w:styleId="WW8Num60z7">
    <w:name w:val="WW8Num60z7"/>
    <w:rsid w:val="007C491A"/>
  </w:style>
  <w:style w:type="character" w:customStyle="1" w:styleId="WW8Num60z8">
    <w:name w:val="WW8Num60z8"/>
    <w:rsid w:val="007C491A"/>
  </w:style>
  <w:style w:type="character" w:customStyle="1" w:styleId="WW8Num73z1">
    <w:name w:val="WW8Num73z1"/>
    <w:rsid w:val="007C491A"/>
  </w:style>
  <w:style w:type="character" w:customStyle="1" w:styleId="WW8Num73z2">
    <w:name w:val="WW8Num73z2"/>
    <w:rsid w:val="007C491A"/>
  </w:style>
  <w:style w:type="character" w:customStyle="1" w:styleId="WW8Num73z3">
    <w:name w:val="WW8Num73z3"/>
    <w:rsid w:val="007C491A"/>
  </w:style>
  <w:style w:type="character" w:customStyle="1" w:styleId="WW8Num73z4">
    <w:name w:val="WW8Num73z4"/>
    <w:rsid w:val="007C491A"/>
  </w:style>
  <w:style w:type="character" w:customStyle="1" w:styleId="WW8Num73z5">
    <w:name w:val="WW8Num73z5"/>
    <w:rsid w:val="007C491A"/>
  </w:style>
  <w:style w:type="character" w:customStyle="1" w:styleId="WW8Num73z6">
    <w:name w:val="WW8Num73z6"/>
    <w:rsid w:val="007C491A"/>
  </w:style>
  <w:style w:type="character" w:customStyle="1" w:styleId="WW8Num73z7">
    <w:name w:val="WW8Num73z7"/>
    <w:rsid w:val="007C491A"/>
  </w:style>
  <w:style w:type="character" w:customStyle="1" w:styleId="WW8Num73z8">
    <w:name w:val="WW8Num73z8"/>
    <w:rsid w:val="007C491A"/>
  </w:style>
  <w:style w:type="character" w:customStyle="1" w:styleId="WW8Num109z1">
    <w:name w:val="WW8Num109z1"/>
    <w:rsid w:val="007C491A"/>
    <w:rPr>
      <w:rFonts w:ascii="Times New Roman" w:hAnsi="Times New Roman" w:cs="Times New Roman"/>
      <w:sz w:val="20"/>
      <w:szCs w:val="20"/>
    </w:rPr>
  </w:style>
  <w:style w:type="character" w:customStyle="1" w:styleId="WW8Num109z2">
    <w:name w:val="WW8Num109z2"/>
    <w:rsid w:val="007C491A"/>
  </w:style>
  <w:style w:type="character" w:customStyle="1" w:styleId="WW8Num109z3">
    <w:name w:val="WW8Num109z3"/>
    <w:rsid w:val="007C491A"/>
  </w:style>
  <w:style w:type="character" w:customStyle="1" w:styleId="WW8Num109z4">
    <w:name w:val="WW8Num109z4"/>
    <w:rsid w:val="007C491A"/>
  </w:style>
  <w:style w:type="character" w:customStyle="1" w:styleId="WW8Num109z5">
    <w:name w:val="WW8Num109z5"/>
    <w:rsid w:val="007C491A"/>
  </w:style>
  <w:style w:type="character" w:customStyle="1" w:styleId="WW8Num109z6">
    <w:name w:val="WW8Num109z6"/>
    <w:rsid w:val="007C491A"/>
  </w:style>
  <w:style w:type="character" w:customStyle="1" w:styleId="WW8Num109z7">
    <w:name w:val="WW8Num109z7"/>
    <w:rsid w:val="007C491A"/>
  </w:style>
  <w:style w:type="character" w:customStyle="1" w:styleId="WW8Num109z8">
    <w:name w:val="WW8Num109z8"/>
    <w:rsid w:val="007C491A"/>
  </w:style>
  <w:style w:type="character" w:customStyle="1" w:styleId="WW8Num113z1">
    <w:name w:val="WW8Num113z1"/>
    <w:rsid w:val="007C491A"/>
    <w:rPr>
      <w:rFonts w:ascii="Courier New" w:hAnsi="Courier New" w:cs="Courier New" w:hint="default"/>
    </w:rPr>
  </w:style>
  <w:style w:type="character" w:customStyle="1" w:styleId="WW8Num113z2">
    <w:name w:val="WW8Num113z2"/>
    <w:rsid w:val="007C491A"/>
    <w:rPr>
      <w:rFonts w:ascii="Wingdings" w:hAnsi="Wingdings" w:cs="Wingdings" w:hint="default"/>
    </w:rPr>
  </w:style>
  <w:style w:type="character" w:customStyle="1" w:styleId="WW8Num114z1">
    <w:name w:val="WW8Num114z1"/>
    <w:rsid w:val="007C491A"/>
  </w:style>
  <w:style w:type="character" w:customStyle="1" w:styleId="WW8Num114z2">
    <w:name w:val="WW8Num114z2"/>
    <w:rsid w:val="007C491A"/>
  </w:style>
  <w:style w:type="character" w:customStyle="1" w:styleId="WW8Num114z3">
    <w:name w:val="WW8Num114z3"/>
    <w:rsid w:val="007C491A"/>
  </w:style>
  <w:style w:type="character" w:customStyle="1" w:styleId="WW8Num114z4">
    <w:name w:val="WW8Num114z4"/>
    <w:rsid w:val="007C491A"/>
  </w:style>
  <w:style w:type="character" w:customStyle="1" w:styleId="WW8Num114z5">
    <w:name w:val="WW8Num114z5"/>
    <w:rsid w:val="007C491A"/>
  </w:style>
  <w:style w:type="character" w:customStyle="1" w:styleId="WW8Num114z6">
    <w:name w:val="WW8Num114z6"/>
    <w:rsid w:val="007C491A"/>
  </w:style>
  <w:style w:type="character" w:customStyle="1" w:styleId="WW8Num114z7">
    <w:name w:val="WW8Num114z7"/>
    <w:rsid w:val="007C491A"/>
  </w:style>
  <w:style w:type="character" w:customStyle="1" w:styleId="WW8Num114z8">
    <w:name w:val="WW8Num114z8"/>
    <w:rsid w:val="007C491A"/>
  </w:style>
  <w:style w:type="character" w:customStyle="1" w:styleId="WW8Num115z1">
    <w:name w:val="WW8Num115z1"/>
    <w:rsid w:val="007C491A"/>
  </w:style>
  <w:style w:type="character" w:customStyle="1" w:styleId="WW8Num115z2">
    <w:name w:val="WW8Num115z2"/>
    <w:rsid w:val="007C491A"/>
  </w:style>
  <w:style w:type="character" w:customStyle="1" w:styleId="WW8Num115z3">
    <w:name w:val="WW8Num115z3"/>
    <w:rsid w:val="007C491A"/>
  </w:style>
  <w:style w:type="character" w:customStyle="1" w:styleId="WW8Num115z4">
    <w:name w:val="WW8Num115z4"/>
    <w:rsid w:val="007C491A"/>
  </w:style>
  <w:style w:type="character" w:customStyle="1" w:styleId="WW8Num115z5">
    <w:name w:val="WW8Num115z5"/>
    <w:rsid w:val="007C491A"/>
  </w:style>
  <w:style w:type="character" w:customStyle="1" w:styleId="WW8Num115z6">
    <w:name w:val="WW8Num115z6"/>
    <w:rsid w:val="007C491A"/>
  </w:style>
  <w:style w:type="character" w:customStyle="1" w:styleId="WW8Num115z7">
    <w:name w:val="WW8Num115z7"/>
    <w:rsid w:val="007C491A"/>
  </w:style>
  <w:style w:type="character" w:customStyle="1" w:styleId="WW8Num115z8">
    <w:name w:val="WW8Num115z8"/>
    <w:rsid w:val="007C491A"/>
  </w:style>
  <w:style w:type="character" w:customStyle="1" w:styleId="WW8Num117z1">
    <w:name w:val="WW8Num117z1"/>
    <w:rsid w:val="007C491A"/>
  </w:style>
  <w:style w:type="character" w:customStyle="1" w:styleId="WW8Num117z2">
    <w:name w:val="WW8Num117z2"/>
    <w:rsid w:val="007C491A"/>
  </w:style>
  <w:style w:type="character" w:customStyle="1" w:styleId="WW8Num117z3">
    <w:name w:val="WW8Num117z3"/>
    <w:rsid w:val="007C491A"/>
  </w:style>
  <w:style w:type="character" w:customStyle="1" w:styleId="WW8Num117z4">
    <w:name w:val="WW8Num117z4"/>
    <w:rsid w:val="007C491A"/>
  </w:style>
  <w:style w:type="character" w:customStyle="1" w:styleId="WW8Num117z5">
    <w:name w:val="WW8Num117z5"/>
    <w:rsid w:val="007C491A"/>
  </w:style>
  <w:style w:type="character" w:customStyle="1" w:styleId="WW8Num117z6">
    <w:name w:val="WW8Num117z6"/>
    <w:rsid w:val="007C491A"/>
  </w:style>
  <w:style w:type="character" w:customStyle="1" w:styleId="WW8Num117z7">
    <w:name w:val="WW8Num117z7"/>
    <w:rsid w:val="007C491A"/>
  </w:style>
  <w:style w:type="character" w:customStyle="1" w:styleId="WW8Num117z8">
    <w:name w:val="WW8Num117z8"/>
    <w:rsid w:val="007C491A"/>
  </w:style>
  <w:style w:type="character" w:customStyle="1" w:styleId="WW8Num118z1">
    <w:name w:val="WW8Num118z1"/>
    <w:rsid w:val="007C491A"/>
  </w:style>
  <w:style w:type="character" w:customStyle="1" w:styleId="WW8Num118z2">
    <w:name w:val="WW8Num118z2"/>
    <w:rsid w:val="007C491A"/>
  </w:style>
  <w:style w:type="character" w:customStyle="1" w:styleId="WW8Num118z3">
    <w:name w:val="WW8Num118z3"/>
    <w:rsid w:val="007C491A"/>
  </w:style>
  <w:style w:type="character" w:customStyle="1" w:styleId="WW8Num118z4">
    <w:name w:val="WW8Num118z4"/>
    <w:rsid w:val="007C491A"/>
  </w:style>
  <w:style w:type="character" w:customStyle="1" w:styleId="WW8Num118z5">
    <w:name w:val="WW8Num118z5"/>
    <w:rsid w:val="007C491A"/>
  </w:style>
  <w:style w:type="character" w:customStyle="1" w:styleId="WW8Num118z6">
    <w:name w:val="WW8Num118z6"/>
    <w:rsid w:val="007C491A"/>
  </w:style>
  <w:style w:type="character" w:customStyle="1" w:styleId="WW8Num118z7">
    <w:name w:val="WW8Num118z7"/>
    <w:rsid w:val="007C491A"/>
  </w:style>
  <w:style w:type="character" w:customStyle="1" w:styleId="WW8Num118z8">
    <w:name w:val="WW8Num118z8"/>
    <w:rsid w:val="007C491A"/>
  </w:style>
  <w:style w:type="character" w:customStyle="1" w:styleId="WW8Num119z1">
    <w:name w:val="WW8Num119z1"/>
    <w:rsid w:val="007C491A"/>
  </w:style>
  <w:style w:type="character" w:customStyle="1" w:styleId="WW8Num119z2">
    <w:name w:val="WW8Num119z2"/>
    <w:rsid w:val="007C491A"/>
  </w:style>
  <w:style w:type="character" w:customStyle="1" w:styleId="WW8Num119z3">
    <w:name w:val="WW8Num119z3"/>
    <w:rsid w:val="007C491A"/>
  </w:style>
  <w:style w:type="character" w:customStyle="1" w:styleId="WW8Num119z4">
    <w:name w:val="WW8Num119z4"/>
    <w:rsid w:val="007C491A"/>
  </w:style>
  <w:style w:type="character" w:customStyle="1" w:styleId="WW8Num119z5">
    <w:name w:val="WW8Num119z5"/>
    <w:rsid w:val="007C491A"/>
  </w:style>
  <w:style w:type="character" w:customStyle="1" w:styleId="WW8Num119z6">
    <w:name w:val="WW8Num119z6"/>
    <w:rsid w:val="007C491A"/>
  </w:style>
  <w:style w:type="character" w:customStyle="1" w:styleId="WW8Num119z7">
    <w:name w:val="WW8Num119z7"/>
    <w:rsid w:val="007C491A"/>
  </w:style>
  <w:style w:type="character" w:customStyle="1" w:styleId="WW8Num119z8">
    <w:name w:val="WW8Num119z8"/>
    <w:rsid w:val="007C491A"/>
  </w:style>
  <w:style w:type="character" w:customStyle="1" w:styleId="WW8Num120z1">
    <w:name w:val="WW8Num120z1"/>
    <w:rsid w:val="007C491A"/>
  </w:style>
  <w:style w:type="character" w:customStyle="1" w:styleId="WW8Num120z2">
    <w:name w:val="WW8Num120z2"/>
    <w:rsid w:val="007C491A"/>
  </w:style>
  <w:style w:type="character" w:customStyle="1" w:styleId="WW8Num120z3">
    <w:name w:val="WW8Num120z3"/>
    <w:rsid w:val="007C491A"/>
  </w:style>
  <w:style w:type="character" w:customStyle="1" w:styleId="WW8Num120z4">
    <w:name w:val="WW8Num120z4"/>
    <w:rsid w:val="007C491A"/>
  </w:style>
  <w:style w:type="character" w:customStyle="1" w:styleId="WW8Num120z5">
    <w:name w:val="WW8Num120z5"/>
    <w:rsid w:val="007C491A"/>
  </w:style>
  <w:style w:type="character" w:customStyle="1" w:styleId="WW8Num120z6">
    <w:name w:val="WW8Num120z6"/>
    <w:rsid w:val="007C491A"/>
  </w:style>
  <w:style w:type="character" w:customStyle="1" w:styleId="WW8Num120z7">
    <w:name w:val="WW8Num120z7"/>
    <w:rsid w:val="007C491A"/>
  </w:style>
  <w:style w:type="character" w:customStyle="1" w:styleId="WW8Num120z8">
    <w:name w:val="WW8Num120z8"/>
    <w:rsid w:val="007C491A"/>
  </w:style>
  <w:style w:type="character" w:customStyle="1" w:styleId="WW8Num121z1">
    <w:name w:val="WW8Num121z1"/>
    <w:rsid w:val="007C491A"/>
  </w:style>
  <w:style w:type="character" w:customStyle="1" w:styleId="WW8Num121z2">
    <w:name w:val="WW8Num121z2"/>
    <w:rsid w:val="007C491A"/>
  </w:style>
  <w:style w:type="character" w:customStyle="1" w:styleId="WW8Num121z3">
    <w:name w:val="WW8Num121z3"/>
    <w:rsid w:val="007C491A"/>
  </w:style>
  <w:style w:type="character" w:customStyle="1" w:styleId="WW8Num121z4">
    <w:name w:val="WW8Num121z4"/>
    <w:rsid w:val="007C491A"/>
  </w:style>
  <w:style w:type="character" w:customStyle="1" w:styleId="WW8Num121z5">
    <w:name w:val="WW8Num121z5"/>
    <w:rsid w:val="007C491A"/>
  </w:style>
  <w:style w:type="character" w:customStyle="1" w:styleId="WW8Num121z6">
    <w:name w:val="WW8Num121z6"/>
    <w:rsid w:val="007C491A"/>
  </w:style>
  <w:style w:type="character" w:customStyle="1" w:styleId="WW8Num121z7">
    <w:name w:val="WW8Num121z7"/>
    <w:rsid w:val="007C491A"/>
  </w:style>
  <w:style w:type="character" w:customStyle="1" w:styleId="WW8Num121z8">
    <w:name w:val="WW8Num121z8"/>
    <w:rsid w:val="007C491A"/>
  </w:style>
  <w:style w:type="character" w:customStyle="1" w:styleId="WW8Num122z1">
    <w:name w:val="WW8Num122z1"/>
    <w:rsid w:val="007C491A"/>
  </w:style>
  <w:style w:type="character" w:customStyle="1" w:styleId="WW8Num122z2">
    <w:name w:val="WW8Num122z2"/>
    <w:rsid w:val="007C491A"/>
  </w:style>
  <w:style w:type="character" w:customStyle="1" w:styleId="WW8Num122z3">
    <w:name w:val="WW8Num122z3"/>
    <w:rsid w:val="007C491A"/>
  </w:style>
  <w:style w:type="character" w:customStyle="1" w:styleId="WW8Num122z4">
    <w:name w:val="WW8Num122z4"/>
    <w:rsid w:val="007C491A"/>
  </w:style>
  <w:style w:type="character" w:customStyle="1" w:styleId="WW8Num122z5">
    <w:name w:val="WW8Num122z5"/>
    <w:rsid w:val="007C491A"/>
  </w:style>
  <w:style w:type="character" w:customStyle="1" w:styleId="WW8Num122z6">
    <w:name w:val="WW8Num122z6"/>
    <w:rsid w:val="007C491A"/>
  </w:style>
  <w:style w:type="character" w:customStyle="1" w:styleId="WW8Num122z7">
    <w:name w:val="WW8Num122z7"/>
    <w:rsid w:val="007C491A"/>
  </w:style>
  <w:style w:type="character" w:customStyle="1" w:styleId="WW8Num122z8">
    <w:name w:val="WW8Num122z8"/>
    <w:rsid w:val="007C491A"/>
  </w:style>
  <w:style w:type="character" w:customStyle="1" w:styleId="WW8Num123z1">
    <w:name w:val="WW8Num123z1"/>
    <w:rsid w:val="007C491A"/>
  </w:style>
  <w:style w:type="character" w:customStyle="1" w:styleId="WW8Num123z2">
    <w:name w:val="WW8Num123z2"/>
    <w:rsid w:val="007C491A"/>
  </w:style>
  <w:style w:type="character" w:customStyle="1" w:styleId="WW8Num123z3">
    <w:name w:val="WW8Num123z3"/>
    <w:rsid w:val="007C491A"/>
  </w:style>
  <w:style w:type="character" w:customStyle="1" w:styleId="WW8Num123z4">
    <w:name w:val="WW8Num123z4"/>
    <w:rsid w:val="007C491A"/>
  </w:style>
  <w:style w:type="character" w:customStyle="1" w:styleId="WW8Num123z5">
    <w:name w:val="WW8Num123z5"/>
    <w:rsid w:val="007C491A"/>
  </w:style>
  <w:style w:type="character" w:customStyle="1" w:styleId="WW8Num123z6">
    <w:name w:val="WW8Num123z6"/>
    <w:rsid w:val="007C491A"/>
  </w:style>
  <w:style w:type="character" w:customStyle="1" w:styleId="WW8Num123z7">
    <w:name w:val="WW8Num123z7"/>
    <w:rsid w:val="007C491A"/>
  </w:style>
  <w:style w:type="character" w:customStyle="1" w:styleId="WW8Num123z8">
    <w:name w:val="WW8Num123z8"/>
    <w:rsid w:val="007C491A"/>
  </w:style>
  <w:style w:type="character" w:customStyle="1" w:styleId="WW8Num124z1">
    <w:name w:val="WW8Num124z1"/>
    <w:rsid w:val="007C491A"/>
  </w:style>
  <w:style w:type="character" w:customStyle="1" w:styleId="WW8Num124z2">
    <w:name w:val="WW8Num124z2"/>
    <w:rsid w:val="007C491A"/>
  </w:style>
  <w:style w:type="character" w:customStyle="1" w:styleId="WW8Num124z3">
    <w:name w:val="WW8Num124z3"/>
    <w:rsid w:val="007C491A"/>
  </w:style>
  <w:style w:type="character" w:customStyle="1" w:styleId="WW8Num124z4">
    <w:name w:val="WW8Num124z4"/>
    <w:rsid w:val="007C491A"/>
  </w:style>
  <w:style w:type="character" w:customStyle="1" w:styleId="WW8Num124z5">
    <w:name w:val="WW8Num124z5"/>
    <w:rsid w:val="007C491A"/>
  </w:style>
  <w:style w:type="character" w:customStyle="1" w:styleId="WW8Num124z6">
    <w:name w:val="WW8Num124z6"/>
    <w:rsid w:val="007C491A"/>
  </w:style>
  <w:style w:type="character" w:customStyle="1" w:styleId="WW8Num124z7">
    <w:name w:val="WW8Num124z7"/>
    <w:rsid w:val="007C491A"/>
  </w:style>
  <w:style w:type="character" w:customStyle="1" w:styleId="WW8Num124z8">
    <w:name w:val="WW8Num124z8"/>
    <w:rsid w:val="007C491A"/>
  </w:style>
  <w:style w:type="character" w:customStyle="1" w:styleId="WW8Num125z1">
    <w:name w:val="WW8Num125z1"/>
    <w:rsid w:val="007C491A"/>
  </w:style>
  <w:style w:type="character" w:customStyle="1" w:styleId="WW8Num125z2">
    <w:name w:val="WW8Num125z2"/>
    <w:rsid w:val="007C491A"/>
  </w:style>
  <w:style w:type="character" w:customStyle="1" w:styleId="WW8Num125z3">
    <w:name w:val="WW8Num125z3"/>
    <w:rsid w:val="007C491A"/>
  </w:style>
  <w:style w:type="character" w:customStyle="1" w:styleId="WW8Num125z4">
    <w:name w:val="WW8Num125z4"/>
    <w:rsid w:val="007C491A"/>
  </w:style>
  <w:style w:type="character" w:customStyle="1" w:styleId="WW8Num125z5">
    <w:name w:val="WW8Num125z5"/>
    <w:rsid w:val="007C491A"/>
  </w:style>
  <w:style w:type="character" w:customStyle="1" w:styleId="WW8Num125z6">
    <w:name w:val="WW8Num125z6"/>
    <w:rsid w:val="007C491A"/>
  </w:style>
  <w:style w:type="character" w:customStyle="1" w:styleId="WW8Num125z7">
    <w:name w:val="WW8Num125z7"/>
    <w:rsid w:val="007C491A"/>
  </w:style>
  <w:style w:type="character" w:customStyle="1" w:styleId="WW8Num125z8">
    <w:name w:val="WW8Num125z8"/>
    <w:rsid w:val="007C491A"/>
  </w:style>
  <w:style w:type="character" w:customStyle="1" w:styleId="WW8Num126z1">
    <w:name w:val="WW8Num126z1"/>
    <w:rsid w:val="007C491A"/>
  </w:style>
  <w:style w:type="character" w:customStyle="1" w:styleId="WW8Num126z2">
    <w:name w:val="WW8Num126z2"/>
    <w:rsid w:val="007C491A"/>
  </w:style>
  <w:style w:type="character" w:customStyle="1" w:styleId="WW8Num126z3">
    <w:name w:val="WW8Num126z3"/>
    <w:rsid w:val="007C491A"/>
  </w:style>
  <w:style w:type="character" w:customStyle="1" w:styleId="WW8Num126z4">
    <w:name w:val="WW8Num126z4"/>
    <w:rsid w:val="007C491A"/>
  </w:style>
  <w:style w:type="character" w:customStyle="1" w:styleId="WW8Num126z5">
    <w:name w:val="WW8Num126z5"/>
    <w:rsid w:val="007C491A"/>
  </w:style>
  <w:style w:type="character" w:customStyle="1" w:styleId="WW8Num126z6">
    <w:name w:val="WW8Num126z6"/>
    <w:rsid w:val="007C491A"/>
  </w:style>
  <w:style w:type="character" w:customStyle="1" w:styleId="WW8Num126z7">
    <w:name w:val="WW8Num126z7"/>
    <w:rsid w:val="007C491A"/>
  </w:style>
  <w:style w:type="character" w:customStyle="1" w:styleId="WW8Num126z8">
    <w:name w:val="WW8Num126z8"/>
    <w:rsid w:val="007C491A"/>
  </w:style>
  <w:style w:type="character" w:customStyle="1" w:styleId="WW8Num127z1">
    <w:name w:val="WW8Num127z1"/>
    <w:rsid w:val="007C491A"/>
  </w:style>
  <w:style w:type="character" w:customStyle="1" w:styleId="WW8Num127z2">
    <w:name w:val="WW8Num127z2"/>
    <w:rsid w:val="007C491A"/>
  </w:style>
  <w:style w:type="character" w:customStyle="1" w:styleId="WW8Num127z3">
    <w:name w:val="WW8Num127z3"/>
    <w:rsid w:val="007C491A"/>
  </w:style>
  <w:style w:type="character" w:customStyle="1" w:styleId="WW8Num127z4">
    <w:name w:val="WW8Num127z4"/>
    <w:rsid w:val="007C491A"/>
  </w:style>
  <w:style w:type="character" w:customStyle="1" w:styleId="WW8Num127z5">
    <w:name w:val="WW8Num127z5"/>
    <w:rsid w:val="007C491A"/>
  </w:style>
  <w:style w:type="character" w:customStyle="1" w:styleId="WW8Num127z6">
    <w:name w:val="WW8Num127z6"/>
    <w:rsid w:val="007C491A"/>
  </w:style>
  <w:style w:type="character" w:customStyle="1" w:styleId="WW8Num127z7">
    <w:name w:val="WW8Num127z7"/>
    <w:rsid w:val="007C491A"/>
  </w:style>
  <w:style w:type="character" w:customStyle="1" w:styleId="WW8Num127z8">
    <w:name w:val="WW8Num127z8"/>
    <w:rsid w:val="007C491A"/>
  </w:style>
  <w:style w:type="character" w:customStyle="1" w:styleId="WW8Num128z1">
    <w:name w:val="WW8Num128z1"/>
    <w:rsid w:val="007C491A"/>
  </w:style>
  <w:style w:type="character" w:customStyle="1" w:styleId="WW8Num128z2">
    <w:name w:val="WW8Num128z2"/>
    <w:rsid w:val="007C491A"/>
  </w:style>
  <w:style w:type="character" w:customStyle="1" w:styleId="WW8Num128z3">
    <w:name w:val="WW8Num128z3"/>
    <w:rsid w:val="007C491A"/>
  </w:style>
  <w:style w:type="character" w:customStyle="1" w:styleId="WW8Num128z4">
    <w:name w:val="WW8Num128z4"/>
    <w:rsid w:val="007C491A"/>
  </w:style>
  <w:style w:type="character" w:customStyle="1" w:styleId="WW8Num128z5">
    <w:name w:val="WW8Num128z5"/>
    <w:rsid w:val="007C491A"/>
  </w:style>
  <w:style w:type="character" w:customStyle="1" w:styleId="WW8Num128z6">
    <w:name w:val="WW8Num128z6"/>
    <w:rsid w:val="007C491A"/>
  </w:style>
  <w:style w:type="character" w:customStyle="1" w:styleId="WW8Num128z7">
    <w:name w:val="WW8Num128z7"/>
    <w:rsid w:val="007C491A"/>
  </w:style>
  <w:style w:type="character" w:customStyle="1" w:styleId="WW8Num128z8">
    <w:name w:val="WW8Num128z8"/>
    <w:rsid w:val="007C491A"/>
  </w:style>
  <w:style w:type="character" w:customStyle="1" w:styleId="WW8Num129z1">
    <w:name w:val="WW8Num129z1"/>
    <w:rsid w:val="007C491A"/>
  </w:style>
  <w:style w:type="character" w:customStyle="1" w:styleId="WW8Num129z2">
    <w:name w:val="WW8Num129z2"/>
    <w:rsid w:val="007C491A"/>
  </w:style>
  <w:style w:type="character" w:customStyle="1" w:styleId="WW8Num129z3">
    <w:name w:val="WW8Num129z3"/>
    <w:rsid w:val="007C491A"/>
  </w:style>
  <w:style w:type="character" w:customStyle="1" w:styleId="WW8Num129z4">
    <w:name w:val="WW8Num129z4"/>
    <w:rsid w:val="007C491A"/>
  </w:style>
  <w:style w:type="character" w:customStyle="1" w:styleId="WW8Num129z5">
    <w:name w:val="WW8Num129z5"/>
    <w:rsid w:val="007C491A"/>
  </w:style>
  <w:style w:type="character" w:customStyle="1" w:styleId="WW8Num129z6">
    <w:name w:val="WW8Num129z6"/>
    <w:rsid w:val="007C491A"/>
  </w:style>
  <w:style w:type="character" w:customStyle="1" w:styleId="WW8Num129z7">
    <w:name w:val="WW8Num129z7"/>
    <w:rsid w:val="007C491A"/>
  </w:style>
  <w:style w:type="character" w:customStyle="1" w:styleId="WW8Num129z8">
    <w:name w:val="WW8Num129z8"/>
    <w:rsid w:val="007C491A"/>
  </w:style>
  <w:style w:type="character" w:customStyle="1" w:styleId="WW8Num131z1">
    <w:name w:val="WW8Num131z1"/>
    <w:rsid w:val="007C491A"/>
  </w:style>
  <w:style w:type="character" w:customStyle="1" w:styleId="WW8Num131z2">
    <w:name w:val="WW8Num131z2"/>
    <w:rsid w:val="007C491A"/>
  </w:style>
  <w:style w:type="character" w:customStyle="1" w:styleId="WW8Num131z3">
    <w:name w:val="WW8Num131z3"/>
    <w:rsid w:val="007C491A"/>
  </w:style>
  <w:style w:type="character" w:customStyle="1" w:styleId="WW8Num131z4">
    <w:name w:val="WW8Num131z4"/>
    <w:rsid w:val="007C491A"/>
  </w:style>
  <w:style w:type="character" w:customStyle="1" w:styleId="WW8Num131z5">
    <w:name w:val="WW8Num131z5"/>
    <w:rsid w:val="007C491A"/>
  </w:style>
  <w:style w:type="character" w:customStyle="1" w:styleId="WW8Num131z6">
    <w:name w:val="WW8Num131z6"/>
    <w:rsid w:val="007C491A"/>
  </w:style>
  <w:style w:type="character" w:customStyle="1" w:styleId="WW8Num131z7">
    <w:name w:val="WW8Num131z7"/>
    <w:rsid w:val="007C491A"/>
  </w:style>
  <w:style w:type="character" w:customStyle="1" w:styleId="WW8Num131z8">
    <w:name w:val="WW8Num131z8"/>
    <w:rsid w:val="007C491A"/>
  </w:style>
  <w:style w:type="character" w:customStyle="1" w:styleId="WW8Num135z1">
    <w:name w:val="WW8Num135z1"/>
    <w:rsid w:val="007C491A"/>
    <w:rPr>
      <w:rFonts w:ascii="Courier New" w:hAnsi="Courier New" w:cs="Courier New" w:hint="default"/>
    </w:rPr>
  </w:style>
  <w:style w:type="character" w:customStyle="1" w:styleId="WW8Num135z2">
    <w:name w:val="WW8Num135z2"/>
    <w:rsid w:val="007C491A"/>
    <w:rPr>
      <w:rFonts w:ascii="Wingdings" w:hAnsi="Wingdings" w:cs="Wingdings" w:hint="default"/>
    </w:rPr>
  </w:style>
  <w:style w:type="character" w:customStyle="1" w:styleId="WW8Num140z2">
    <w:name w:val="WW8Num140z2"/>
    <w:rsid w:val="007C491A"/>
  </w:style>
  <w:style w:type="character" w:customStyle="1" w:styleId="WW8Num140z3">
    <w:name w:val="WW8Num140z3"/>
    <w:rsid w:val="007C491A"/>
  </w:style>
  <w:style w:type="character" w:customStyle="1" w:styleId="WW8Num140z4">
    <w:name w:val="WW8Num140z4"/>
    <w:rsid w:val="007C491A"/>
  </w:style>
  <w:style w:type="character" w:customStyle="1" w:styleId="WW8Num140z5">
    <w:name w:val="WW8Num140z5"/>
    <w:rsid w:val="007C491A"/>
  </w:style>
  <w:style w:type="character" w:customStyle="1" w:styleId="WW8Num140z6">
    <w:name w:val="WW8Num140z6"/>
    <w:rsid w:val="007C491A"/>
  </w:style>
  <w:style w:type="character" w:customStyle="1" w:styleId="WW8Num140z7">
    <w:name w:val="WW8Num140z7"/>
    <w:rsid w:val="007C491A"/>
  </w:style>
  <w:style w:type="character" w:customStyle="1" w:styleId="WW8Num140z8">
    <w:name w:val="WW8Num140z8"/>
    <w:rsid w:val="007C491A"/>
  </w:style>
  <w:style w:type="character" w:customStyle="1" w:styleId="Domylnaczcionkaakapitu5">
    <w:name w:val="Domyślna czcionka akapitu5"/>
    <w:rsid w:val="007C491A"/>
  </w:style>
  <w:style w:type="character" w:customStyle="1" w:styleId="WW8Num10z1">
    <w:name w:val="WW8Num10z1"/>
    <w:rsid w:val="007C491A"/>
  </w:style>
  <w:style w:type="character" w:customStyle="1" w:styleId="WW8Num10z2">
    <w:name w:val="WW8Num10z2"/>
    <w:rsid w:val="007C491A"/>
  </w:style>
  <w:style w:type="character" w:customStyle="1" w:styleId="WW8Num10z3">
    <w:name w:val="WW8Num10z3"/>
    <w:rsid w:val="007C491A"/>
  </w:style>
  <w:style w:type="character" w:customStyle="1" w:styleId="WW8Num10z4">
    <w:name w:val="WW8Num10z4"/>
    <w:rsid w:val="007C491A"/>
  </w:style>
  <w:style w:type="character" w:customStyle="1" w:styleId="WW8Num10z5">
    <w:name w:val="WW8Num10z5"/>
    <w:rsid w:val="007C491A"/>
  </w:style>
  <w:style w:type="character" w:customStyle="1" w:styleId="WW8Num10z6">
    <w:name w:val="WW8Num10z6"/>
    <w:rsid w:val="007C491A"/>
  </w:style>
  <w:style w:type="character" w:customStyle="1" w:styleId="WW8Num10z7">
    <w:name w:val="WW8Num10z7"/>
    <w:rsid w:val="007C491A"/>
  </w:style>
  <w:style w:type="character" w:customStyle="1" w:styleId="WW8Num10z8">
    <w:name w:val="WW8Num10z8"/>
    <w:rsid w:val="007C491A"/>
  </w:style>
  <w:style w:type="character" w:customStyle="1" w:styleId="WW8Num37z1">
    <w:name w:val="WW8Num37z1"/>
    <w:rsid w:val="007C491A"/>
    <w:rPr>
      <w:rFonts w:ascii="Symbol" w:hAnsi="Symbol" w:cs="Symbol" w:hint="default"/>
      <w:color w:val="auto"/>
      <w:sz w:val="20"/>
      <w:szCs w:val="20"/>
    </w:rPr>
  </w:style>
  <w:style w:type="character" w:customStyle="1" w:styleId="WW8Num37z2">
    <w:name w:val="WW8Num37z2"/>
    <w:rsid w:val="007C491A"/>
    <w:rPr>
      <w:rFonts w:ascii="Wingdings" w:hAnsi="Wingdings" w:cs="Wingdings" w:hint="default"/>
    </w:rPr>
  </w:style>
  <w:style w:type="character" w:customStyle="1" w:styleId="WW8Num37z3">
    <w:name w:val="WW8Num37z3"/>
    <w:rsid w:val="007C491A"/>
    <w:rPr>
      <w:rFonts w:ascii="Symbol" w:hAnsi="Symbol" w:cs="Symbol" w:hint="default"/>
    </w:rPr>
  </w:style>
  <w:style w:type="character" w:customStyle="1" w:styleId="WW8Num37z4">
    <w:name w:val="WW8Num37z4"/>
    <w:rsid w:val="007C491A"/>
    <w:rPr>
      <w:rFonts w:ascii="Courier New" w:hAnsi="Courier New" w:cs="Courier New" w:hint="default"/>
    </w:rPr>
  </w:style>
  <w:style w:type="character" w:customStyle="1" w:styleId="WW8Num57z2">
    <w:name w:val="WW8Num57z2"/>
    <w:rsid w:val="007C491A"/>
  </w:style>
  <w:style w:type="character" w:customStyle="1" w:styleId="WW8Num65z1">
    <w:name w:val="WW8Num65z1"/>
    <w:rsid w:val="007C491A"/>
    <w:rPr>
      <w:rFonts w:ascii="Times New Roman" w:hAnsi="Times New Roman" w:cs="Times New Roman" w:hint="default"/>
      <w:color w:val="auto"/>
      <w:sz w:val="20"/>
      <w:szCs w:val="20"/>
    </w:rPr>
  </w:style>
  <w:style w:type="character" w:customStyle="1" w:styleId="WW8Num65z4">
    <w:name w:val="WW8Num65z4"/>
    <w:rsid w:val="007C491A"/>
    <w:rPr>
      <w:rFonts w:ascii="Courier New" w:hAnsi="Courier New" w:cs="Courier New" w:hint="default"/>
    </w:rPr>
  </w:style>
  <w:style w:type="character" w:customStyle="1" w:styleId="WW8Num65z5">
    <w:name w:val="WW8Num65z5"/>
    <w:rsid w:val="007C491A"/>
    <w:rPr>
      <w:rFonts w:ascii="Wingdings" w:hAnsi="Wingdings" w:cs="Wingdings" w:hint="default"/>
    </w:rPr>
  </w:style>
  <w:style w:type="character" w:customStyle="1" w:styleId="WW8Num65z6">
    <w:name w:val="WW8Num65z6"/>
    <w:rsid w:val="007C491A"/>
    <w:rPr>
      <w:rFonts w:ascii="Symbol" w:hAnsi="Symbol" w:cs="Symbol" w:hint="default"/>
    </w:rPr>
  </w:style>
  <w:style w:type="character" w:customStyle="1" w:styleId="WW8Num69z1">
    <w:name w:val="WW8Num69z1"/>
    <w:rsid w:val="007C491A"/>
  </w:style>
  <w:style w:type="character" w:customStyle="1" w:styleId="WW8Num69z2">
    <w:name w:val="WW8Num69z2"/>
    <w:rsid w:val="007C491A"/>
  </w:style>
  <w:style w:type="character" w:customStyle="1" w:styleId="WW8Num69z3">
    <w:name w:val="WW8Num69z3"/>
    <w:rsid w:val="007C491A"/>
  </w:style>
  <w:style w:type="character" w:customStyle="1" w:styleId="WW8Num69z4">
    <w:name w:val="WW8Num69z4"/>
    <w:rsid w:val="007C491A"/>
  </w:style>
  <w:style w:type="character" w:customStyle="1" w:styleId="WW8Num69z5">
    <w:name w:val="WW8Num69z5"/>
    <w:rsid w:val="007C491A"/>
  </w:style>
  <w:style w:type="character" w:customStyle="1" w:styleId="WW8Num69z6">
    <w:name w:val="WW8Num69z6"/>
    <w:rsid w:val="007C491A"/>
  </w:style>
  <w:style w:type="character" w:customStyle="1" w:styleId="WW8Num69z7">
    <w:name w:val="WW8Num69z7"/>
    <w:rsid w:val="007C491A"/>
  </w:style>
  <w:style w:type="character" w:customStyle="1" w:styleId="WW8Num69z8">
    <w:name w:val="WW8Num69z8"/>
    <w:rsid w:val="007C491A"/>
  </w:style>
  <w:style w:type="character" w:customStyle="1" w:styleId="WW8Num83z1">
    <w:name w:val="WW8Num83z1"/>
    <w:rsid w:val="007C491A"/>
    <w:rPr>
      <w:rFonts w:ascii="Times New Roman" w:hAnsi="Times New Roman" w:cs="Times New Roman" w:hint="default"/>
      <w:b w:val="0"/>
      <w:bCs/>
      <w:sz w:val="20"/>
      <w:szCs w:val="20"/>
    </w:rPr>
  </w:style>
  <w:style w:type="character" w:customStyle="1" w:styleId="WW8Num83z3">
    <w:name w:val="WW8Num83z3"/>
    <w:rsid w:val="007C491A"/>
  </w:style>
  <w:style w:type="character" w:customStyle="1" w:styleId="WW8Num83z4">
    <w:name w:val="WW8Num83z4"/>
    <w:rsid w:val="007C491A"/>
  </w:style>
  <w:style w:type="character" w:customStyle="1" w:styleId="WW8Num83z5">
    <w:name w:val="WW8Num83z5"/>
    <w:rsid w:val="007C491A"/>
  </w:style>
  <w:style w:type="character" w:customStyle="1" w:styleId="WW8Num83z6">
    <w:name w:val="WW8Num83z6"/>
    <w:rsid w:val="007C491A"/>
  </w:style>
  <w:style w:type="character" w:customStyle="1" w:styleId="WW8Num83z7">
    <w:name w:val="WW8Num83z7"/>
    <w:rsid w:val="007C491A"/>
  </w:style>
  <w:style w:type="character" w:customStyle="1" w:styleId="WW8Num83z8">
    <w:name w:val="WW8Num83z8"/>
    <w:rsid w:val="007C491A"/>
  </w:style>
  <w:style w:type="character" w:customStyle="1" w:styleId="WW8Num103z1">
    <w:name w:val="WW8Num103z1"/>
    <w:rsid w:val="007C491A"/>
  </w:style>
  <w:style w:type="character" w:customStyle="1" w:styleId="WW8Num103z2">
    <w:name w:val="WW8Num103z2"/>
    <w:rsid w:val="007C491A"/>
  </w:style>
  <w:style w:type="character" w:customStyle="1" w:styleId="WW8Num103z3">
    <w:name w:val="WW8Num103z3"/>
    <w:rsid w:val="007C491A"/>
  </w:style>
  <w:style w:type="character" w:customStyle="1" w:styleId="WW8Num103z4">
    <w:name w:val="WW8Num103z4"/>
    <w:rsid w:val="007C491A"/>
  </w:style>
  <w:style w:type="character" w:customStyle="1" w:styleId="WW8Num103z5">
    <w:name w:val="WW8Num103z5"/>
    <w:rsid w:val="007C491A"/>
  </w:style>
  <w:style w:type="character" w:customStyle="1" w:styleId="WW8Num103z6">
    <w:name w:val="WW8Num103z6"/>
    <w:rsid w:val="007C491A"/>
  </w:style>
  <w:style w:type="character" w:customStyle="1" w:styleId="WW8Num103z7">
    <w:name w:val="WW8Num103z7"/>
    <w:rsid w:val="007C491A"/>
  </w:style>
  <w:style w:type="character" w:customStyle="1" w:styleId="WW8Num103z8">
    <w:name w:val="WW8Num103z8"/>
    <w:rsid w:val="007C491A"/>
  </w:style>
  <w:style w:type="character" w:customStyle="1" w:styleId="WW8Num104z1">
    <w:name w:val="WW8Num104z1"/>
    <w:rsid w:val="007C491A"/>
  </w:style>
  <w:style w:type="character" w:customStyle="1" w:styleId="WW8Num104z2">
    <w:name w:val="WW8Num104z2"/>
    <w:rsid w:val="007C491A"/>
  </w:style>
  <w:style w:type="character" w:customStyle="1" w:styleId="WW8Num104z3">
    <w:name w:val="WW8Num104z3"/>
    <w:rsid w:val="007C491A"/>
  </w:style>
  <w:style w:type="character" w:customStyle="1" w:styleId="WW8Num104z4">
    <w:name w:val="WW8Num104z4"/>
    <w:rsid w:val="007C491A"/>
  </w:style>
  <w:style w:type="character" w:customStyle="1" w:styleId="WW8Num104z5">
    <w:name w:val="WW8Num104z5"/>
    <w:rsid w:val="007C491A"/>
  </w:style>
  <w:style w:type="character" w:customStyle="1" w:styleId="WW8Num104z6">
    <w:name w:val="WW8Num104z6"/>
    <w:rsid w:val="007C491A"/>
  </w:style>
  <w:style w:type="character" w:customStyle="1" w:styleId="WW8Num104z7">
    <w:name w:val="WW8Num104z7"/>
    <w:rsid w:val="007C491A"/>
  </w:style>
  <w:style w:type="character" w:customStyle="1" w:styleId="WW8Num104z8">
    <w:name w:val="WW8Num104z8"/>
    <w:rsid w:val="007C491A"/>
  </w:style>
  <w:style w:type="character" w:customStyle="1" w:styleId="WW8Num105z1">
    <w:name w:val="WW8Num105z1"/>
    <w:rsid w:val="007C491A"/>
  </w:style>
  <w:style w:type="character" w:customStyle="1" w:styleId="WW8Num105z2">
    <w:name w:val="WW8Num105z2"/>
    <w:rsid w:val="007C491A"/>
  </w:style>
  <w:style w:type="character" w:customStyle="1" w:styleId="WW8Num105z3">
    <w:name w:val="WW8Num105z3"/>
    <w:rsid w:val="007C491A"/>
  </w:style>
  <w:style w:type="character" w:customStyle="1" w:styleId="WW8Num105z4">
    <w:name w:val="WW8Num105z4"/>
    <w:rsid w:val="007C491A"/>
  </w:style>
  <w:style w:type="character" w:customStyle="1" w:styleId="WW8Num105z5">
    <w:name w:val="WW8Num105z5"/>
    <w:rsid w:val="007C491A"/>
  </w:style>
  <w:style w:type="character" w:customStyle="1" w:styleId="WW8Num105z6">
    <w:name w:val="WW8Num105z6"/>
    <w:rsid w:val="007C491A"/>
  </w:style>
  <w:style w:type="character" w:customStyle="1" w:styleId="WW8Num105z7">
    <w:name w:val="WW8Num105z7"/>
    <w:rsid w:val="007C491A"/>
  </w:style>
  <w:style w:type="character" w:customStyle="1" w:styleId="WW8Num105z8">
    <w:name w:val="WW8Num105z8"/>
    <w:rsid w:val="007C491A"/>
  </w:style>
  <w:style w:type="character" w:customStyle="1" w:styleId="WW8Num106z1">
    <w:name w:val="WW8Num106z1"/>
    <w:rsid w:val="007C491A"/>
    <w:rPr>
      <w:rFonts w:ascii="Courier New" w:hAnsi="Courier New" w:cs="Courier New" w:hint="default"/>
    </w:rPr>
  </w:style>
  <w:style w:type="character" w:customStyle="1" w:styleId="WW8Num106z2">
    <w:name w:val="WW8Num106z2"/>
    <w:rsid w:val="007C491A"/>
    <w:rPr>
      <w:rFonts w:ascii="Wingdings" w:hAnsi="Wingdings" w:cs="Wingdings" w:hint="default"/>
    </w:rPr>
  </w:style>
  <w:style w:type="character" w:customStyle="1" w:styleId="WW8Num107z1">
    <w:name w:val="WW8Num107z1"/>
    <w:rsid w:val="007C491A"/>
    <w:rPr>
      <w:rFonts w:ascii="Courier New" w:hAnsi="Courier New" w:cs="Courier New" w:hint="default"/>
    </w:rPr>
  </w:style>
  <w:style w:type="character" w:customStyle="1" w:styleId="WW8Num107z2">
    <w:name w:val="WW8Num107z2"/>
    <w:rsid w:val="007C491A"/>
    <w:rPr>
      <w:rFonts w:ascii="Wingdings" w:hAnsi="Wingdings" w:cs="Wingdings" w:hint="default"/>
    </w:rPr>
  </w:style>
  <w:style w:type="character" w:customStyle="1" w:styleId="WW8Num108z1">
    <w:name w:val="WW8Num108z1"/>
    <w:rsid w:val="007C491A"/>
    <w:rPr>
      <w:rFonts w:ascii="Courier New" w:hAnsi="Courier New" w:cs="Courier New" w:hint="default"/>
    </w:rPr>
  </w:style>
  <w:style w:type="character" w:customStyle="1" w:styleId="WW8Num108z2">
    <w:name w:val="WW8Num108z2"/>
    <w:rsid w:val="007C491A"/>
    <w:rPr>
      <w:rFonts w:ascii="Wingdings" w:hAnsi="Wingdings" w:cs="Wingdings" w:hint="default"/>
    </w:rPr>
  </w:style>
  <w:style w:type="character" w:customStyle="1" w:styleId="WW8Num110z1">
    <w:name w:val="WW8Num110z1"/>
    <w:rsid w:val="007C491A"/>
    <w:rPr>
      <w:rFonts w:ascii="Courier New" w:hAnsi="Courier New" w:cs="Courier New" w:hint="default"/>
    </w:rPr>
  </w:style>
  <w:style w:type="character" w:customStyle="1" w:styleId="WW8Num110z2">
    <w:name w:val="WW8Num110z2"/>
    <w:rsid w:val="007C491A"/>
    <w:rPr>
      <w:rFonts w:ascii="Wingdings" w:hAnsi="Wingdings" w:cs="Wingdings" w:hint="default"/>
    </w:rPr>
  </w:style>
  <w:style w:type="character" w:customStyle="1" w:styleId="WW8Num111z2">
    <w:name w:val="WW8Num111z2"/>
    <w:rsid w:val="007C491A"/>
    <w:rPr>
      <w:rFonts w:ascii="Wingdings" w:hAnsi="Wingdings" w:cs="Wingdings" w:hint="default"/>
    </w:rPr>
  </w:style>
  <w:style w:type="character" w:customStyle="1" w:styleId="WW8Num112z1">
    <w:name w:val="WW8Num112z1"/>
    <w:rsid w:val="007C491A"/>
    <w:rPr>
      <w:rFonts w:ascii="Courier New" w:hAnsi="Courier New" w:cs="Courier New" w:hint="default"/>
    </w:rPr>
  </w:style>
  <w:style w:type="character" w:customStyle="1" w:styleId="WW8Num112z2">
    <w:name w:val="WW8Num112z2"/>
    <w:rsid w:val="007C491A"/>
    <w:rPr>
      <w:rFonts w:ascii="Wingdings" w:hAnsi="Wingdings" w:cs="Wingdings" w:hint="default"/>
    </w:rPr>
  </w:style>
  <w:style w:type="character" w:customStyle="1" w:styleId="WW8Num135z3">
    <w:name w:val="WW8Num135z3"/>
    <w:rsid w:val="007C491A"/>
  </w:style>
  <w:style w:type="character" w:customStyle="1" w:styleId="WW8Num135z4">
    <w:name w:val="WW8Num135z4"/>
    <w:rsid w:val="007C491A"/>
  </w:style>
  <w:style w:type="character" w:customStyle="1" w:styleId="WW8Num135z5">
    <w:name w:val="WW8Num135z5"/>
    <w:rsid w:val="007C491A"/>
  </w:style>
  <w:style w:type="character" w:customStyle="1" w:styleId="WW8Num135z6">
    <w:name w:val="WW8Num135z6"/>
    <w:rsid w:val="007C491A"/>
  </w:style>
  <w:style w:type="character" w:customStyle="1" w:styleId="WW8Num135z7">
    <w:name w:val="WW8Num135z7"/>
    <w:rsid w:val="007C491A"/>
  </w:style>
  <w:style w:type="character" w:customStyle="1" w:styleId="WW8Num135z8">
    <w:name w:val="WW8Num135z8"/>
    <w:rsid w:val="007C491A"/>
  </w:style>
  <w:style w:type="character" w:customStyle="1" w:styleId="Domylnaczcionkaakapitu4">
    <w:name w:val="Domyślna czcionka akapitu4"/>
    <w:rsid w:val="007C491A"/>
  </w:style>
  <w:style w:type="character" w:customStyle="1" w:styleId="WW8Num58z1">
    <w:name w:val="WW8Num58z1"/>
    <w:rsid w:val="007C491A"/>
  </w:style>
  <w:style w:type="character" w:customStyle="1" w:styleId="WW8Num58z2">
    <w:name w:val="WW8Num58z2"/>
    <w:rsid w:val="007C491A"/>
  </w:style>
  <w:style w:type="character" w:customStyle="1" w:styleId="WW8Num58z3">
    <w:name w:val="WW8Num58z3"/>
    <w:rsid w:val="007C491A"/>
  </w:style>
  <w:style w:type="character" w:customStyle="1" w:styleId="WW8Num58z4">
    <w:name w:val="WW8Num58z4"/>
    <w:rsid w:val="007C491A"/>
  </w:style>
  <w:style w:type="character" w:customStyle="1" w:styleId="WW8Num58z5">
    <w:name w:val="WW8Num58z5"/>
    <w:rsid w:val="007C491A"/>
  </w:style>
  <w:style w:type="character" w:customStyle="1" w:styleId="WW8Num58z6">
    <w:name w:val="WW8Num58z6"/>
    <w:rsid w:val="007C491A"/>
  </w:style>
  <w:style w:type="character" w:customStyle="1" w:styleId="WW8Num58z7">
    <w:name w:val="WW8Num58z7"/>
    <w:rsid w:val="007C491A"/>
  </w:style>
  <w:style w:type="character" w:customStyle="1" w:styleId="WW8Num58z8">
    <w:name w:val="WW8Num58z8"/>
    <w:rsid w:val="007C491A"/>
  </w:style>
  <w:style w:type="character" w:customStyle="1" w:styleId="WW8Num59z2">
    <w:name w:val="WW8Num59z2"/>
    <w:rsid w:val="007C491A"/>
  </w:style>
  <w:style w:type="character" w:customStyle="1" w:styleId="WW8Num59z3">
    <w:name w:val="WW8Num59z3"/>
    <w:rsid w:val="007C491A"/>
  </w:style>
  <w:style w:type="character" w:customStyle="1" w:styleId="WW8Num59z4">
    <w:name w:val="WW8Num59z4"/>
    <w:rsid w:val="007C491A"/>
  </w:style>
  <w:style w:type="character" w:customStyle="1" w:styleId="WW8Num59z5">
    <w:name w:val="WW8Num59z5"/>
    <w:rsid w:val="007C491A"/>
  </w:style>
  <w:style w:type="character" w:customStyle="1" w:styleId="WW8Num59z6">
    <w:name w:val="WW8Num59z6"/>
    <w:rsid w:val="007C491A"/>
  </w:style>
  <w:style w:type="character" w:customStyle="1" w:styleId="WW8Num59z7">
    <w:name w:val="WW8Num59z7"/>
    <w:rsid w:val="007C491A"/>
  </w:style>
  <w:style w:type="character" w:customStyle="1" w:styleId="WW8Num59z8">
    <w:name w:val="WW8Num59z8"/>
    <w:rsid w:val="007C491A"/>
  </w:style>
  <w:style w:type="character" w:customStyle="1" w:styleId="WW8Num67z1">
    <w:name w:val="WW8Num67z1"/>
    <w:rsid w:val="007C491A"/>
    <w:rPr>
      <w:rFonts w:ascii="Times New Roman" w:hAnsi="Times New Roman" w:cs="Times New Roman" w:hint="default"/>
      <w:color w:val="auto"/>
      <w:sz w:val="20"/>
      <w:szCs w:val="20"/>
    </w:rPr>
  </w:style>
  <w:style w:type="character" w:customStyle="1" w:styleId="WW8Num67z4">
    <w:name w:val="WW8Num67z4"/>
    <w:rsid w:val="007C491A"/>
    <w:rPr>
      <w:rFonts w:ascii="Courier New" w:hAnsi="Courier New" w:cs="Courier New" w:hint="default"/>
    </w:rPr>
  </w:style>
  <w:style w:type="character" w:customStyle="1" w:styleId="WW8Num67z5">
    <w:name w:val="WW8Num67z5"/>
    <w:rsid w:val="007C491A"/>
    <w:rPr>
      <w:rFonts w:ascii="Wingdings" w:hAnsi="Wingdings" w:cs="Wingdings" w:hint="default"/>
    </w:rPr>
  </w:style>
  <w:style w:type="character" w:customStyle="1" w:styleId="WW8Num67z6">
    <w:name w:val="WW8Num67z6"/>
    <w:rsid w:val="007C491A"/>
    <w:rPr>
      <w:rFonts w:ascii="Symbol" w:hAnsi="Symbol" w:cs="Symbol" w:hint="default"/>
    </w:rPr>
  </w:style>
  <w:style w:type="character" w:customStyle="1" w:styleId="WW8Num71z1">
    <w:name w:val="WW8Num71z1"/>
    <w:rsid w:val="007C491A"/>
  </w:style>
  <w:style w:type="character" w:customStyle="1" w:styleId="WW8Num71z2">
    <w:name w:val="WW8Num71z2"/>
    <w:rsid w:val="007C491A"/>
  </w:style>
  <w:style w:type="character" w:customStyle="1" w:styleId="WW8Num71z3">
    <w:name w:val="WW8Num71z3"/>
    <w:rsid w:val="007C491A"/>
  </w:style>
  <w:style w:type="character" w:customStyle="1" w:styleId="WW8Num71z4">
    <w:name w:val="WW8Num71z4"/>
    <w:rsid w:val="007C491A"/>
  </w:style>
  <w:style w:type="character" w:customStyle="1" w:styleId="WW8Num71z5">
    <w:name w:val="WW8Num71z5"/>
    <w:rsid w:val="007C491A"/>
  </w:style>
  <w:style w:type="character" w:customStyle="1" w:styleId="WW8Num71z6">
    <w:name w:val="WW8Num71z6"/>
    <w:rsid w:val="007C491A"/>
  </w:style>
  <w:style w:type="character" w:customStyle="1" w:styleId="WW8Num71z7">
    <w:name w:val="WW8Num71z7"/>
    <w:rsid w:val="007C491A"/>
  </w:style>
  <w:style w:type="character" w:customStyle="1" w:styleId="WW8Num71z8">
    <w:name w:val="WW8Num71z8"/>
    <w:rsid w:val="007C491A"/>
  </w:style>
  <w:style w:type="character" w:customStyle="1" w:styleId="WW8Num72z1">
    <w:name w:val="WW8Num72z1"/>
    <w:rsid w:val="007C491A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WW8Num85z3">
    <w:name w:val="WW8Num85z3"/>
    <w:rsid w:val="007C491A"/>
  </w:style>
  <w:style w:type="character" w:customStyle="1" w:styleId="WW8Num85z4">
    <w:name w:val="WW8Num85z4"/>
    <w:rsid w:val="007C491A"/>
  </w:style>
  <w:style w:type="character" w:customStyle="1" w:styleId="WW8Num85z5">
    <w:name w:val="WW8Num85z5"/>
    <w:rsid w:val="007C491A"/>
  </w:style>
  <w:style w:type="character" w:customStyle="1" w:styleId="WW8Num85z6">
    <w:name w:val="WW8Num85z6"/>
    <w:rsid w:val="007C491A"/>
  </w:style>
  <w:style w:type="character" w:customStyle="1" w:styleId="WW8Num85z7">
    <w:name w:val="WW8Num85z7"/>
    <w:rsid w:val="007C491A"/>
  </w:style>
  <w:style w:type="character" w:customStyle="1" w:styleId="WW8Num85z8">
    <w:name w:val="WW8Num85z8"/>
    <w:rsid w:val="007C491A"/>
  </w:style>
  <w:style w:type="character" w:customStyle="1" w:styleId="WW8Num106z3">
    <w:name w:val="WW8Num106z3"/>
    <w:rsid w:val="007C491A"/>
  </w:style>
  <w:style w:type="character" w:customStyle="1" w:styleId="WW8Num106z4">
    <w:name w:val="WW8Num106z4"/>
    <w:rsid w:val="007C491A"/>
  </w:style>
  <w:style w:type="character" w:customStyle="1" w:styleId="WW8Num106z5">
    <w:name w:val="WW8Num106z5"/>
    <w:rsid w:val="007C491A"/>
  </w:style>
  <w:style w:type="character" w:customStyle="1" w:styleId="WW8Num106z6">
    <w:name w:val="WW8Num106z6"/>
    <w:rsid w:val="007C491A"/>
  </w:style>
  <w:style w:type="character" w:customStyle="1" w:styleId="WW8Num106z7">
    <w:name w:val="WW8Num106z7"/>
    <w:rsid w:val="007C491A"/>
  </w:style>
  <w:style w:type="character" w:customStyle="1" w:styleId="WW8Num106z8">
    <w:name w:val="WW8Num106z8"/>
    <w:rsid w:val="007C491A"/>
  </w:style>
  <w:style w:type="character" w:customStyle="1" w:styleId="WW8Num107z3">
    <w:name w:val="WW8Num107z3"/>
    <w:rsid w:val="007C491A"/>
  </w:style>
  <w:style w:type="character" w:customStyle="1" w:styleId="WW8Num107z4">
    <w:name w:val="WW8Num107z4"/>
    <w:rsid w:val="007C491A"/>
  </w:style>
  <w:style w:type="character" w:customStyle="1" w:styleId="WW8Num107z5">
    <w:name w:val="WW8Num107z5"/>
    <w:rsid w:val="007C491A"/>
  </w:style>
  <w:style w:type="character" w:customStyle="1" w:styleId="WW8Num107z6">
    <w:name w:val="WW8Num107z6"/>
    <w:rsid w:val="007C491A"/>
  </w:style>
  <w:style w:type="character" w:customStyle="1" w:styleId="WW8Num107z7">
    <w:name w:val="WW8Num107z7"/>
    <w:rsid w:val="007C491A"/>
  </w:style>
  <w:style w:type="character" w:customStyle="1" w:styleId="WW8Num107z8">
    <w:name w:val="WW8Num107z8"/>
    <w:rsid w:val="007C491A"/>
  </w:style>
  <w:style w:type="character" w:customStyle="1" w:styleId="WW8Num11z1">
    <w:name w:val="WW8Num11z1"/>
    <w:rsid w:val="007C491A"/>
  </w:style>
  <w:style w:type="character" w:customStyle="1" w:styleId="WW8Num11z2">
    <w:name w:val="WW8Num11z2"/>
    <w:rsid w:val="007C491A"/>
  </w:style>
  <w:style w:type="character" w:customStyle="1" w:styleId="WW8Num11z3">
    <w:name w:val="WW8Num11z3"/>
    <w:rsid w:val="007C491A"/>
  </w:style>
  <w:style w:type="character" w:customStyle="1" w:styleId="WW8Num11z4">
    <w:name w:val="WW8Num11z4"/>
    <w:rsid w:val="007C491A"/>
  </w:style>
  <w:style w:type="character" w:customStyle="1" w:styleId="WW8Num11z5">
    <w:name w:val="WW8Num11z5"/>
    <w:rsid w:val="007C491A"/>
  </w:style>
  <w:style w:type="character" w:customStyle="1" w:styleId="WW8Num11z6">
    <w:name w:val="WW8Num11z6"/>
    <w:rsid w:val="007C491A"/>
  </w:style>
  <w:style w:type="character" w:customStyle="1" w:styleId="WW8Num11z7">
    <w:name w:val="WW8Num11z7"/>
    <w:rsid w:val="007C491A"/>
  </w:style>
  <w:style w:type="character" w:customStyle="1" w:styleId="WW8Num11z8">
    <w:name w:val="WW8Num11z8"/>
    <w:rsid w:val="007C491A"/>
  </w:style>
  <w:style w:type="character" w:customStyle="1" w:styleId="WW8Num12z1">
    <w:name w:val="WW8Num12z1"/>
    <w:rsid w:val="007C491A"/>
  </w:style>
  <w:style w:type="character" w:customStyle="1" w:styleId="WW8Num12z2">
    <w:name w:val="WW8Num12z2"/>
    <w:rsid w:val="007C491A"/>
  </w:style>
  <w:style w:type="character" w:customStyle="1" w:styleId="WW8Num12z3">
    <w:name w:val="WW8Num12z3"/>
    <w:rsid w:val="007C491A"/>
  </w:style>
  <w:style w:type="character" w:customStyle="1" w:styleId="WW8Num12z4">
    <w:name w:val="WW8Num12z4"/>
    <w:rsid w:val="007C491A"/>
  </w:style>
  <w:style w:type="character" w:customStyle="1" w:styleId="WW8Num12z5">
    <w:name w:val="WW8Num12z5"/>
    <w:rsid w:val="007C491A"/>
  </w:style>
  <w:style w:type="character" w:customStyle="1" w:styleId="WW8Num12z6">
    <w:name w:val="WW8Num12z6"/>
    <w:rsid w:val="007C491A"/>
  </w:style>
  <w:style w:type="character" w:customStyle="1" w:styleId="WW8Num12z7">
    <w:name w:val="WW8Num12z7"/>
    <w:rsid w:val="007C491A"/>
  </w:style>
  <w:style w:type="character" w:customStyle="1" w:styleId="WW8Num12z8">
    <w:name w:val="WW8Num12z8"/>
    <w:rsid w:val="007C491A"/>
  </w:style>
  <w:style w:type="character" w:customStyle="1" w:styleId="WW8Num39z2">
    <w:name w:val="WW8Num39z2"/>
    <w:rsid w:val="007C491A"/>
    <w:rPr>
      <w:rFonts w:ascii="Wingdings" w:hAnsi="Wingdings" w:cs="Wingdings" w:hint="default"/>
    </w:rPr>
  </w:style>
  <w:style w:type="character" w:customStyle="1" w:styleId="WW8Num39z3">
    <w:name w:val="WW8Num39z3"/>
    <w:rsid w:val="007C491A"/>
    <w:rPr>
      <w:rFonts w:ascii="Symbol" w:hAnsi="Symbol" w:cs="Symbol" w:hint="default"/>
    </w:rPr>
  </w:style>
  <w:style w:type="character" w:customStyle="1" w:styleId="WW8Num39z4">
    <w:name w:val="WW8Num39z4"/>
    <w:rsid w:val="007C491A"/>
    <w:rPr>
      <w:rFonts w:ascii="Courier New" w:hAnsi="Courier New" w:cs="Courier New" w:hint="default"/>
    </w:rPr>
  </w:style>
  <w:style w:type="character" w:customStyle="1" w:styleId="WW8Num41z2">
    <w:name w:val="WW8Num41z2"/>
    <w:rsid w:val="007C491A"/>
    <w:rPr>
      <w:rFonts w:ascii="Wingdings" w:hAnsi="Wingdings" w:cs="Wingdings" w:hint="default"/>
    </w:rPr>
  </w:style>
  <w:style w:type="character" w:customStyle="1" w:styleId="WW8Num41z3">
    <w:name w:val="WW8Num41z3"/>
    <w:rsid w:val="007C491A"/>
    <w:rPr>
      <w:rFonts w:ascii="Symbol" w:hAnsi="Symbol" w:cs="Symbol" w:hint="default"/>
    </w:rPr>
  </w:style>
  <w:style w:type="character" w:customStyle="1" w:styleId="WW8Num49z2">
    <w:name w:val="WW8Num49z2"/>
    <w:rsid w:val="007C491A"/>
    <w:rPr>
      <w:rFonts w:ascii="Times New Roman" w:hAnsi="Times New Roman" w:cs="Times New Roman" w:hint="default"/>
    </w:rPr>
  </w:style>
  <w:style w:type="character" w:customStyle="1" w:styleId="WW8Num49z3">
    <w:name w:val="WW8Num49z3"/>
    <w:rsid w:val="007C491A"/>
  </w:style>
  <w:style w:type="character" w:customStyle="1" w:styleId="WW8Num49z4">
    <w:name w:val="WW8Num49z4"/>
    <w:rsid w:val="007C491A"/>
  </w:style>
  <w:style w:type="character" w:customStyle="1" w:styleId="WW8Num49z5">
    <w:name w:val="WW8Num49z5"/>
    <w:rsid w:val="007C491A"/>
  </w:style>
  <w:style w:type="character" w:customStyle="1" w:styleId="WW8Num49z6">
    <w:name w:val="WW8Num49z6"/>
    <w:rsid w:val="007C491A"/>
  </w:style>
  <w:style w:type="character" w:customStyle="1" w:styleId="WW8Num49z7">
    <w:name w:val="WW8Num49z7"/>
    <w:rsid w:val="007C491A"/>
  </w:style>
  <w:style w:type="character" w:customStyle="1" w:styleId="WW8Num49z8">
    <w:name w:val="WW8Num49z8"/>
    <w:rsid w:val="007C491A"/>
  </w:style>
  <w:style w:type="character" w:customStyle="1" w:styleId="WW8Num72z2">
    <w:name w:val="WW8Num72z2"/>
    <w:rsid w:val="007C491A"/>
  </w:style>
  <w:style w:type="character" w:customStyle="1" w:styleId="WW8Num72z3">
    <w:name w:val="WW8Num72z3"/>
    <w:rsid w:val="007C491A"/>
  </w:style>
  <w:style w:type="character" w:customStyle="1" w:styleId="WW8Num72z4">
    <w:name w:val="WW8Num72z4"/>
    <w:rsid w:val="007C491A"/>
  </w:style>
  <w:style w:type="character" w:customStyle="1" w:styleId="WW8Num72z5">
    <w:name w:val="WW8Num72z5"/>
    <w:rsid w:val="007C491A"/>
  </w:style>
  <w:style w:type="character" w:customStyle="1" w:styleId="WW8Num72z6">
    <w:name w:val="WW8Num72z6"/>
    <w:rsid w:val="007C491A"/>
  </w:style>
  <w:style w:type="character" w:customStyle="1" w:styleId="WW8Num72z7">
    <w:name w:val="WW8Num72z7"/>
    <w:rsid w:val="007C491A"/>
  </w:style>
  <w:style w:type="character" w:customStyle="1" w:styleId="WW8Num72z8">
    <w:name w:val="WW8Num72z8"/>
    <w:rsid w:val="007C491A"/>
  </w:style>
  <w:style w:type="character" w:customStyle="1" w:styleId="WW8Num84z1">
    <w:name w:val="WW8Num84z1"/>
    <w:rsid w:val="007C491A"/>
    <w:rPr>
      <w:rFonts w:ascii="Times New Roman" w:hAnsi="Times New Roman" w:cs="Times New Roman" w:hint="default"/>
      <w:color w:val="auto"/>
      <w:sz w:val="20"/>
      <w:szCs w:val="20"/>
    </w:rPr>
  </w:style>
  <w:style w:type="character" w:customStyle="1" w:styleId="WW8Num84z4">
    <w:name w:val="WW8Num84z4"/>
    <w:rsid w:val="007C491A"/>
    <w:rPr>
      <w:rFonts w:ascii="Courier New" w:hAnsi="Courier New" w:cs="Courier New" w:hint="default"/>
    </w:rPr>
  </w:style>
  <w:style w:type="character" w:customStyle="1" w:styleId="WW8Num84z5">
    <w:name w:val="WW8Num84z5"/>
    <w:rsid w:val="007C491A"/>
    <w:rPr>
      <w:rFonts w:ascii="Wingdings" w:hAnsi="Wingdings" w:cs="Wingdings" w:hint="default"/>
    </w:rPr>
  </w:style>
  <w:style w:type="character" w:customStyle="1" w:styleId="WW8Num84z6">
    <w:name w:val="WW8Num84z6"/>
    <w:rsid w:val="007C491A"/>
    <w:rPr>
      <w:rFonts w:ascii="Symbol" w:hAnsi="Symbol" w:cs="Symbol" w:hint="default"/>
    </w:rPr>
  </w:style>
  <w:style w:type="character" w:customStyle="1" w:styleId="WW8Num91z1">
    <w:name w:val="WW8Num91z1"/>
    <w:rsid w:val="007C491A"/>
  </w:style>
  <w:style w:type="character" w:customStyle="1" w:styleId="WW8Num91z2">
    <w:name w:val="WW8Num91z2"/>
    <w:rsid w:val="007C491A"/>
  </w:style>
  <w:style w:type="character" w:customStyle="1" w:styleId="WW8Num91z3">
    <w:name w:val="WW8Num91z3"/>
    <w:rsid w:val="007C491A"/>
  </w:style>
  <w:style w:type="character" w:customStyle="1" w:styleId="WW8Num91z4">
    <w:name w:val="WW8Num91z4"/>
    <w:rsid w:val="007C491A"/>
  </w:style>
  <w:style w:type="character" w:customStyle="1" w:styleId="WW8Num91z5">
    <w:name w:val="WW8Num91z5"/>
    <w:rsid w:val="007C491A"/>
  </w:style>
  <w:style w:type="character" w:customStyle="1" w:styleId="WW8Num91z6">
    <w:name w:val="WW8Num91z6"/>
    <w:rsid w:val="007C491A"/>
  </w:style>
  <w:style w:type="character" w:customStyle="1" w:styleId="WW8Num91z7">
    <w:name w:val="WW8Num91z7"/>
    <w:rsid w:val="007C491A"/>
  </w:style>
  <w:style w:type="character" w:customStyle="1" w:styleId="WW8Num91z8">
    <w:name w:val="WW8Num91z8"/>
    <w:rsid w:val="007C491A"/>
  </w:style>
  <w:style w:type="character" w:customStyle="1" w:styleId="WW8Num92z1">
    <w:name w:val="WW8Num92z1"/>
    <w:rsid w:val="007C491A"/>
  </w:style>
  <w:style w:type="character" w:customStyle="1" w:styleId="WW8Num92z2">
    <w:name w:val="WW8Num92z2"/>
    <w:rsid w:val="007C491A"/>
  </w:style>
  <w:style w:type="character" w:customStyle="1" w:styleId="WW8Num92z3">
    <w:name w:val="WW8Num92z3"/>
    <w:rsid w:val="007C491A"/>
  </w:style>
  <w:style w:type="character" w:customStyle="1" w:styleId="WW8Num92z4">
    <w:name w:val="WW8Num92z4"/>
    <w:rsid w:val="007C491A"/>
  </w:style>
  <w:style w:type="character" w:customStyle="1" w:styleId="WW8Num92z5">
    <w:name w:val="WW8Num92z5"/>
    <w:rsid w:val="007C491A"/>
  </w:style>
  <w:style w:type="character" w:customStyle="1" w:styleId="WW8Num92z6">
    <w:name w:val="WW8Num92z6"/>
    <w:rsid w:val="007C491A"/>
  </w:style>
  <w:style w:type="character" w:customStyle="1" w:styleId="WW8Num92z7">
    <w:name w:val="WW8Num92z7"/>
    <w:rsid w:val="007C491A"/>
  </w:style>
  <w:style w:type="character" w:customStyle="1" w:styleId="WW8Num92z8">
    <w:name w:val="WW8Num92z8"/>
    <w:rsid w:val="007C491A"/>
  </w:style>
  <w:style w:type="character" w:customStyle="1" w:styleId="WW8Num93z1">
    <w:name w:val="WW8Num93z1"/>
    <w:rsid w:val="007C491A"/>
    <w:rPr>
      <w:b/>
      <w:sz w:val="24"/>
    </w:rPr>
  </w:style>
  <w:style w:type="character" w:customStyle="1" w:styleId="WW8Num93z2">
    <w:name w:val="WW8Num93z2"/>
    <w:rsid w:val="007C491A"/>
  </w:style>
  <w:style w:type="character" w:customStyle="1" w:styleId="WW8Num93z3">
    <w:name w:val="WW8Num93z3"/>
    <w:rsid w:val="007C491A"/>
  </w:style>
  <w:style w:type="character" w:customStyle="1" w:styleId="WW8Num93z4">
    <w:name w:val="WW8Num93z4"/>
    <w:rsid w:val="007C491A"/>
  </w:style>
  <w:style w:type="character" w:customStyle="1" w:styleId="WW8Num93z5">
    <w:name w:val="WW8Num93z5"/>
    <w:rsid w:val="007C491A"/>
  </w:style>
  <w:style w:type="character" w:customStyle="1" w:styleId="WW8Num93z6">
    <w:name w:val="WW8Num93z6"/>
    <w:rsid w:val="007C491A"/>
  </w:style>
  <w:style w:type="character" w:customStyle="1" w:styleId="WW8Num93z7">
    <w:name w:val="WW8Num93z7"/>
    <w:rsid w:val="007C491A"/>
  </w:style>
  <w:style w:type="character" w:customStyle="1" w:styleId="WW8Num93z8">
    <w:name w:val="WW8Num93z8"/>
    <w:rsid w:val="007C491A"/>
  </w:style>
  <w:style w:type="character" w:customStyle="1" w:styleId="WW8Num94z1">
    <w:name w:val="WW8Num94z1"/>
    <w:rsid w:val="007C491A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WW8Num96z1">
    <w:name w:val="WW8Num96z1"/>
    <w:rsid w:val="007C491A"/>
  </w:style>
  <w:style w:type="character" w:customStyle="1" w:styleId="WW8Num96z2">
    <w:name w:val="WW8Num96z2"/>
    <w:rsid w:val="007C491A"/>
  </w:style>
  <w:style w:type="character" w:customStyle="1" w:styleId="WW8Num96z3">
    <w:name w:val="WW8Num96z3"/>
    <w:rsid w:val="007C491A"/>
  </w:style>
  <w:style w:type="character" w:customStyle="1" w:styleId="WW8Num96z4">
    <w:name w:val="WW8Num96z4"/>
    <w:rsid w:val="007C491A"/>
  </w:style>
  <w:style w:type="character" w:customStyle="1" w:styleId="WW8Num96z5">
    <w:name w:val="WW8Num96z5"/>
    <w:rsid w:val="007C491A"/>
  </w:style>
  <w:style w:type="character" w:customStyle="1" w:styleId="WW8Num96z6">
    <w:name w:val="WW8Num96z6"/>
    <w:rsid w:val="007C491A"/>
  </w:style>
  <w:style w:type="character" w:customStyle="1" w:styleId="WW8Num96z7">
    <w:name w:val="WW8Num96z7"/>
    <w:rsid w:val="007C491A"/>
  </w:style>
  <w:style w:type="character" w:customStyle="1" w:styleId="WW8Num96z8">
    <w:name w:val="WW8Num96z8"/>
    <w:rsid w:val="007C491A"/>
  </w:style>
  <w:style w:type="character" w:customStyle="1" w:styleId="WW8Num97z1">
    <w:name w:val="WW8Num97z1"/>
    <w:rsid w:val="007C491A"/>
  </w:style>
  <w:style w:type="character" w:customStyle="1" w:styleId="WW8Num97z2">
    <w:name w:val="WW8Num97z2"/>
    <w:rsid w:val="007C491A"/>
  </w:style>
  <w:style w:type="character" w:customStyle="1" w:styleId="WW8Num97z3">
    <w:name w:val="WW8Num97z3"/>
    <w:rsid w:val="007C491A"/>
  </w:style>
  <w:style w:type="character" w:customStyle="1" w:styleId="WW8Num97z4">
    <w:name w:val="WW8Num97z4"/>
    <w:rsid w:val="007C491A"/>
  </w:style>
  <w:style w:type="character" w:customStyle="1" w:styleId="WW8Num97z5">
    <w:name w:val="WW8Num97z5"/>
    <w:rsid w:val="007C491A"/>
  </w:style>
  <w:style w:type="character" w:customStyle="1" w:styleId="WW8Num97z6">
    <w:name w:val="WW8Num97z6"/>
    <w:rsid w:val="007C491A"/>
  </w:style>
  <w:style w:type="character" w:customStyle="1" w:styleId="WW8Num97z7">
    <w:name w:val="WW8Num97z7"/>
    <w:rsid w:val="007C491A"/>
  </w:style>
  <w:style w:type="character" w:customStyle="1" w:styleId="WW8Num97z8">
    <w:name w:val="WW8Num97z8"/>
    <w:rsid w:val="007C491A"/>
  </w:style>
  <w:style w:type="character" w:customStyle="1" w:styleId="WW8Num98z1">
    <w:name w:val="WW8Num98z1"/>
    <w:rsid w:val="007C491A"/>
  </w:style>
  <w:style w:type="character" w:customStyle="1" w:styleId="WW8Num98z2">
    <w:name w:val="WW8Num98z2"/>
    <w:rsid w:val="007C491A"/>
  </w:style>
  <w:style w:type="character" w:customStyle="1" w:styleId="WW8Num98z3">
    <w:name w:val="WW8Num98z3"/>
    <w:rsid w:val="007C491A"/>
  </w:style>
  <w:style w:type="character" w:customStyle="1" w:styleId="WW8Num98z4">
    <w:name w:val="WW8Num98z4"/>
    <w:rsid w:val="007C491A"/>
  </w:style>
  <w:style w:type="character" w:customStyle="1" w:styleId="WW8Num98z5">
    <w:name w:val="WW8Num98z5"/>
    <w:rsid w:val="007C491A"/>
  </w:style>
  <w:style w:type="character" w:customStyle="1" w:styleId="WW8Num98z6">
    <w:name w:val="WW8Num98z6"/>
    <w:rsid w:val="007C491A"/>
  </w:style>
  <w:style w:type="character" w:customStyle="1" w:styleId="WW8Num98z7">
    <w:name w:val="WW8Num98z7"/>
    <w:rsid w:val="007C491A"/>
  </w:style>
  <w:style w:type="character" w:customStyle="1" w:styleId="WW8Num98z8">
    <w:name w:val="WW8Num98z8"/>
    <w:rsid w:val="007C491A"/>
  </w:style>
  <w:style w:type="character" w:customStyle="1" w:styleId="WW8Num99z1">
    <w:name w:val="WW8Num99z1"/>
    <w:rsid w:val="007C491A"/>
  </w:style>
  <w:style w:type="character" w:customStyle="1" w:styleId="WW8Num99z2">
    <w:name w:val="WW8Num99z2"/>
    <w:rsid w:val="007C491A"/>
  </w:style>
  <w:style w:type="character" w:customStyle="1" w:styleId="WW8Num99z3">
    <w:name w:val="WW8Num99z3"/>
    <w:rsid w:val="007C491A"/>
  </w:style>
  <w:style w:type="character" w:customStyle="1" w:styleId="WW8Num99z4">
    <w:name w:val="WW8Num99z4"/>
    <w:rsid w:val="007C491A"/>
  </w:style>
  <w:style w:type="character" w:customStyle="1" w:styleId="WW8Num99z5">
    <w:name w:val="WW8Num99z5"/>
    <w:rsid w:val="007C491A"/>
  </w:style>
  <w:style w:type="character" w:customStyle="1" w:styleId="WW8Num99z6">
    <w:name w:val="WW8Num99z6"/>
    <w:rsid w:val="007C491A"/>
  </w:style>
  <w:style w:type="character" w:customStyle="1" w:styleId="WW8Num99z7">
    <w:name w:val="WW8Num99z7"/>
    <w:rsid w:val="007C491A"/>
  </w:style>
  <w:style w:type="character" w:customStyle="1" w:styleId="WW8Num99z8">
    <w:name w:val="WW8Num99z8"/>
    <w:rsid w:val="007C491A"/>
  </w:style>
  <w:style w:type="character" w:customStyle="1" w:styleId="WW8Num100z1">
    <w:name w:val="WW8Num100z1"/>
    <w:rsid w:val="007C491A"/>
  </w:style>
  <w:style w:type="character" w:customStyle="1" w:styleId="WW8Num100z2">
    <w:name w:val="WW8Num100z2"/>
    <w:rsid w:val="007C491A"/>
  </w:style>
  <w:style w:type="character" w:customStyle="1" w:styleId="WW8Num100z3">
    <w:name w:val="WW8Num100z3"/>
    <w:rsid w:val="007C491A"/>
  </w:style>
  <w:style w:type="character" w:customStyle="1" w:styleId="WW8Num100z4">
    <w:name w:val="WW8Num100z4"/>
    <w:rsid w:val="007C491A"/>
  </w:style>
  <w:style w:type="character" w:customStyle="1" w:styleId="WW8Num100z5">
    <w:name w:val="WW8Num100z5"/>
    <w:rsid w:val="007C491A"/>
  </w:style>
  <w:style w:type="character" w:customStyle="1" w:styleId="WW8Num100z6">
    <w:name w:val="WW8Num100z6"/>
    <w:rsid w:val="007C491A"/>
  </w:style>
  <w:style w:type="character" w:customStyle="1" w:styleId="WW8Num100z7">
    <w:name w:val="WW8Num100z7"/>
    <w:rsid w:val="007C491A"/>
  </w:style>
  <w:style w:type="character" w:customStyle="1" w:styleId="WW8Num100z8">
    <w:name w:val="WW8Num100z8"/>
    <w:rsid w:val="007C491A"/>
  </w:style>
  <w:style w:type="character" w:customStyle="1" w:styleId="WW8Num101z1">
    <w:name w:val="WW8Num101z1"/>
    <w:rsid w:val="007C491A"/>
  </w:style>
  <w:style w:type="character" w:customStyle="1" w:styleId="WW8Num101z2">
    <w:name w:val="WW8Num101z2"/>
    <w:rsid w:val="007C491A"/>
  </w:style>
  <w:style w:type="character" w:customStyle="1" w:styleId="WW8Num101z3">
    <w:name w:val="WW8Num101z3"/>
    <w:rsid w:val="007C491A"/>
  </w:style>
  <w:style w:type="character" w:customStyle="1" w:styleId="WW8Num101z4">
    <w:name w:val="WW8Num101z4"/>
    <w:rsid w:val="007C491A"/>
  </w:style>
  <w:style w:type="character" w:customStyle="1" w:styleId="WW8Num101z5">
    <w:name w:val="WW8Num101z5"/>
    <w:rsid w:val="007C491A"/>
  </w:style>
  <w:style w:type="character" w:customStyle="1" w:styleId="WW8Num101z6">
    <w:name w:val="WW8Num101z6"/>
    <w:rsid w:val="007C491A"/>
  </w:style>
  <w:style w:type="character" w:customStyle="1" w:styleId="WW8Num101z7">
    <w:name w:val="WW8Num101z7"/>
    <w:rsid w:val="007C491A"/>
  </w:style>
  <w:style w:type="character" w:customStyle="1" w:styleId="WW8Num101z8">
    <w:name w:val="WW8Num101z8"/>
    <w:rsid w:val="007C491A"/>
  </w:style>
  <w:style w:type="character" w:customStyle="1" w:styleId="WW8Num102z1">
    <w:name w:val="WW8Num102z1"/>
    <w:rsid w:val="007C491A"/>
  </w:style>
  <w:style w:type="character" w:customStyle="1" w:styleId="WW8Num102z2">
    <w:name w:val="WW8Num102z2"/>
    <w:rsid w:val="007C491A"/>
  </w:style>
  <w:style w:type="character" w:customStyle="1" w:styleId="WW8Num102z3">
    <w:name w:val="WW8Num102z3"/>
    <w:rsid w:val="007C491A"/>
  </w:style>
  <w:style w:type="character" w:customStyle="1" w:styleId="WW8Num102z4">
    <w:name w:val="WW8Num102z4"/>
    <w:rsid w:val="007C491A"/>
  </w:style>
  <w:style w:type="character" w:customStyle="1" w:styleId="WW8Num102z5">
    <w:name w:val="WW8Num102z5"/>
    <w:rsid w:val="007C491A"/>
  </w:style>
  <w:style w:type="character" w:customStyle="1" w:styleId="WW8Num102z6">
    <w:name w:val="WW8Num102z6"/>
    <w:rsid w:val="007C491A"/>
  </w:style>
  <w:style w:type="character" w:customStyle="1" w:styleId="WW8Num102z7">
    <w:name w:val="WW8Num102z7"/>
    <w:rsid w:val="007C491A"/>
  </w:style>
  <w:style w:type="character" w:customStyle="1" w:styleId="WW8Num102z8">
    <w:name w:val="WW8Num102z8"/>
    <w:rsid w:val="007C491A"/>
  </w:style>
  <w:style w:type="character" w:customStyle="1" w:styleId="WW8Num108z3">
    <w:name w:val="WW8Num108z3"/>
    <w:rsid w:val="007C491A"/>
  </w:style>
  <w:style w:type="character" w:customStyle="1" w:styleId="WW8Num108z4">
    <w:name w:val="WW8Num108z4"/>
    <w:rsid w:val="007C491A"/>
  </w:style>
  <w:style w:type="character" w:customStyle="1" w:styleId="WW8Num108z5">
    <w:name w:val="WW8Num108z5"/>
    <w:rsid w:val="007C491A"/>
  </w:style>
  <w:style w:type="character" w:customStyle="1" w:styleId="WW8Num108z6">
    <w:name w:val="WW8Num108z6"/>
    <w:rsid w:val="007C491A"/>
  </w:style>
  <w:style w:type="character" w:customStyle="1" w:styleId="WW8Num108z7">
    <w:name w:val="WW8Num108z7"/>
    <w:rsid w:val="007C491A"/>
  </w:style>
  <w:style w:type="character" w:customStyle="1" w:styleId="WW8Num108z8">
    <w:name w:val="WW8Num108z8"/>
    <w:rsid w:val="007C491A"/>
  </w:style>
  <w:style w:type="character" w:customStyle="1" w:styleId="WW8Num112z3">
    <w:name w:val="WW8Num112z3"/>
    <w:rsid w:val="007C491A"/>
  </w:style>
  <w:style w:type="character" w:customStyle="1" w:styleId="WW8Num112z4">
    <w:name w:val="WW8Num112z4"/>
    <w:rsid w:val="007C491A"/>
  </w:style>
  <w:style w:type="character" w:customStyle="1" w:styleId="WW8Num112z5">
    <w:name w:val="WW8Num112z5"/>
    <w:rsid w:val="007C491A"/>
  </w:style>
  <w:style w:type="character" w:customStyle="1" w:styleId="WW8Num112z6">
    <w:name w:val="WW8Num112z6"/>
    <w:rsid w:val="007C491A"/>
  </w:style>
  <w:style w:type="character" w:customStyle="1" w:styleId="WW8Num112z7">
    <w:name w:val="WW8Num112z7"/>
    <w:rsid w:val="007C491A"/>
  </w:style>
  <w:style w:type="character" w:customStyle="1" w:styleId="WW8Num112z8">
    <w:name w:val="WW8Num112z8"/>
    <w:rsid w:val="007C491A"/>
  </w:style>
  <w:style w:type="character" w:customStyle="1" w:styleId="WW8Num113z3">
    <w:name w:val="WW8Num113z3"/>
    <w:rsid w:val="007C491A"/>
  </w:style>
  <w:style w:type="character" w:customStyle="1" w:styleId="WW8Num113z4">
    <w:name w:val="WW8Num113z4"/>
    <w:rsid w:val="007C491A"/>
  </w:style>
  <w:style w:type="character" w:customStyle="1" w:styleId="WW8Num113z5">
    <w:name w:val="WW8Num113z5"/>
    <w:rsid w:val="007C491A"/>
  </w:style>
  <w:style w:type="character" w:customStyle="1" w:styleId="WW8Num113z6">
    <w:name w:val="WW8Num113z6"/>
    <w:rsid w:val="007C491A"/>
  </w:style>
  <w:style w:type="character" w:customStyle="1" w:styleId="WW8Num113z7">
    <w:name w:val="WW8Num113z7"/>
    <w:rsid w:val="007C491A"/>
  </w:style>
  <w:style w:type="character" w:customStyle="1" w:styleId="WW8Num113z8">
    <w:name w:val="WW8Num113z8"/>
    <w:rsid w:val="007C491A"/>
  </w:style>
  <w:style w:type="character" w:customStyle="1" w:styleId="Domylnaczcionkaakapitu3">
    <w:name w:val="Domyślna czcionka akapitu3"/>
    <w:rsid w:val="007C491A"/>
  </w:style>
  <w:style w:type="character" w:customStyle="1" w:styleId="WW8Num4z1">
    <w:name w:val="WW8Num4z1"/>
    <w:rsid w:val="007C491A"/>
    <w:rPr>
      <w:rFonts w:hint="default"/>
    </w:rPr>
  </w:style>
  <w:style w:type="character" w:customStyle="1" w:styleId="WW8Num23z1">
    <w:name w:val="WW8Num23z1"/>
    <w:rsid w:val="007C491A"/>
  </w:style>
  <w:style w:type="character" w:customStyle="1" w:styleId="WW8Num23z2">
    <w:name w:val="WW8Num23z2"/>
    <w:rsid w:val="007C491A"/>
  </w:style>
  <w:style w:type="character" w:customStyle="1" w:styleId="WW8Num23z3">
    <w:name w:val="WW8Num23z3"/>
    <w:rsid w:val="007C491A"/>
  </w:style>
  <w:style w:type="character" w:customStyle="1" w:styleId="WW8Num23z4">
    <w:name w:val="WW8Num23z4"/>
    <w:rsid w:val="007C491A"/>
  </w:style>
  <w:style w:type="character" w:customStyle="1" w:styleId="WW8Num23z5">
    <w:name w:val="WW8Num23z5"/>
    <w:rsid w:val="007C491A"/>
  </w:style>
  <w:style w:type="character" w:customStyle="1" w:styleId="WW8Num23z6">
    <w:name w:val="WW8Num23z6"/>
    <w:rsid w:val="007C491A"/>
  </w:style>
  <w:style w:type="character" w:customStyle="1" w:styleId="WW8Num23z7">
    <w:name w:val="WW8Num23z7"/>
    <w:rsid w:val="007C491A"/>
  </w:style>
  <w:style w:type="character" w:customStyle="1" w:styleId="WW8Num23z8">
    <w:name w:val="WW8Num23z8"/>
    <w:rsid w:val="007C491A"/>
  </w:style>
  <w:style w:type="character" w:customStyle="1" w:styleId="WW8Num27z2">
    <w:name w:val="WW8Num27z2"/>
    <w:rsid w:val="007C491A"/>
  </w:style>
  <w:style w:type="character" w:customStyle="1" w:styleId="WW8Num27z3">
    <w:name w:val="WW8Num27z3"/>
    <w:rsid w:val="007C491A"/>
  </w:style>
  <w:style w:type="character" w:customStyle="1" w:styleId="WW8Num27z4">
    <w:name w:val="WW8Num27z4"/>
    <w:rsid w:val="007C491A"/>
  </w:style>
  <w:style w:type="character" w:customStyle="1" w:styleId="WW8Num27z5">
    <w:name w:val="WW8Num27z5"/>
    <w:rsid w:val="007C491A"/>
  </w:style>
  <w:style w:type="character" w:customStyle="1" w:styleId="WW8Num27z6">
    <w:name w:val="WW8Num27z6"/>
    <w:rsid w:val="007C491A"/>
  </w:style>
  <w:style w:type="character" w:customStyle="1" w:styleId="WW8Num27z7">
    <w:name w:val="WW8Num27z7"/>
    <w:rsid w:val="007C491A"/>
  </w:style>
  <w:style w:type="character" w:customStyle="1" w:styleId="WW8Num27z8">
    <w:name w:val="WW8Num27z8"/>
    <w:rsid w:val="007C491A"/>
  </w:style>
  <w:style w:type="character" w:customStyle="1" w:styleId="WW8Num28z1">
    <w:name w:val="WW8Num28z1"/>
    <w:rsid w:val="007C491A"/>
  </w:style>
  <w:style w:type="character" w:customStyle="1" w:styleId="WW8Num28z2">
    <w:name w:val="WW8Num28z2"/>
    <w:rsid w:val="007C491A"/>
  </w:style>
  <w:style w:type="character" w:customStyle="1" w:styleId="WW8Num28z3">
    <w:name w:val="WW8Num28z3"/>
    <w:rsid w:val="007C491A"/>
  </w:style>
  <w:style w:type="character" w:customStyle="1" w:styleId="WW8Num28z4">
    <w:name w:val="WW8Num28z4"/>
    <w:rsid w:val="007C491A"/>
  </w:style>
  <w:style w:type="character" w:customStyle="1" w:styleId="WW8Num28z5">
    <w:name w:val="WW8Num28z5"/>
    <w:rsid w:val="007C491A"/>
  </w:style>
  <w:style w:type="character" w:customStyle="1" w:styleId="WW8Num28z6">
    <w:name w:val="WW8Num28z6"/>
    <w:rsid w:val="007C491A"/>
  </w:style>
  <w:style w:type="character" w:customStyle="1" w:styleId="WW8Num28z7">
    <w:name w:val="WW8Num28z7"/>
    <w:rsid w:val="007C491A"/>
  </w:style>
  <w:style w:type="character" w:customStyle="1" w:styleId="WW8Num28z8">
    <w:name w:val="WW8Num28z8"/>
    <w:rsid w:val="007C491A"/>
  </w:style>
  <w:style w:type="character" w:customStyle="1" w:styleId="WW8Num29z1">
    <w:name w:val="WW8Num29z1"/>
    <w:rsid w:val="007C491A"/>
  </w:style>
  <w:style w:type="character" w:customStyle="1" w:styleId="WW8Num29z2">
    <w:name w:val="WW8Num29z2"/>
    <w:rsid w:val="007C491A"/>
  </w:style>
  <w:style w:type="character" w:customStyle="1" w:styleId="WW8Num29z3">
    <w:name w:val="WW8Num29z3"/>
    <w:rsid w:val="007C491A"/>
  </w:style>
  <w:style w:type="character" w:customStyle="1" w:styleId="WW8Num29z4">
    <w:name w:val="WW8Num29z4"/>
    <w:rsid w:val="007C491A"/>
  </w:style>
  <w:style w:type="character" w:customStyle="1" w:styleId="WW8Num29z5">
    <w:name w:val="WW8Num29z5"/>
    <w:rsid w:val="007C491A"/>
  </w:style>
  <w:style w:type="character" w:customStyle="1" w:styleId="WW8Num29z6">
    <w:name w:val="WW8Num29z6"/>
    <w:rsid w:val="007C491A"/>
  </w:style>
  <w:style w:type="character" w:customStyle="1" w:styleId="WW8Num29z7">
    <w:name w:val="WW8Num29z7"/>
    <w:rsid w:val="007C491A"/>
  </w:style>
  <w:style w:type="character" w:customStyle="1" w:styleId="WW8Num29z8">
    <w:name w:val="WW8Num29z8"/>
    <w:rsid w:val="007C491A"/>
  </w:style>
  <w:style w:type="character" w:customStyle="1" w:styleId="WW8Num30z1">
    <w:name w:val="WW8Num30z1"/>
    <w:rsid w:val="007C491A"/>
  </w:style>
  <w:style w:type="character" w:customStyle="1" w:styleId="WW8Num30z2">
    <w:name w:val="WW8Num30z2"/>
    <w:rsid w:val="007C491A"/>
  </w:style>
  <w:style w:type="character" w:customStyle="1" w:styleId="WW8Num30z3">
    <w:name w:val="WW8Num30z3"/>
    <w:rsid w:val="007C491A"/>
  </w:style>
  <w:style w:type="character" w:customStyle="1" w:styleId="WW8Num30z4">
    <w:name w:val="WW8Num30z4"/>
    <w:rsid w:val="007C491A"/>
  </w:style>
  <w:style w:type="character" w:customStyle="1" w:styleId="WW8Num30z5">
    <w:name w:val="WW8Num30z5"/>
    <w:rsid w:val="007C491A"/>
  </w:style>
  <w:style w:type="character" w:customStyle="1" w:styleId="WW8Num30z6">
    <w:name w:val="WW8Num30z6"/>
    <w:rsid w:val="007C491A"/>
  </w:style>
  <w:style w:type="character" w:customStyle="1" w:styleId="WW8Num30z7">
    <w:name w:val="WW8Num30z7"/>
    <w:rsid w:val="007C491A"/>
  </w:style>
  <w:style w:type="character" w:customStyle="1" w:styleId="WW8Num30z8">
    <w:name w:val="WW8Num30z8"/>
    <w:rsid w:val="007C491A"/>
  </w:style>
  <w:style w:type="character" w:customStyle="1" w:styleId="WW8Num31z1">
    <w:name w:val="WW8Num31z1"/>
    <w:rsid w:val="007C491A"/>
  </w:style>
  <w:style w:type="character" w:customStyle="1" w:styleId="WW8Num31z2">
    <w:name w:val="WW8Num31z2"/>
    <w:rsid w:val="007C491A"/>
  </w:style>
  <w:style w:type="character" w:customStyle="1" w:styleId="WW8Num31z3">
    <w:name w:val="WW8Num31z3"/>
    <w:rsid w:val="007C491A"/>
  </w:style>
  <w:style w:type="character" w:customStyle="1" w:styleId="WW8Num31z4">
    <w:name w:val="WW8Num31z4"/>
    <w:rsid w:val="007C491A"/>
  </w:style>
  <w:style w:type="character" w:customStyle="1" w:styleId="WW8Num31z5">
    <w:name w:val="WW8Num31z5"/>
    <w:rsid w:val="007C491A"/>
  </w:style>
  <w:style w:type="character" w:customStyle="1" w:styleId="WW8Num31z6">
    <w:name w:val="WW8Num31z6"/>
    <w:rsid w:val="007C491A"/>
  </w:style>
  <w:style w:type="character" w:customStyle="1" w:styleId="WW8Num31z7">
    <w:name w:val="WW8Num31z7"/>
    <w:rsid w:val="007C491A"/>
  </w:style>
  <w:style w:type="character" w:customStyle="1" w:styleId="WW8Num31z8">
    <w:name w:val="WW8Num31z8"/>
    <w:rsid w:val="007C491A"/>
  </w:style>
  <w:style w:type="character" w:customStyle="1" w:styleId="WW8Num32z1">
    <w:name w:val="WW8Num32z1"/>
    <w:rsid w:val="007C491A"/>
  </w:style>
  <w:style w:type="character" w:customStyle="1" w:styleId="WW8Num32z2">
    <w:name w:val="WW8Num32z2"/>
    <w:rsid w:val="007C491A"/>
  </w:style>
  <w:style w:type="character" w:customStyle="1" w:styleId="WW8Num32z3">
    <w:name w:val="WW8Num32z3"/>
    <w:rsid w:val="007C491A"/>
  </w:style>
  <w:style w:type="character" w:customStyle="1" w:styleId="WW8Num32z4">
    <w:name w:val="WW8Num32z4"/>
    <w:rsid w:val="007C491A"/>
  </w:style>
  <w:style w:type="character" w:customStyle="1" w:styleId="WW8Num32z5">
    <w:name w:val="WW8Num32z5"/>
    <w:rsid w:val="007C491A"/>
  </w:style>
  <w:style w:type="character" w:customStyle="1" w:styleId="WW8Num32z6">
    <w:name w:val="WW8Num32z6"/>
    <w:rsid w:val="007C491A"/>
  </w:style>
  <w:style w:type="character" w:customStyle="1" w:styleId="WW8Num32z7">
    <w:name w:val="WW8Num32z7"/>
    <w:rsid w:val="007C491A"/>
  </w:style>
  <w:style w:type="character" w:customStyle="1" w:styleId="WW8Num32z8">
    <w:name w:val="WW8Num32z8"/>
    <w:rsid w:val="007C491A"/>
  </w:style>
  <w:style w:type="character" w:customStyle="1" w:styleId="WW8Num33z1">
    <w:name w:val="WW8Num33z1"/>
    <w:rsid w:val="007C491A"/>
  </w:style>
  <w:style w:type="character" w:customStyle="1" w:styleId="WW8Num33z2">
    <w:name w:val="WW8Num33z2"/>
    <w:rsid w:val="007C491A"/>
  </w:style>
  <w:style w:type="character" w:customStyle="1" w:styleId="WW8Num33z3">
    <w:name w:val="WW8Num33z3"/>
    <w:rsid w:val="007C491A"/>
  </w:style>
  <w:style w:type="character" w:customStyle="1" w:styleId="WW8Num33z4">
    <w:name w:val="WW8Num33z4"/>
    <w:rsid w:val="007C491A"/>
  </w:style>
  <w:style w:type="character" w:customStyle="1" w:styleId="WW8Num33z5">
    <w:name w:val="WW8Num33z5"/>
    <w:rsid w:val="007C491A"/>
  </w:style>
  <w:style w:type="character" w:customStyle="1" w:styleId="WW8Num33z6">
    <w:name w:val="WW8Num33z6"/>
    <w:rsid w:val="007C491A"/>
  </w:style>
  <w:style w:type="character" w:customStyle="1" w:styleId="WW8Num33z7">
    <w:name w:val="WW8Num33z7"/>
    <w:rsid w:val="007C491A"/>
  </w:style>
  <w:style w:type="character" w:customStyle="1" w:styleId="WW8Num33z8">
    <w:name w:val="WW8Num33z8"/>
    <w:rsid w:val="007C491A"/>
  </w:style>
  <w:style w:type="character" w:customStyle="1" w:styleId="WW8Num34z1">
    <w:name w:val="WW8Num34z1"/>
    <w:rsid w:val="007C491A"/>
  </w:style>
  <w:style w:type="character" w:customStyle="1" w:styleId="WW8Num34z2">
    <w:name w:val="WW8Num34z2"/>
    <w:rsid w:val="007C491A"/>
  </w:style>
  <w:style w:type="character" w:customStyle="1" w:styleId="WW8Num34z3">
    <w:name w:val="WW8Num34z3"/>
    <w:rsid w:val="007C491A"/>
  </w:style>
  <w:style w:type="character" w:customStyle="1" w:styleId="WW8Num34z4">
    <w:name w:val="WW8Num34z4"/>
    <w:rsid w:val="007C491A"/>
  </w:style>
  <w:style w:type="character" w:customStyle="1" w:styleId="WW8Num34z5">
    <w:name w:val="WW8Num34z5"/>
    <w:rsid w:val="007C491A"/>
  </w:style>
  <w:style w:type="character" w:customStyle="1" w:styleId="WW8Num34z6">
    <w:name w:val="WW8Num34z6"/>
    <w:rsid w:val="007C491A"/>
  </w:style>
  <w:style w:type="character" w:customStyle="1" w:styleId="WW8Num34z7">
    <w:name w:val="WW8Num34z7"/>
    <w:rsid w:val="007C491A"/>
  </w:style>
  <w:style w:type="character" w:customStyle="1" w:styleId="WW8Num34z8">
    <w:name w:val="WW8Num34z8"/>
    <w:rsid w:val="007C491A"/>
  </w:style>
  <w:style w:type="character" w:customStyle="1" w:styleId="WW8Num35z1">
    <w:name w:val="WW8Num35z1"/>
    <w:rsid w:val="007C491A"/>
  </w:style>
  <w:style w:type="character" w:customStyle="1" w:styleId="WW8Num35z2">
    <w:name w:val="WW8Num35z2"/>
    <w:rsid w:val="007C491A"/>
  </w:style>
  <w:style w:type="character" w:customStyle="1" w:styleId="WW8Num35z3">
    <w:name w:val="WW8Num35z3"/>
    <w:rsid w:val="007C491A"/>
  </w:style>
  <w:style w:type="character" w:customStyle="1" w:styleId="WW8Num35z4">
    <w:name w:val="WW8Num35z4"/>
    <w:rsid w:val="007C491A"/>
  </w:style>
  <w:style w:type="character" w:customStyle="1" w:styleId="WW8Num35z5">
    <w:name w:val="WW8Num35z5"/>
    <w:rsid w:val="007C491A"/>
  </w:style>
  <w:style w:type="character" w:customStyle="1" w:styleId="WW8Num35z6">
    <w:name w:val="WW8Num35z6"/>
    <w:rsid w:val="007C491A"/>
  </w:style>
  <w:style w:type="character" w:customStyle="1" w:styleId="WW8Num35z7">
    <w:name w:val="WW8Num35z7"/>
    <w:rsid w:val="007C491A"/>
  </w:style>
  <w:style w:type="character" w:customStyle="1" w:styleId="WW8Num35z8">
    <w:name w:val="WW8Num35z8"/>
    <w:rsid w:val="007C491A"/>
  </w:style>
  <w:style w:type="character" w:customStyle="1" w:styleId="WW8Num36z1">
    <w:name w:val="WW8Num36z1"/>
    <w:rsid w:val="007C491A"/>
  </w:style>
  <w:style w:type="character" w:customStyle="1" w:styleId="WW8Num36z2">
    <w:name w:val="WW8Num36z2"/>
    <w:rsid w:val="007C491A"/>
  </w:style>
  <w:style w:type="character" w:customStyle="1" w:styleId="WW8Num36z3">
    <w:name w:val="WW8Num36z3"/>
    <w:rsid w:val="007C491A"/>
  </w:style>
  <w:style w:type="character" w:customStyle="1" w:styleId="WW8Num36z4">
    <w:name w:val="WW8Num36z4"/>
    <w:rsid w:val="007C491A"/>
  </w:style>
  <w:style w:type="character" w:customStyle="1" w:styleId="WW8Num36z5">
    <w:name w:val="WW8Num36z5"/>
    <w:rsid w:val="007C491A"/>
  </w:style>
  <w:style w:type="character" w:customStyle="1" w:styleId="WW8Num36z6">
    <w:name w:val="WW8Num36z6"/>
    <w:rsid w:val="007C491A"/>
  </w:style>
  <w:style w:type="character" w:customStyle="1" w:styleId="WW8Num36z7">
    <w:name w:val="WW8Num36z7"/>
    <w:rsid w:val="007C491A"/>
  </w:style>
  <w:style w:type="character" w:customStyle="1" w:styleId="WW8Num36z8">
    <w:name w:val="WW8Num36z8"/>
    <w:rsid w:val="007C491A"/>
  </w:style>
  <w:style w:type="character" w:customStyle="1" w:styleId="WW8Num37z5">
    <w:name w:val="WW8Num37z5"/>
    <w:rsid w:val="007C491A"/>
  </w:style>
  <w:style w:type="character" w:customStyle="1" w:styleId="WW8Num37z6">
    <w:name w:val="WW8Num37z6"/>
    <w:rsid w:val="007C491A"/>
  </w:style>
  <w:style w:type="character" w:customStyle="1" w:styleId="WW8Num37z7">
    <w:name w:val="WW8Num37z7"/>
    <w:rsid w:val="007C491A"/>
  </w:style>
  <w:style w:type="character" w:customStyle="1" w:styleId="WW8Num37z8">
    <w:name w:val="WW8Num37z8"/>
    <w:rsid w:val="007C491A"/>
  </w:style>
  <w:style w:type="character" w:customStyle="1" w:styleId="WW8Num38z2">
    <w:name w:val="WW8Num38z2"/>
    <w:rsid w:val="007C491A"/>
  </w:style>
  <w:style w:type="character" w:customStyle="1" w:styleId="WW8Num39z1">
    <w:name w:val="WW8Num39z1"/>
    <w:rsid w:val="007C491A"/>
  </w:style>
  <w:style w:type="character" w:customStyle="1" w:styleId="WW8Num39z5">
    <w:name w:val="WW8Num39z5"/>
    <w:rsid w:val="007C491A"/>
  </w:style>
  <w:style w:type="character" w:customStyle="1" w:styleId="WW8Num39z6">
    <w:name w:val="WW8Num39z6"/>
    <w:rsid w:val="007C491A"/>
  </w:style>
  <w:style w:type="character" w:customStyle="1" w:styleId="WW8Num39z7">
    <w:name w:val="WW8Num39z7"/>
    <w:rsid w:val="007C491A"/>
  </w:style>
  <w:style w:type="character" w:customStyle="1" w:styleId="WW8Num39z8">
    <w:name w:val="WW8Num39z8"/>
    <w:rsid w:val="007C491A"/>
  </w:style>
  <w:style w:type="character" w:customStyle="1" w:styleId="WW8Num40z1">
    <w:name w:val="WW8Num40z1"/>
    <w:rsid w:val="007C491A"/>
    <w:rPr>
      <w:rFonts w:ascii="Wingdings 2" w:hAnsi="Wingdings 2" w:cs="StarSymbol"/>
      <w:sz w:val="18"/>
      <w:szCs w:val="18"/>
    </w:rPr>
  </w:style>
  <w:style w:type="character" w:customStyle="1" w:styleId="WW8Num40z2">
    <w:name w:val="WW8Num40z2"/>
    <w:rsid w:val="007C491A"/>
    <w:rPr>
      <w:rFonts w:ascii="StarSymbol" w:hAnsi="StarSymbol" w:cs="StarSymbol"/>
      <w:sz w:val="18"/>
      <w:szCs w:val="18"/>
    </w:rPr>
  </w:style>
  <w:style w:type="character" w:customStyle="1" w:styleId="WW8Num41z7">
    <w:name w:val="WW8Num41z7"/>
    <w:rsid w:val="007C491A"/>
  </w:style>
  <w:style w:type="character" w:customStyle="1" w:styleId="WW8Num41z8">
    <w:name w:val="WW8Num41z8"/>
    <w:rsid w:val="007C491A"/>
  </w:style>
  <w:style w:type="character" w:customStyle="1" w:styleId="WW8Num42z1">
    <w:name w:val="WW8Num42z1"/>
    <w:rsid w:val="007C491A"/>
  </w:style>
  <w:style w:type="character" w:customStyle="1" w:styleId="WW8Num42z2">
    <w:name w:val="WW8Num42z2"/>
    <w:rsid w:val="007C491A"/>
  </w:style>
  <w:style w:type="character" w:customStyle="1" w:styleId="WW8Num42z3">
    <w:name w:val="WW8Num42z3"/>
    <w:rsid w:val="007C491A"/>
  </w:style>
  <w:style w:type="character" w:customStyle="1" w:styleId="WW8Num42z4">
    <w:name w:val="WW8Num42z4"/>
    <w:rsid w:val="007C491A"/>
  </w:style>
  <w:style w:type="character" w:customStyle="1" w:styleId="WW8Num42z5">
    <w:name w:val="WW8Num42z5"/>
    <w:rsid w:val="007C491A"/>
  </w:style>
  <w:style w:type="character" w:customStyle="1" w:styleId="WW8Num42z6">
    <w:name w:val="WW8Num42z6"/>
    <w:rsid w:val="007C491A"/>
  </w:style>
  <w:style w:type="character" w:customStyle="1" w:styleId="WW8Num42z7">
    <w:name w:val="WW8Num42z7"/>
    <w:rsid w:val="007C491A"/>
  </w:style>
  <w:style w:type="character" w:customStyle="1" w:styleId="WW8Num42z8">
    <w:name w:val="WW8Num42z8"/>
    <w:rsid w:val="007C491A"/>
  </w:style>
  <w:style w:type="character" w:customStyle="1" w:styleId="WW8Num43z1">
    <w:name w:val="WW8Num43z1"/>
    <w:rsid w:val="007C491A"/>
  </w:style>
  <w:style w:type="character" w:customStyle="1" w:styleId="WW8Num43z2">
    <w:name w:val="WW8Num43z2"/>
    <w:rsid w:val="007C491A"/>
  </w:style>
  <w:style w:type="character" w:customStyle="1" w:styleId="WW8Num43z3">
    <w:name w:val="WW8Num43z3"/>
    <w:rsid w:val="007C491A"/>
  </w:style>
  <w:style w:type="character" w:customStyle="1" w:styleId="WW8Num43z4">
    <w:name w:val="WW8Num43z4"/>
    <w:rsid w:val="007C491A"/>
  </w:style>
  <w:style w:type="character" w:customStyle="1" w:styleId="WW8Num43z5">
    <w:name w:val="WW8Num43z5"/>
    <w:rsid w:val="007C491A"/>
  </w:style>
  <w:style w:type="character" w:customStyle="1" w:styleId="WW8Num43z6">
    <w:name w:val="WW8Num43z6"/>
    <w:rsid w:val="007C491A"/>
  </w:style>
  <w:style w:type="character" w:customStyle="1" w:styleId="WW8Num43z7">
    <w:name w:val="WW8Num43z7"/>
    <w:rsid w:val="007C491A"/>
  </w:style>
  <w:style w:type="character" w:customStyle="1" w:styleId="WW8Num43z8">
    <w:name w:val="WW8Num43z8"/>
    <w:rsid w:val="007C491A"/>
  </w:style>
  <w:style w:type="character" w:customStyle="1" w:styleId="WW8Num44z2">
    <w:name w:val="WW8Num44z2"/>
    <w:rsid w:val="007C491A"/>
  </w:style>
  <w:style w:type="character" w:customStyle="1" w:styleId="WW8Num44z3">
    <w:name w:val="WW8Num44z3"/>
    <w:rsid w:val="007C491A"/>
  </w:style>
  <w:style w:type="character" w:customStyle="1" w:styleId="WW8Num44z7">
    <w:name w:val="WW8Num44z7"/>
    <w:rsid w:val="007C491A"/>
  </w:style>
  <w:style w:type="character" w:customStyle="1" w:styleId="WW8Num44z8">
    <w:name w:val="WW8Num44z8"/>
    <w:rsid w:val="007C491A"/>
  </w:style>
  <w:style w:type="character" w:customStyle="1" w:styleId="WW8Num46z2">
    <w:name w:val="WW8Num46z2"/>
    <w:rsid w:val="007C491A"/>
  </w:style>
  <w:style w:type="character" w:customStyle="1" w:styleId="WW8Num46z3">
    <w:name w:val="WW8Num46z3"/>
    <w:rsid w:val="007C491A"/>
  </w:style>
  <w:style w:type="character" w:customStyle="1" w:styleId="WW8Num46z4">
    <w:name w:val="WW8Num46z4"/>
    <w:rsid w:val="007C491A"/>
  </w:style>
  <w:style w:type="character" w:customStyle="1" w:styleId="WW8Num46z5">
    <w:name w:val="WW8Num46z5"/>
    <w:rsid w:val="007C491A"/>
  </w:style>
  <w:style w:type="character" w:customStyle="1" w:styleId="WW8Num46z6">
    <w:name w:val="WW8Num46z6"/>
    <w:rsid w:val="007C491A"/>
  </w:style>
  <w:style w:type="character" w:customStyle="1" w:styleId="WW8Num46z7">
    <w:name w:val="WW8Num46z7"/>
    <w:rsid w:val="007C491A"/>
  </w:style>
  <w:style w:type="character" w:customStyle="1" w:styleId="WW8Num46z8">
    <w:name w:val="WW8Num46z8"/>
    <w:rsid w:val="007C491A"/>
  </w:style>
  <w:style w:type="character" w:customStyle="1" w:styleId="WW8Num47z1">
    <w:name w:val="WW8Num47z1"/>
    <w:rsid w:val="007C491A"/>
  </w:style>
  <w:style w:type="character" w:customStyle="1" w:styleId="WW8Num47z2">
    <w:name w:val="WW8Num47z2"/>
    <w:rsid w:val="007C491A"/>
  </w:style>
  <w:style w:type="character" w:customStyle="1" w:styleId="WW8Num47z3">
    <w:name w:val="WW8Num47z3"/>
    <w:rsid w:val="007C491A"/>
  </w:style>
  <w:style w:type="character" w:customStyle="1" w:styleId="WW8Num47z4">
    <w:name w:val="WW8Num47z4"/>
    <w:rsid w:val="007C491A"/>
  </w:style>
  <w:style w:type="character" w:customStyle="1" w:styleId="WW8Num47z5">
    <w:name w:val="WW8Num47z5"/>
    <w:rsid w:val="007C491A"/>
  </w:style>
  <w:style w:type="character" w:customStyle="1" w:styleId="WW8Num47z6">
    <w:name w:val="WW8Num47z6"/>
    <w:rsid w:val="007C491A"/>
  </w:style>
  <w:style w:type="character" w:customStyle="1" w:styleId="WW8Num47z7">
    <w:name w:val="WW8Num47z7"/>
    <w:rsid w:val="007C491A"/>
  </w:style>
  <w:style w:type="character" w:customStyle="1" w:styleId="WW8Num47z8">
    <w:name w:val="WW8Num47z8"/>
    <w:rsid w:val="007C491A"/>
  </w:style>
  <w:style w:type="character" w:customStyle="1" w:styleId="WW8Num50z1">
    <w:name w:val="WW8Num50z1"/>
    <w:rsid w:val="007C491A"/>
    <w:rPr>
      <w:rFonts w:ascii="Courier New" w:hAnsi="Courier New" w:cs="Courier New" w:hint="default"/>
    </w:rPr>
  </w:style>
  <w:style w:type="character" w:customStyle="1" w:styleId="WW8Num50z2">
    <w:name w:val="WW8Num50z2"/>
    <w:rsid w:val="007C491A"/>
    <w:rPr>
      <w:rFonts w:ascii="Wingdings" w:hAnsi="Wingdings" w:cs="Wingdings" w:hint="default"/>
    </w:rPr>
  </w:style>
  <w:style w:type="character" w:customStyle="1" w:styleId="WW8Num51z1">
    <w:name w:val="WW8Num51z1"/>
    <w:rsid w:val="007C491A"/>
    <w:rPr>
      <w:rFonts w:ascii="Courier New" w:hAnsi="Courier New" w:cs="Courier New" w:hint="default"/>
    </w:rPr>
  </w:style>
  <w:style w:type="character" w:customStyle="1" w:styleId="WW8Num51z2">
    <w:name w:val="WW8Num51z2"/>
    <w:rsid w:val="007C491A"/>
    <w:rPr>
      <w:rFonts w:ascii="Wingdings" w:hAnsi="Wingdings" w:cs="Wingdings" w:hint="default"/>
    </w:rPr>
  </w:style>
  <w:style w:type="character" w:customStyle="1" w:styleId="WW8Num51z3">
    <w:name w:val="WW8Num51z3"/>
    <w:rsid w:val="007C491A"/>
    <w:rPr>
      <w:rFonts w:ascii="Symbol" w:hAnsi="Symbol" w:cs="Symbol" w:hint="default"/>
    </w:rPr>
  </w:style>
  <w:style w:type="character" w:customStyle="1" w:styleId="WW8Num52z1">
    <w:name w:val="WW8Num52z1"/>
    <w:rsid w:val="007C491A"/>
  </w:style>
  <w:style w:type="character" w:customStyle="1" w:styleId="WW8Num52z2">
    <w:name w:val="WW8Num52z2"/>
    <w:rsid w:val="007C491A"/>
  </w:style>
  <w:style w:type="character" w:customStyle="1" w:styleId="WW8Num52z3">
    <w:name w:val="WW8Num52z3"/>
    <w:rsid w:val="007C491A"/>
  </w:style>
  <w:style w:type="character" w:customStyle="1" w:styleId="WW8Num52z4">
    <w:name w:val="WW8Num52z4"/>
    <w:rsid w:val="007C491A"/>
  </w:style>
  <w:style w:type="character" w:customStyle="1" w:styleId="WW8Num52z5">
    <w:name w:val="WW8Num52z5"/>
    <w:rsid w:val="007C491A"/>
  </w:style>
  <w:style w:type="character" w:customStyle="1" w:styleId="WW8Num52z6">
    <w:name w:val="WW8Num52z6"/>
    <w:rsid w:val="007C491A"/>
  </w:style>
  <w:style w:type="character" w:customStyle="1" w:styleId="WW8Num52z7">
    <w:name w:val="WW8Num52z7"/>
    <w:rsid w:val="007C491A"/>
  </w:style>
  <w:style w:type="character" w:customStyle="1" w:styleId="WW8Num52z8">
    <w:name w:val="WW8Num52z8"/>
    <w:rsid w:val="007C491A"/>
  </w:style>
  <w:style w:type="character" w:customStyle="1" w:styleId="WW8Num53z1">
    <w:name w:val="WW8Num53z1"/>
    <w:rsid w:val="007C491A"/>
    <w:rPr>
      <w:rFonts w:ascii="Courier New" w:hAnsi="Courier New" w:cs="Courier New" w:hint="default"/>
    </w:rPr>
  </w:style>
  <w:style w:type="character" w:customStyle="1" w:styleId="WW8Num53z2">
    <w:name w:val="WW8Num53z2"/>
    <w:rsid w:val="007C491A"/>
    <w:rPr>
      <w:rFonts w:ascii="Wingdings" w:hAnsi="Wingdings" w:cs="Wingdings" w:hint="default"/>
    </w:rPr>
  </w:style>
  <w:style w:type="character" w:customStyle="1" w:styleId="WW8Num53z3">
    <w:name w:val="WW8Num53z3"/>
    <w:rsid w:val="007C491A"/>
    <w:rPr>
      <w:rFonts w:ascii="Symbol" w:hAnsi="Symbol" w:cs="Symbol" w:hint="default"/>
    </w:rPr>
  </w:style>
  <w:style w:type="character" w:customStyle="1" w:styleId="WW8Num54z1">
    <w:name w:val="WW8Num54z1"/>
    <w:rsid w:val="007C491A"/>
    <w:rPr>
      <w:rFonts w:ascii="Times New Roman" w:hAnsi="Times New Roman" w:cs="Times New Roman" w:hint="default"/>
      <w:color w:val="auto"/>
    </w:rPr>
  </w:style>
  <w:style w:type="character" w:customStyle="1" w:styleId="WW8Num54z2">
    <w:name w:val="WW8Num54z2"/>
    <w:rsid w:val="007C491A"/>
  </w:style>
  <w:style w:type="character" w:customStyle="1" w:styleId="WW8Num54z3">
    <w:name w:val="WW8Num54z3"/>
    <w:rsid w:val="007C491A"/>
  </w:style>
  <w:style w:type="character" w:customStyle="1" w:styleId="WW8Num54z4">
    <w:name w:val="WW8Num54z4"/>
    <w:rsid w:val="007C491A"/>
  </w:style>
  <w:style w:type="character" w:customStyle="1" w:styleId="WW8Num54z5">
    <w:name w:val="WW8Num54z5"/>
    <w:rsid w:val="007C491A"/>
  </w:style>
  <w:style w:type="character" w:customStyle="1" w:styleId="WW8Num54z6">
    <w:name w:val="WW8Num54z6"/>
    <w:rsid w:val="007C491A"/>
  </w:style>
  <w:style w:type="character" w:customStyle="1" w:styleId="WW8Num54z7">
    <w:name w:val="WW8Num54z7"/>
    <w:rsid w:val="007C491A"/>
  </w:style>
  <w:style w:type="character" w:customStyle="1" w:styleId="WW8Num54z8">
    <w:name w:val="WW8Num54z8"/>
    <w:rsid w:val="007C491A"/>
  </w:style>
  <w:style w:type="character" w:customStyle="1" w:styleId="WW8Num55z1">
    <w:name w:val="WW8Num55z1"/>
    <w:rsid w:val="007C491A"/>
  </w:style>
  <w:style w:type="character" w:customStyle="1" w:styleId="WW8Num55z2">
    <w:name w:val="WW8Num55z2"/>
    <w:rsid w:val="007C491A"/>
  </w:style>
  <w:style w:type="character" w:customStyle="1" w:styleId="WW8Num55z3">
    <w:name w:val="WW8Num55z3"/>
    <w:rsid w:val="007C491A"/>
  </w:style>
  <w:style w:type="character" w:customStyle="1" w:styleId="WW8Num55z4">
    <w:name w:val="WW8Num55z4"/>
    <w:rsid w:val="007C491A"/>
  </w:style>
  <w:style w:type="character" w:customStyle="1" w:styleId="WW8Num55z5">
    <w:name w:val="WW8Num55z5"/>
    <w:rsid w:val="007C491A"/>
  </w:style>
  <w:style w:type="character" w:customStyle="1" w:styleId="WW8Num55z6">
    <w:name w:val="WW8Num55z6"/>
    <w:rsid w:val="007C491A"/>
  </w:style>
  <w:style w:type="character" w:customStyle="1" w:styleId="WW8Num55z7">
    <w:name w:val="WW8Num55z7"/>
    <w:rsid w:val="007C491A"/>
  </w:style>
  <w:style w:type="character" w:customStyle="1" w:styleId="WW8Num55z8">
    <w:name w:val="WW8Num55z8"/>
    <w:rsid w:val="007C491A"/>
  </w:style>
  <w:style w:type="character" w:customStyle="1" w:styleId="WW8Num56z1">
    <w:name w:val="WW8Num56z1"/>
    <w:rsid w:val="007C491A"/>
  </w:style>
  <w:style w:type="character" w:customStyle="1" w:styleId="WW8Num56z2">
    <w:name w:val="WW8Num56z2"/>
    <w:rsid w:val="007C491A"/>
  </w:style>
  <w:style w:type="character" w:customStyle="1" w:styleId="WW8Num56z3">
    <w:name w:val="WW8Num56z3"/>
    <w:rsid w:val="007C491A"/>
  </w:style>
  <w:style w:type="character" w:customStyle="1" w:styleId="WW8Num56z4">
    <w:name w:val="WW8Num56z4"/>
    <w:rsid w:val="007C491A"/>
  </w:style>
  <w:style w:type="character" w:customStyle="1" w:styleId="WW8Num56z5">
    <w:name w:val="WW8Num56z5"/>
    <w:rsid w:val="007C491A"/>
  </w:style>
  <w:style w:type="character" w:customStyle="1" w:styleId="WW8Num56z6">
    <w:name w:val="WW8Num56z6"/>
    <w:rsid w:val="007C491A"/>
  </w:style>
  <w:style w:type="character" w:customStyle="1" w:styleId="WW8Num56z7">
    <w:name w:val="WW8Num56z7"/>
    <w:rsid w:val="007C491A"/>
  </w:style>
  <w:style w:type="character" w:customStyle="1" w:styleId="WW8Num56z8">
    <w:name w:val="WW8Num56z8"/>
    <w:rsid w:val="007C491A"/>
  </w:style>
  <w:style w:type="character" w:customStyle="1" w:styleId="WW8Num59z1">
    <w:name w:val="WW8Num59z1"/>
    <w:rsid w:val="007C491A"/>
    <w:rPr>
      <w:rFonts w:ascii="Courier New" w:hAnsi="Courier New" w:cs="Courier New" w:hint="default"/>
    </w:rPr>
  </w:style>
  <w:style w:type="character" w:customStyle="1" w:styleId="WW8Num60z2">
    <w:name w:val="WW8Num60z2"/>
    <w:rsid w:val="007C491A"/>
  </w:style>
  <w:style w:type="character" w:customStyle="1" w:styleId="WW8Num61z1">
    <w:name w:val="WW8Num61z1"/>
    <w:rsid w:val="007C491A"/>
  </w:style>
  <w:style w:type="character" w:customStyle="1" w:styleId="WW8Num61z2">
    <w:name w:val="WW8Num61z2"/>
    <w:rsid w:val="007C491A"/>
  </w:style>
  <w:style w:type="character" w:customStyle="1" w:styleId="WW8Num61z3">
    <w:name w:val="WW8Num61z3"/>
    <w:rsid w:val="007C491A"/>
  </w:style>
  <w:style w:type="character" w:customStyle="1" w:styleId="WW8Num61z4">
    <w:name w:val="WW8Num61z4"/>
    <w:rsid w:val="007C491A"/>
  </w:style>
  <w:style w:type="character" w:customStyle="1" w:styleId="WW8Num61z5">
    <w:name w:val="WW8Num61z5"/>
    <w:rsid w:val="007C491A"/>
  </w:style>
  <w:style w:type="character" w:customStyle="1" w:styleId="WW8Num61z6">
    <w:name w:val="WW8Num61z6"/>
    <w:rsid w:val="007C491A"/>
  </w:style>
  <w:style w:type="character" w:customStyle="1" w:styleId="WW8Num61z7">
    <w:name w:val="WW8Num61z7"/>
    <w:rsid w:val="007C491A"/>
  </w:style>
  <w:style w:type="character" w:customStyle="1" w:styleId="WW8Num61z8">
    <w:name w:val="WW8Num61z8"/>
    <w:rsid w:val="007C491A"/>
  </w:style>
  <w:style w:type="character" w:customStyle="1" w:styleId="WW8Num62z1">
    <w:name w:val="WW8Num62z1"/>
    <w:rsid w:val="007C491A"/>
  </w:style>
  <w:style w:type="character" w:customStyle="1" w:styleId="WW8Num62z2">
    <w:name w:val="WW8Num62z2"/>
    <w:rsid w:val="007C491A"/>
  </w:style>
  <w:style w:type="character" w:customStyle="1" w:styleId="WW8Num62z3">
    <w:name w:val="WW8Num62z3"/>
    <w:rsid w:val="007C491A"/>
  </w:style>
  <w:style w:type="character" w:customStyle="1" w:styleId="WW8Num62z4">
    <w:name w:val="WW8Num62z4"/>
    <w:rsid w:val="007C491A"/>
  </w:style>
  <w:style w:type="character" w:customStyle="1" w:styleId="WW8Num62z5">
    <w:name w:val="WW8Num62z5"/>
    <w:rsid w:val="007C491A"/>
  </w:style>
  <w:style w:type="character" w:customStyle="1" w:styleId="WW8Num62z6">
    <w:name w:val="WW8Num62z6"/>
    <w:rsid w:val="007C491A"/>
  </w:style>
  <w:style w:type="character" w:customStyle="1" w:styleId="WW8Num62z7">
    <w:name w:val="WW8Num62z7"/>
    <w:rsid w:val="007C491A"/>
  </w:style>
  <w:style w:type="character" w:customStyle="1" w:styleId="WW8Num62z8">
    <w:name w:val="WW8Num62z8"/>
    <w:rsid w:val="007C491A"/>
  </w:style>
  <w:style w:type="character" w:customStyle="1" w:styleId="WW8Num63z1">
    <w:name w:val="WW8Num63z1"/>
    <w:rsid w:val="007C491A"/>
    <w:rPr>
      <w:rFonts w:ascii="Courier New" w:hAnsi="Courier New" w:cs="Courier New" w:hint="default"/>
    </w:rPr>
  </w:style>
  <w:style w:type="character" w:customStyle="1" w:styleId="WW8Num63z2">
    <w:name w:val="WW8Num63z2"/>
    <w:rsid w:val="007C491A"/>
    <w:rPr>
      <w:rFonts w:ascii="Wingdings" w:hAnsi="Wingdings" w:cs="Wingdings" w:hint="default"/>
    </w:rPr>
  </w:style>
  <w:style w:type="character" w:customStyle="1" w:styleId="WW8Num63z3">
    <w:name w:val="WW8Num63z3"/>
    <w:rsid w:val="007C491A"/>
    <w:rPr>
      <w:rFonts w:ascii="Symbol" w:hAnsi="Symbol" w:cs="Symbol" w:hint="default"/>
    </w:rPr>
  </w:style>
  <w:style w:type="character" w:customStyle="1" w:styleId="WW8Num64z1">
    <w:name w:val="WW8Num64z1"/>
    <w:rsid w:val="007C491A"/>
  </w:style>
  <w:style w:type="character" w:customStyle="1" w:styleId="WW8Num64z2">
    <w:name w:val="WW8Num64z2"/>
    <w:rsid w:val="007C491A"/>
  </w:style>
  <w:style w:type="character" w:customStyle="1" w:styleId="WW8Num64z3">
    <w:name w:val="WW8Num64z3"/>
    <w:rsid w:val="007C491A"/>
  </w:style>
  <w:style w:type="character" w:customStyle="1" w:styleId="WW8Num64z4">
    <w:name w:val="WW8Num64z4"/>
    <w:rsid w:val="007C491A"/>
  </w:style>
  <w:style w:type="character" w:customStyle="1" w:styleId="WW8Num64z5">
    <w:name w:val="WW8Num64z5"/>
    <w:rsid w:val="007C491A"/>
  </w:style>
  <w:style w:type="character" w:customStyle="1" w:styleId="WW8Num64z6">
    <w:name w:val="WW8Num64z6"/>
    <w:rsid w:val="007C491A"/>
  </w:style>
  <w:style w:type="character" w:customStyle="1" w:styleId="WW8Num64z7">
    <w:name w:val="WW8Num64z7"/>
    <w:rsid w:val="007C491A"/>
  </w:style>
  <w:style w:type="character" w:customStyle="1" w:styleId="WW8Num64z8">
    <w:name w:val="WW8Num64z8"/>
    <w:rsid w:val="007C491A"/>
  </w:style>
  <w:style w:type="character" w:customStyle="1" w:styleId="WW8Num65z2">
    <w:name w:val="WW8Num65z2"/>
    <w:rsid w:val="007C491A"/>
    <w:rPr>
      <w:rFonts w:ascii="Wingdings" w:hAnsi="Wingdings" w:cs="Wingdings" w:hint="default"/>
    </w:rPr>
  </w:style>
  <w:style w:type="character" w:customStyle="1" w:styleId="WW8Num66z1">
    <w:name w:val="WW8Num66z1"/>
    <w:rsid w:val="007C491A"/>
  </w:style>
  <w:style w:type="character" w:customStyle="1" w:styleId="WW8Num66z2">
    <w:name w:val="WW8Num66z2"/>
    <w:rsid w:val="007C491A"/>
  </w:style>
  <w:style w:type="character" w:customStyle="1" w:styleId="WW8Num66z3">
    <w:name w:val="WW8Num66z3"/>
    <w:rsid w:val="007C491A"/>
  </w:style>
  <w:style w:type="character" w:customStyle="1" w:styleId="WW8Num66z4">
    <w:name w:val="WW8Num66z4"/>
    <w:rsid w:val="007C491A"/>
  </w:style>
  <w:style w:type="character" w:customStyle="1" w:styleId="WW8Num66z5">
    <w:name w:val="WW8Num66z5"/>
    <w:rsid w:val="007C491A"/>
  </w:style>
  <w:style w:type="character" w:customStyle="1" w:styleId="WW8Num66z6">
    <w:name w:val="WW8Num66z6"/>
    <w:rsid w:val="007C491A"/>
  </w:style>
  <w:style w:type="character" w:customStyle="1" w:styleId="WW8Num66z7">
    <w:name w:val="WW8Num66z7"/>
    <w:rsid w:val="007C491A"/>
  </w:style>
  <w:style w:type="character" w:customStyle="1" w:styleId="WW8Num66z8">
    <w:name w:val="WW8Num66z8"/>
    <w:rsid w:val="007C491A"/>
  </w:style>
  <w:style w:type="character" w:customStyle="1" w:styleId="WW8Num67z2">
    <w:name w:val="WW8Num67z2"/>
    <w:rsid w:val="007C491A"/>
  </w:style>
  <w:style w:type="character" w:customStyle="1" w:styleId="WW8Num67z3">
    <w:name w:val="WW8Num67z3"/>
    <w:rsid w:val="007C491A"/>
  </w:style>
  <w:style w:type="character" w:customStyle="1" w:styleId="WW8Num67z7">
    <w:name w:val="WW8Num67z7"/>
    <w:rsid w:val="007C491A"/>
  </w:style>
  <w:style w:type="character" w:customStyle="1" w:styleId="WW8Num67z8">
    <w:name w:val="WW8Num67z8"/>
    <w:rsid w:val="007C491A"/>
  </w:style>
  <w:style w:type="character" w:customStyle="1" w:styleId="WW8Num68z1">
    <w:name w:val="WW8Num68z1"/>
    <w:rsid w:val="007C491A"/>
  </w:style>
  <w:style w:type="character" w:customStyle="1" w:styleId="WW8Num68z2">
    <w:name w:val="WW8Num68z2"/>
    <w:rsid w:val="007C491A"/>
  </w:style>
  <w:style w:type="character" w:customStyle="1" w:styleId="WW8Num68z3">
    <w:name w:val="WW8Num68z3"/>
    <w:rsid w:val="007C491A"/>
  </w:style>
  <w:style w:type="character" w:customStyle="1" w:styleId="WW8Num68z4">
    <w:name w:val="WW8Num68z4"/>
    <w:rsid w:val="007C491A"/>
  </w:style>
  <w:style w:type="character" w:customStyle="1" w:styleId="WW8Num68z5">
    <w:name w:val="WW8Num68z5"/>
    <w:rsid w:val="007C491A"/>
  </w:style>
  <w:style w:type="character" w:customStyle="1" w:styleId="WW8Num68z6">
    <w:name w:val="WW8Num68z6"/>
    <w:rsid w:val="007C491A"/>
  </w:style>
  <w:style w:type="character" w:customStyle="1" w:styleId="WW8Num68z7">
    <w:name w:val="WW8Num68z7"/>
    <w:rsid w:val="007C491A"/>
  </w:style>
  <w:style w:type="character" w:customStyle="1" w:styleId="WW8Num68z8">
    <w:name w:val="WW8Num68z8"/>
    <w:rsid w:val="007C491A"/>
  </w:style>
  <w:style w:type="character" w:customStyle="1" w:styleId="WW8Num74z1">
    <w:name w:val="WW8Num74z1"/>
    <w:rsid w:val="007C491A"/>
  </w:style>
  <w:style w:type="character" w:customStyle="1" w:styleId="WW8Num74z2">
    <w:name w:val="WW8Num74z2"/>
    <w:rsid w:val="007C491A"/>
  </w:style>
  <w:style w:type="character" w:customStyle="1" w:styleId="WW8Num74z3">
    <w:name w:val="WW8Num74z3"/>
    <w:rsid w:val="007C491A"/>
  </w:style>
  <w:style w:type="character" w:customStyle="1" w:styleId="WW8Num74z4">
    <w:name w:val="WW8Num74z4"/>
    <w:rsid w:val="007C491A"/>
  </w:style>
  <w:style w:type="character" w:customStyle="1" w:styleId="WW8Num74z5">
    <w:name w:val="WW8Num74z5"/>
    <w:rsid w:val="007C491A"/>
  </w:style>
  <w:style w:type="character" w:customStyle="1" w:styleId="WW8Num74z6">
    <w:name w:val="WW8Num74z6"/>
    <w:rsid w:val="007C491A"/>
  </w:style>
  <w:style w:type="character" w:customStyle="1" w:styleId="WW8Num74z7">
    <w:name w:val="WW8Num74z7"/>
    <w:rsid w:val="007C491A"/>
  </w:style>
  <w:style w:type="character" w:customStyle="1" w:styleId="WW8Num74z8">
    <w:name w:val="WW8Num74z8"/>
    <w:rsid w:val="007C491A"/>
  </w:style>
  <w:style w:type="character" w:customStyle="1" w:styleId="WW8Num75z1">
    <w:name w:val="WW8Num75z1"/>
    <w:rsid w:val="007C491A"/>
  </w:style>
  <w:style w:type="character" w:customStyle="1" w:styleId="WW8Num75z2">
    <w:name w:val="WW8Num75z2"/>
    <w:rsid w:val="007C491A"/>
  </w:style>
  <w:style w:type="character" w:customStyle="1" w:styleId="WW8Num75z3">
    <w:name w:val="WW8Num75z3"/>
    <w:rsid w:val="007C491A"/>
  </w:style>
  <w:style w:type="character" w:customStyle="1" w:styleId="WW8Num75z4">
    <w:name w:val="WW8Num75z4"/>
    <w:rsid w:val="007C491A"/>
  </w:style>
  <w:style w:type="character" w:customStyle="1" w:styleId="WW8Num75z5">
    <w:name w:val="WW8Num75z5"/>
    <w:rsid w:val="007C491A"/>
  </w:style>
  <w:style w:type="character" w:customStyle="1" w:styleId="WW8Num75z6">
    <w:name w:val="WW8Num75z6"/>
    <w:rsid w:val="007C491A"/>
  </w:style>
  <w:style w:type="character" w:customStyle="1" w:styleId="WW8Num75z7">
    <w:name w:val="WW8Num75z7"/>
    <w:rsid w:val="007C491A"/>
  </w:style>
  <w:style w:type="character" w:customStyle="1" w:styleId="WW8Num75z8">
    <w:name w:val="WW8Num75z8"/>
    <w:rsid w:val="007C491A"/>
  </w:style>
  <w:style w:type="character" w:customStyle="1" w:styleId="WW8Num76z2">
    <w:name w:val="WW8Num76z2"/>
    <w:rsid w:val="007C491A"/>
    <w:rPr>
      <w:rFonts w:ascii="Wingdings" w:hAnsi="Wingdings" w:cs="Wingdings" w:hint="default"/>
    </w:rPr>
  </w:style>
  <w:style w:type="character" w:customStyle="1" w:styleId="WW8Num76z3">
    <w:name w:val="WW8Num76z3"/>
    <w:rsid w:val="007C491A"/>
    <w:rPr>
      <w:rFonts w:ascii="Symbol" w:hAnsi="Symbol" w:cs="Symbol" w:hint="default"/>
    </w:rPr>
  </w:style>
  <w:style w:type="character" w:customStyle="1" w:styleId="WW8Num76z4">
    <w:name w:val="WW8Num76z4"/>
    <w:rsid w:val="007C491A"/>
    <w:rPr>
      <w:rFonts w:ascii="Courier New" w:hAnsi="Courier New" w:cs="Courier New" w:hint="default"/>
    </w:rPr>
  </w:style>
  <w:style w:type="character" w:customStyle="1" w:styleId="WW8Num77z1">
    <w:name w:val="WW8Num77z1"/>
    <w:rsid w:val="007C491A"/>
  </w:style>
  <w:style w:type="character" w:customStyle="1" w:styleId="WW8Num77z2">
    <w:name w:val="WW8Num77z2"/>
    <w:rsid w:val="007C491A"/>
  </w:style>
  <w:style w:type="character" w:customStyle="1" w:styleId="WW8Num77z3">
    <w:name w:val="WW8Num77z3"/>
    <w:rsid w:val="007C491A"/>
  </w:style>
  <w:style w:type="character" w:customStyle="1" w:styleId="WW8Num77z4">
    <w:name w:val="WW8Num77z4"/>
    <w:rsid w:val="007C491A"/>
  </w:style>
  <w:style w:type="character" w:customStyle="1" w:styleId="WW8Num77z5">
    <w:name w:val="WW8Num77z5"/>
    <w:rsid w:val="007C491A"/>
  </w:style>
  <w:style w:type="character" w:customStyle="1" w:styleId="WW8Num77z6">
    <w:name w:val="WW8Num77z6"/>
    <w:rsid w:val="007C491A"/>
  </w:style>
  <w:style w:type="character" w:customStyle="1" w:styleId="WW8Num77z7">
    <w:name w:val="WW8Num77z7"/>
    <w:rsid w:val="007C491A"/>
  </w:style>
  <w:style w:type="character" w:customStyle="1" w:styleId="WW8Num77z8">
    <w:name w:val="WW8Num77z8"/>
    <w:rsid w:val="007C491A"/>
  </w:style>
  <w:style w:type="character" w:customStyle="1" w:styleId="WW8Num78z1">
    <w:name w:val="WW8Num78z1"/>
    <w:rsid w:val="007C491A"/>
    <w:rPr>
      <w:rFonts w:ascii="Symbol" w:hAnsi="Symbol" w:cs="Symbol" w:hint="default"/>
      <w:color w:val="auto"/>
      <w:sz w:val="20"/>
      <w:szCs w:val="20"/>
    </w:rPr>
  </w:style>
  <w:style w:type="character" w:customStyle="1" w:styleId="WW8Num78z2">
    <w:name w:val="WW8Num78z2"/>
    <w:rsid w:val="007C491A"/>
    <w:rPr>
      <w:rFonts w:ascii="Wingdings" w:hAnsi="Wingdings" w:cs="Wingdings" w:hint="default"/>
    </w:rPr>
  </w:style>
  <w:style w:type="character" w:customStyle="1" w:styleId="WW8Num78z3">
    <w:name w:val="WW8Num78z3"/>
    <w:rsid w:val="007C491A"/>
    <w:rPr>
      <w:rFonts w:ascii="Symbol" w:hAnsi="Symbol" w:cs="Symbol" w:hint="default"/>
    </w:rPr>
  </w:style>
  <w:style w:type="character" w:customStyle="1" w:styleId="WW8Num78z4">
    <w:name w:val="WW8Num78z4"/>
    <w:rsid w:val="007C491A"/>
    <w:rPr>
      <w:rFonts w:ascii="Courier New" w:hAnsi="Courier New" w:cs="Courier New" w:hint="default"/>
    </w:rPr>
  </w:style>
  <w:style w:type="character" w:customStyle="1" w:styleId="WW8Num79z1">
    <w:name w:val="WW8Num79z1"/>
    <w:rsid w:val="007C491A"/>
  </w:style>
  <w:style w:type="character" w:customStyle="1" w:styleId="WW8Num79z2">
    <w:name w:val="WW8Num79z2"/>
    <w:rsid w:val="007C491A"/>
  </w:style>
  <w:style w:type="character" w:customStyle="1" w:styleId="WW8Num79z3">
    <w:name w:val="WW8Num79z3"/>
    <w:rsid w:val="007C491A"/>
  </w:style>
  <w:style w:type="character" w:customStyle="1" w:styleId="WW8Num79z4">
    <w:name w:val="WW8Num79z4"/>
    <w:rsid w:val="007C491A"/>
  </w:style>
  <w:style w:type="character" w:customStyle="1" w:styleId="WW8Num79z5">
    <w:name w:val="WW8Num79z5"/>
    <w:rsid w:val="007C491A"/>
  </w:style>
  <w:style w:type="character" w:customStyle="1" w:styleId="WW8Num79z6">
    <w:name w:val="WW8Num79z6"/>
    <w:rsid w:val="007C491A"/>
  </w:style>
  <w:style w:type="character" w:customStyle="1" w:styleId="WW8Num79z7">
    <w:name w:val="WW8Num79z7"/>
    <w:rsid w:val="007C491A"/>
  </w:style>
  <w:style w:type="character" w:customStyle="1" w:styleId="WW8Num79z8">
    <w:name w:val="WW8Num79z8"/>
    <w:rsid w:val="007C491A"/>
  </w:style>
  <w:style w:type="character" w:customStyle="1" w:styleId="WW8Num80z1">
    <w:name w:val="WW8Num80z1"/>
    <w:rsid w:val="007C491A"/>
  </w:style>
  <w:style w:type="character" w:customStyle="1" w:styleId="WW8Num80z2">
    <w:name w:val="WW8Num80z2"/>
    <w:rsid w:val="007C491A"/>
  </w:style>
  <w:style w:type="character" w:customStyle="1" w:styleId="WW8Num80z3">
    <w:name w:val="WW8Num80z3"/>
    <w:rsid w:val="007C491A"/>
  </w:style>
  <w:style w:type="character" w:customStyle="1" w:styleId="WW8Num80z4">
    <w:name w:val="WW8Num80z4"/>
    <w:rsid w:val="007C491A"/>
  </w:style>
  <w:style w:type="character" w:customStyle="1" w:styleId="WW8Num80z5">
    <w:name w:val="WW8Num80z5"/>
    <w:rsid w:val="007C491A"/>
  </w:style>
  <w:style w:type="character" w:customStyle="1" w:styleId="WW8Num80z6">
    <w:name w:val="WW8Num80z6"/>
    <w:rsid w:val="007C491A"/>
  </w:style>
  <w:style w:type="character" w:customStyle="1" w:styleId="WW8Num80z7">
    <w:name w:val="WW8Num80z7"/>
    <w:rsid w:val="007C491A"/>
  </w:style>
  <w:style w:type="character" w:customStyle="1" w:styleId="WW8Num80z8">
    <w:name w:val="WW8Num80z8"/>
    <w:rsid w:val="007C491A"/>
  </w:style>
  <w:style w:type="character" w:customStyle="1" w:styleId="WW8Num81z1">
    <w:name w:val="WW8Num81z1"/>
    <w:rsid w:val="007C491A"/>
  </w:style>
  <w:style w:type="character" w:customStyle="1" w:styleId="WW8Num81z2">
    <w:name w:val="WW8Num81z2"/>
    <w:rsid w:val="007C491A"/>
  </w:style>
  <w:style w:type="character" w:customStyle="1" w:styleId="WW8Num81z3">
    <w:name w:val="WW8Num81z3"/>
    <w:rsid w:val="007C491A"/>
  </w:style>
  <w:style w:type="character" w:customStyle="1" w:styleId="WW8Num81z4">
    <w:name w:val="WW8Num81z4"/>
    <w:rsid w:val="007C491A"/>
  </w:style>
  <w:style w:type="character" w:customStyle="1" w:styleId="WW8Num81z5">
    <w:name w:val="WW8Num81z5"/>
    <w:rsid w:val="007C491A"/>
  </w:style>
  <w:style w:type="character" w:customStyle="1" w:styleId="WW8Num81z6">
    <w:name w:val="WW8Num81z6"/>
    <w:rsid w:val="007C491A"/>
  </w:style>
  <w:style w:type="character" w:customStyle="1" w:styleId="WW8Num81z7">
    <w:name w:val="WW8Num81z7"/>
    <w:rsid w:val="007C491A"/>
  </w:style>
  <w:style w:type="character" w:customStyle="1" w:styleId="WW8Num81z8">
    <w:name w:val="WW8Num81z8"/>
    <w:rsid w:val="007C491A"/>
  </w:style>
  <w:style w:type="character" w:customStyle="1" w:styleId="WW8Num82z1">
    <w:name w:val="WW8Num82z1"/>
    <w:rsid w:val="007C491A"/>
  </w:style>
  <w:style w:type="character" w:customStyle="1" w:styleId="WW8Num82z2">
    <w:name w:val="WW8Num82z2"/>
    <w:rsid w:val="007C491A"/>
  </w:style>
  <w:style w:type="character" w:customStyle="1" w:styleId="WW8Num82z3">
    <w:name w:val="WW8Num82z3"/>
    <w:rsid w:val="007C491A"/>
  </w:style>
  <w:style w:type="character" w:customStyle="1" w:styleId="WW8Num82z4">
    <w:name w:val="WW8Num82z4"/>
    <w:rsid w:val="007C491A"/>
  </w:style>
  <w:style w:type="character" w:customStyle="1" w:styleId="WW8Num82z5">
    <w:name w:val="WW8Num82z5"/>
    <w:rsid w:val="007C491A"/>
  </w:style>
  <w:style w:type="character" w:customStyle="1" w:styleId="WW8Num82z6">
    <w:name w:val="WW8Num82z6"/>
    <w:rsid w:val="007C491A"/>
  </w:style>
  <w:style w:type="character" w:customStyle="1" w:styleId="WW8Num82z7">
    <w:name w:val="WW8Num82z7"/>
    <w:rsid w:val="007C491A"/>
  </w:style>
  <w:style w:type="character" w:customStyle="1" w:styleId="WW8Num82z8">
    <w:name w:val="WW8Num82z8"/>
    <w:rsid w:val="007C491A"/>
  </w:style>
  <w:style w:type="character" w:customStyle="1" w:styleId="WW8Num83z2">
    <w:name w:val="WW8Num83z2"/>
    <w:rsid w:val="007C491A"/>
  </w:style>
  <w:style w:type="character" w:customStyle="1" w:styleId="WW8Num84z2">
    <w:name w:val="WW8Num84z2"/>
    <w:rsid w:val="007C491A"/>
    <w:rPr>
      <w:rFonts w:ascii="Wingdings" w:hAnsi="Wingdings" w:cs="Wingdings" w:hint="default"/>
    </w:rPr>
  </w:style>
  <w:style w:type="character" w:customStyle="1" w:styleId="WW8Num85z1">
    <w:name w:val="WW8Num85z1"/>
    <w:rsid w:val="007C491A"/>
    <w:rPr>
      <w:rFonts w:ascii="Courier New" w:hAnsi="Courier New" w:cs="Courier New" w:hint="default"/>
    </w:rPr>
  </w:style>
  <w:style w:type="character" w:customStyle="1" w:styleId="WW8Num86z1">
    <w:name w:val="WW8Num86z1"/>
    <w:rsid w:val="007C491A"/>
    <w:rPr>
      <w:rFonts w:hint="default"/>
    </w:rPr>
  </w:style>
  <w:style w:type="character" w:customStyle="1" w:styleId="WW8Num86z2">
    <w:name w:val="WW8Num86z2"/>
    <w:rsid w:val="007C491A"/>
  </w:style>
  <w:style w:type="character" w:customStyle="1" w:styleId="WW8Num86z3">
    <w:name w:val="WW8Num86z3"/>
    <w:rsid w:val="007C491A"/>
  </w:style>
  <w:style w:type="character" w:customStyle="1" w:styleId="WW8Num86z4">
    <w:name w:val="WW8Num86z4"/>
    <w:rsid w:val="007C491A"/>
  </w:style>
  <w:style w:type="character" w:customStyle="1" w:styleId="WW8Num86z5">
    <w:name w:val="WW8Num86z5"/>
    <w:rsid w:val="007C491A"/>
  </w:style>
  <w:style w:type="character" w:customStyle="1" w:styleId="WW8Num86z6">
    <w:name w:val="WW8Num86z6"/>
    <w:rsid w:val="007C491A"/>
  </w:style>
  <w:style w:type="character" w:customStyle="1" w:styleId="WW8Num86z7">
    <w:name w:val="WW8Num86z7"/>
    <w:rsid w:val="007C491A"/>
  </w:style>
  <w:style w:type="character" w:customStyle="1" w:styleId="WW8Num86z8">
    <w:name w:val="WW8Num86z8"/>
    <w:rsid w:val="007C491A"/>
  </w:style>
  <w:style w:type="character" w:customStyle="1" w:styleId="WW8Num87z1">
    <w:name w:val="WW8Num87z1"/>
    <w:rsid w:val="007C491A"/>
    <w:rPr>
      <w:rFonts w:ascii="Courier New" w:hAnsi="Courier New" w:cs="Courier New" w:hint="default"/>
    </w:rPr>
  </w:style>
  <w:style w:type="character" w:customStyle="1" w:styleId="WW8Num87z2">
    <w:name w:val="WW8Num87z2"/>
    <w:rsid w:val="007C491A"/>
    <w:rPr>
      <w:rFonts w:ascii="Wingdings" w:hAnsi="Wingdings" w:cs="Wingdings" w:hint="default"/>
    </w:rPr>
  </w:style>
  <w:style w:type="character" w:customStyle="1" w:styleId="WW8Num88z1">
    <w:name w:val="WW8Num88z1"/>
    <w:rsid w:val="007C491A"/>
  </w:style>
  <w:style w:type="character" w:customStyle="1" w:styleId="WW8Num88z2">
    <w:name w:val="WW8Num88z2"/>
    <w:rsid w:val="007C491A"/>
  </w:style>
  <w:style w:type="character" w:customStyle="1" w:styleId="WW8Num88z3">
    <w:name w:val="WW8Num88z3"/>
    <w:rsid w:val="007C491A"/>
  </w:style>
  <w:style w:type="character" w:customStyle="1" w:styleId="WW8Num88z4">
    <w:name w:val="WW8Num88z4"/>
    <w:rsid w:val="007C491A"/>
  </w:style>
  <w:style w:type="character" w:customStyle="1" w:styleId="WW8Num88z5">
    <w:name w:val="WW8Num88z5"/>
    <w:rsid w:val="007C491A"/>
  </w:style>
  <w:style w:type="character" w:customStyle="1" w:styleId="WW8Num88z6">
    <w:name w:val="WW8Num88z6"/>
    <w:rsid w:val="007C491A"/>
  </w:style>
  <w:style w:type="character" w:customStyle="1" w:styleId="WW8Num88z7">
    <w:name w:val="WW8Num88z7"/>
    <w:rsid w:val="007C491A"/>
  </w:style>
  <w:style w:type="character" w:customStyle="1" w:styleId="WW8Num88z8">
    <w:name w:val="WW8Num88z8"/>
    <w:rsid w:val="007C491A"/>
  </w:style>
  <w:style w:type="character" w:customStyle="1" w:styleId="WW8Num89z1">
    <w:name w:val="WW8Num89z1"/>
    <w:rsid w:val="007C491A"/>
    <w:rPr>
      <w:rFonts w:ascii="Times New Roman" w:hAnsi="Times New Roman" w:cs="Times New Roman" w:hint="default"/>
      <w:i w:val="0"/>
      <w:iCs w:val="0"/>
      <w:color w:val="auto"/>
      <w:sz w:val="20"/>
      <w:szCs w:val="20"/>
    </w:rPr>
  </w:style>
  <w:style w:type="character" w:customStyle="1" w:styleId="WW8Num89z2">
    <w:name w:val="WW8Num89z2"/>
    <w:rsid w:val="007C491A"/>
    <w:rPr>
      <w:rFonts w:ascii="Times New Roman" w:hAnsi="Times New Roman" w:cs="Times New Roman" w:hint="default"/>
    </w:rPr>
  </w:style>
  <w:style w:type="character" w:customStyle="1" w:styleId="WW8Num89z3">
    <w:name w:val="WW8Num89z3"/>
    <w:rsid w:val="007C491A"/>
  </w:style>
  <w:style w:type="character" w:customStyle="1" w:styleId="WW8Num89z4">
    <w:name w:val="WW8Num89z4"/>
    <w:rsid w:val="007C491A"/>
  </w:style>
  <w:style w:type="character" w:customStyle="1" w:styleId="WW8Num89z5">
    <w:name w:val="WW8Num89z5"/>
    <w:rsid w:val="007C491A"/>
  </w:style>
  <w:style w:type="character" w:customStyle="1" w:styleId="WW8Num89z6">
    <w:name w:val="WW8Num89z6"/>
    <w:rsid w:val="007C491A"/>
  </w:style>
  <w:style w:type="character" w:customStyle="1" w:styleId="WW8Num89z7">
    <w:name w:val="WW8Num89z7"/>
    <w:rsid w:val="007C491A"/>
  </w:style>
  <w:style w:type="character" w:customStyle="1" w:styleId="WW8Num89z8">
    <w:name w:val="WW8Num89z8"/>
    <w:rsid w:val="007C491A"/>
  </w:style>
  <w:style w:type="character" w:customStyle="1" w:styleId="WW8Num94z2">
    <w:name w:val="WW8Num94z2"/>
    <w:rsid w:val="007C491A"/>
    <w:rPr>
      <w:rFonts w:ascii="Wingdings" w:hAnsi="Wingdings" w:cs="Wingdings" w:hint="default"/>
    </w:rPr>
  </w:style>
  <w:style w:type="character" w:customStyle="1" w:styleId="WW8Num94z3">
    <w:name w:val="WW8Num94z3"/>
    <w:rsid w:val="007C491A"/>
    <w:rPr>
      <w:rFonts w:ascii="Symbol" w:hAnsi="Symbol" w:cs="Symbol" w:hint="default"/>
    </w:rPr>
  </w:style>
  <w:style w:type="character" w:customStyle="1" w:styleId="WW8Num94z4">
    <w:name w:val="WW8Num94z4"/>
    <w:rsid w:val="007C491A"/>
    <w:rPr>
      <w:rFonts w:ascii="Courier New" w:hAnsi="Courier New" w:cs="Courier New" w:hint="default"/>
    </w:rPr>
  </w:style>
  <w:style w:type="character" w:customStyle="1" w:styleId="WW8Num110z3">
    <w:name w:val="WW8Num110z3"/>
    <w:rsid w:val="007C491A"/>
  </w:style>
  <w:style w:type="character" w:customStyle="1" w:styleId="WW8Num110z4">
    <w:name w:val="WW8Num110z4"/>
    <w:rsid w:val="007C491A"/>
  </w:style>
  <w:style w:type="character" w:customStyle="1" w:styleId="WW8Num110z5">
    <w:name w:val="WW8Num110z5"/>
    <w:rsid w:val="007C491A"/>
  </w:style>
  <w:style w:type="character" w:customStyle="1" w:styleId="WW8Num110z6">
    <w:name w:val="WW8Num110z6"/>
    <w:rsid w:val="007C491A"/>
  </w:style>
  <w:style w:type="character" w:customStyle="1" w:styleId="WW8Num110z7">
    <w:name w:val="WW8Num110z7"/>
    <w:rsid w:val="007C491A"/>
  </w:style>
  <w:style w:type="character" w:customStyle="1" w:styleId="WW8Num110z8">
    <w:name w:val="WW8Num110z8"/>
    <w:rsid w:val="007C491A"/>
  </w:style>
  <w:style w:type="character" w:customStyle="1" w:styleId="WW8Num111z3">
    <w:name w:val="WW8Num111z3"/>
    <w:rsid w:val="007C491A"/>
    <w:rPr>
      <w:rFonts w:ascii="Symbol" w:hAnsi="Symbol" w:cs="Symbol" w:hint="default"/>
    </w:rPr>
  </w:style>
  <w:style w:type="character" w:customStyle="1" w:styleId="Domylnaczcionkaakapitu2">
    <w:name w:val="Domyślna czcionka akapitu2"/>
    <w:rsid w:val="007C491A"/>
  </w:style>
  <w:style w:type="character" w:customStyle="1" w:styleId="Domylnaczcionkaakapitu1">
    <w:name w:val="Domyślna czcionka akapitu1"/>
    <w:rsid w:val="007C491A"/>
  </w:style>
  <w:style w:type="character" w:customStyle="1" w:styleId="text21">
    <w:name w:val="text21"/>
    <w:rsid w:val="007C491A"/>
    <w:rPr>
      <w:rFonts w:ascii="Verdana" w:hAnsi="Verdana" w:cs="Verdana"/>
      <w:color w:val="000000"/>
      <w:sz w:val="17"/>
      <w:szCs w:val="17"/>
    </w:rPr>
  </w:style>
  <w:style w:type="character" w:customStyle="1" w:styleId="NagwekZnak">
    <w:name w:val="Nagłówek Znak"/>
    <w:rsid w:val="007C491A"/>
    <w:rPr>
      <w:sz w:val="22"/>
      <w:szCs w:val="22"/>
    </w:rPr>
  </w:style>
  <w:style w:type="character" w:customStyle="1" w:styleId="StopkaZnak">
    <w:name w:val="Stopka Znak"/>
    <w:rsid w:val="007C491A"/>
    <w:rPr>
      <w:sz w:val="22"/>
      <w:szCs w:val="22"/>
    </w:rPr>
  </w:style>
  <w:style w:type="character" w:customStyle="1" w:styleId="Tekstpodstawowy3Znak">
    <w:name w:val="Tekst podstawowy 3 Znak"/>
    <w:rsid w:val="007C491A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C491A"/>
    <w:rPr>
      <w:color w:val="0000FF"/>
      <w:u w:val="single"/>
    </w:rPr>
  </w:style>
  <w:style w:type="character" w:styleId="UyteHipercze">
    <w:name w:val="FollowedHyperlink"/>
    <w:rsid w:val="007C491A"/>
    <w:rPr>
      <w:color w:val="800080"/>
      <w:u w:val="single"/>
    </w:rPr>
  </w:style>
  <w:style w:type="character" w:customStyle="1" w:styleId="Nagwek1Znak">
    <w:name w:val="Nagłówek 1 Znak"/>
    <w:rsid w:val="007C491A"/>
    <w:rPr>
      <w:b/>
      <w:bCs/>
      <w:sz w:val="24"/>
      <w:szCs w:val="24"/>
    </w:rPr>
  </w:style>
  <w:style w:type="character" w:customStyle="1" w:styleId="TytuZnak">
    <w:name w:val="Tytuł Znak"/>
    <w:rsid w:val="007C491A"/>
    <w:rPr>
      <w:rFonts w:cs="Arial"/>
      <w:b/>
      <w:bCs/>
      <w:kern w:val="1"/>
      <w:sz w:val="32"/>
      <w:szCs w:val="32"/>
    </w:rPr>
  </w:style>
  <w:style w:type="character" w:customStyle="1" w:styleId="PodtytuZnak">
    <w:name w:val="Podtytuł Znak"/>
    <w:rsid w:val="007C491A"/>
    <w:rPr>
      <w:rFonts w:ascii="Cambria" w:eastAsia="Times New Roman" w:hAnsi="Cambria" w:cs="Times New Roman"/>
      <w:sz w:val="24"/>
      <w:szCs w:val="24"/>
    </w:rPr>
  </w:style>
  <w:style w:type="character" w:customStyle="1" w:styleId="Nagwek2Znak">
    <w:name w:val="Nagłówek 2 Znak"/>
    <w:uiPriority w:val="9"/>
    <w:rsid w:val="007C491A"/>
    <w:rPr>
      <w:rFonts w:ascii="Cambria" w:eastAsia="Calibri" w:hAnsi="Cambria" w:cs="Cambria"/>
      <w:b/>
      <w:bCs/>
      <w:i/>
      <w:iCs/>
      <w:sz w:val="28"/>
      <w:szCs w:val="28"/>
    </w:rPr>
  </w:style>
  <w:style w:type="character" w:customStyle="1" w:styleId="prodtitle1">
    <w:name w:val="prodtitle1"/>
    <w:basedOn w:val="Domylnaczcionkaakapitu2"/>
    <w:rsid w:val="007C491A"/>
  </w:style>
  <w:style w:type="character" w:customStyle="1" w:styleId="TekstdymkaZnak">
    <w:name w:val="Tekst dymka Znak"/>
    <w:rsid w:val="007C491A"/>
    <w:rPr>
      <w:rFonts w:ascii="Tahoma" w:eastAsia="Calibri" w:hAnsi="Tahoma" w:cs="Tahoma"/>
      <w:sz w:val="16"/>
      <w:szCs w:val="16"/>
    </w:rPr>
  </w:style>
  <w:style w:type="character" w:customStyle="1" w:styleId="value">
    <w:name w:val="value"/>
    <w:basedOn w:val="Domylnaczcionkaakapitu2"/>
    <w:rsid w:val="007C491A"/>
  </w:style>
  <w:style w:type="character" w:customStyle="1" w:styleId="Nagwek3Znak">
    <w:name w:val="Nagłówek 3 Znak"/>
    <w:rsid w:val="007C491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rsid w:val="007C491A"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Nagwek6Znak">
    <w:name w:val="Nagłówek 6 Znak"/>
    <w:rsid w:val="007C491A"/>
    <w:rPr>
      <w:rFonts w:ascii="Calibri" w:eastAsia="Times New Roman" w:hAnsi="Calibri" w:cs="Times New Roman"/>
      <w:b/>
      <w:bCs/>
      <w:color w:val="000000"/>
      <w:sz w:val="22"/>
      <w:szCs w:val="22"/>
    </w:rPr>
  </w:style>
  <w:style w:type="character" w:customStyle="1" w:styleId="TekstpodstawowywcityZnak">
    <w:name w:val="Tekst podstawowy wcięty Znak"/>
    <w:rsid w:val="007C491A"/>
    <w:rPr>
      <w:rFonts w:ascii="Calibri" w:hAnsi="Calibri" w:cs="Calibri"/>
      <w:color w:val="000000"/>
      <w:sz w:val="22"/>
      <w:szCs w:val="22"/>
    </w:rPr>
  </w:style>
  <w:style w:type="character" w:styleId="Numerstrony">
    <w:name w:val="page number"/>
    <w:basedOn w:val="Domylnaczcionkaakapitu1"/>
    <w:rsid w:val="007C491A"/>
  </w:style>
  <w:style w:type="character" w:customStyle="1" w:styleId="oznaczenie">
    <w:name w:val="oznaczenie"/>
    <w:rsid w:val="007C491A"/>
  </w:style>
  <w:style w:type="character" w:styleId="Pogrubienie">
    <w:name w:val="Strong"/>
    <w:uiPriority w:val="22"/>
    <w:qFormat/>
    <w:rsid w:val="007C491A"/>
    <w:rPr>
      <w:b/>
      <w:bCs/>
    </w:rPr>
  </w:style>
  <w:style w:type="character" w:customStyle="1" w:styleId="Teksttreci">
    <w:name w:val="Tekst treści_"/>
    <w:link w:val="Teksttreci0"/>
    <w:rsid w:val="007C491A"/>
    <w:rPr>
      <w:rFonts w:ascii="Arial" w:hAnsi="Arial" w:cs="Arial"/>
      <w:sz w:val="21"/>
      <w:szCs w:val="21"/>
      <w:lang w:bidi="ar-SA"/>
    </w:rPr>
  </w:style>
  <w:style w:type="character" w:customStyle="1" w:styleId="TekstprzypisudolnegoZnak">
    <w:name w:val="Tekst przypisu dolnego Znak"/>
    <w:uiPriority w:val="99"/>
    <w:rsid w:val="007C491A"/>
  </w:style>
  <w:style w:type="character" w:customStyle="1" w:styleId="Znakiprzypiswdolnych">
    <w:name w:val="Znaki przypisów dolnych"/>
    <w:rsid w:val="007C491A"/>
    <w:rPr>
      <w:vertAlign w:val="superscript"/>
    </w:rPr>
  </w:style>
  <w:style w:type="character" w:customStyle="1" w:styleId="Odwoanieprzypisudolnego1">
    <w:name w:val="Odwołanie przypisu dolnego1"/>
    <w:rsid w:val="007C491A"/>
    <w:rPr>
      <w:vertAlign w:val="superscript"/>
    </w:rPr>
  </w:style>
  <w:style w:type="character" w:customStyle="1" w:styleId="Znakiprzypiswkocowych">
    <w:name w:val="Znaki przypisów końcowych"/>
    <w:rsid w:val="007C491A"/>
    <w:rPr>
      <w:vertAlign w:val="superscript"/>
    </w:rPr>
  </w:style>
  <w:style w:type="character" w:customStyle="1" w:styleId="WW-Znakiprzypiswkocowych">
    <w:name w:val="WW-Znaki przypisów końcowych"/>
    <w:rsid w:val="007C491A"/>
  </w:style>
  <w:style w:type="character" w:customStyle="1" w:styleId="Znakinumeracji">
    <w:name w:val="Znaki numeracji"/>
    <w:rsid w:val="007C491A"/>
  </w:style>
  <w:style w:type="character" w:customStyle="1" w:styleId="ListLabel4">
    <w:name w:val="ListLabel 4"/>
    <w:rsid w:val="007C491A"/>
    <w:rPr>
      <w:rFonts w:ascii="Times New Roman" w:hAnsi="Times New Roman" w:cs="Times New Roman"/>
      <w:b/>
      <w:sz w:val="20"/>
      <w:szCs w:val="20"/>
    </w:rPr>
  </w:style>
  <w:style w:type="character" w:customStyle="1" w:styleId="ListLabel2">
    <w:name w:val="ListLabel 2"/>
    <w:rsid w:val="007C491A"/>
    <w:rPr>
      <w:b/>
      <w:sz w:val="24"/>
    </w:rPr>
  </w:style>
  <w:style w:type="character" w:customStyle="1" w:styleId="Odwoanieprzypisudolnego2">
    <w:name w:val="Odwołanie przypisu dolnego2"/>
    <w:rsid w:val="007C491A"/>
    <w:rPr>
      <w:vertAlign w:val="superscript"/>
    </w:rPr>
  </w:style>
  <w:style w:type="character" w:customStyle="1" w:styleId="ListLabel5">
    <w:name w:val="ListLabel 5"/>
    <w:rsid w:val="007C491A"/>
    <w:rPr>
      <w:rFonts w:ascii="Times New Roman" w:hAnsi="Times New Roman" w:cs="Times New Roman"/>
      <w:b/>
      <w:i w:val="0"/>
      <w:sz w:val="24"/>
    </w:rPr>
  </w:style>
  <w:style w:type="character" w:customStyle="1" w:styleId="ListLabel3">
    <w:name w:val="ListLabel 3"/>
    <w:rsid w:val="007C491A"/>
    <w:rPr>
      <w:rFonts w:cs="Courier New"/>
    </w:rPr>
  </w:style>
  <w:style w:type="character" w:customStyle="1" w:styleId="Odwoanieprzypisukocowego1">
    <w:name w:val="Odwołanie przypisu końcowego1"/>
    <w:rsid w:val="007C491A"/>
    <w:rPr>
      <w:vertAlign w:val="superscript"/>
    </w:rPr>
  </w:style>
  <w:style w:type="character" w:customStyle="1" w:styleId="Odwoaniedokomentarza1">
    <w:name w:val="Odwołanie do komentarza1"/>
    <w:rsid w:val="007C491A"/>
    <w:rPr>
      <w:sz w:val="16"/>
      <w:szCs w:val="16"/>
    </w:rPr>
  </w:style>
  <w:style w:type="character" w:customStyle="1" w:styleId="TekstkomentarzaZnak">
    <w:name w:val="Tekst komentarza Znak"/>
    <w:uiPriority w:val="99"/>
    <w:rsid w:val="007C491A"/>
    <w:rPr>
      <w:rFonts w:ascii="Calibri" w:hAnsi="Calibri" w:cs="Calibri"/>
      <w:color w:val="000000"/>
      <w:lang w:eastAsia="zh-CN"/>
    </w:rPr>
  </w:style>
  <w:style w:type="character" w:customStyle="1" w:styleId="TematkomentarzaZnak">
    <w:name w:val="Temat komentarza Znak"/>
    <w:rsid w:val="007C491A"/>
    <w:rPr>
      <w:rFonts w:ascii="Calibri" w:hAnsi="Calibri" w:cs="Calibri"/>
      <w:b/>
      <w:bCs/>
      <w:color w:val="000000"/>
      <w:lang w:eastAsia="zh-CN"/>
    </w:rPr>
  </w:style>
  <w:style w:type="character" w:customStyle="1" w:styleId="Tekstpodstawowy2Znak">
    <w:name w:val="Tekst podstawowy 2 Znak"/>
    <w:rsid w:val="007C491A"/>
    <w:rPr>
      <w:szCs w:val="24"/>
      <w:lang w:eastAsia="zh-CN"/>
    </w:rPr>
  </w:style>
  <w:style w:type="character" w:customStyle="1" w:styleId="Odwoaniedokomentarza2">
    <w:name w:val="Odwołanie do komentarza2"/>
    <w:rsid w:val="007C491A"/>
    <w:rPr>
      <w:sz w:val="16"/>
      <w:szCs w:val="16"/>
    </w:rPr>
  </w:style>
  <w:style w:type="character" w:customStyle="1" w:styleId="TekstkomentarzaZnak1">
    <w:name w:val="Tekst komentarza Znak1"/>
    <w:uiPriority w:val="99"/>
    <w:rsid w:val="007C491A"/>
    <w:rPr>
      <w:rFonts w:ascii="Calibri" w:hAnsi="Calibri" w:cs="Calibri"/>
      <w:color w:val="000000"/>
      <w:lang w:eastAsia="zh-CN"/>
    </w:rPr>
  </w:style>
  <w:style w:type="paragraph" w:customStyle="1" w:styleId="Nagwek7">
    <w:name w:val="Nagłówek7"/>
    <w:basedOn w:val="Normalny"/>
    <w:next w:val="Tekstpodstawowy"/>
    <w:rsid w:val="007C491A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7C491A"/>
    <w:pPr>
      <w:spacing w:after="120"/>
    </w:pPr>
  </w:style>
  <w:style w:type="paragraph" w:styleId="Lista">
    <w:name w:val="List"/>
    <w:basedOn w:val="Tekstpodstawowy"/>
    <w:rsid w:val="007C491A"/>
    <w:rPr>
      <w:rFonts w:cs="Mangal"/>
    </w:rPr>
  </w:style>
  <w:style w:type="paragraph" w:styleId="Legenda">
    <w:name w:val="caption"/>
    <w:basedOn w:val="Normalny"/>
    <w:qFormat/>
    <w:rsid w:val="007C491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7C491A"/>
    <w:pPr>
      <w:suppressLineNumbers/>
    </w:pPr>
    <w:rPr>
      <w:rFonts w:cs="Mangal"/>
    </w:rPr>
  </w:style>
  <w:style w:type="paragraph" w:customStyle="1" w:styleId="Nagwek60">
    <w:name w:val="Nagłówek6"/>
    <w:basedOn w:val="Normalny"/>
    <w:next w:val="Tekstpodstawowy"/>
    <w:rsid w:val="007C491A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Legenda5">
    <w:name w:val="Legenda5"/>
    <w:basedOn w:val="Normalny"/>
    <w:rsid w:val="007C491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50">
    <w:name w:val="Nagłówek5"/>
    <w:basedOn w:val="Normalny"/>
    <w:next w:val="Tekstpodstawowy"/>
    <w:rsid w:val="007C491A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Legenda4">
    <w:name w:val="Legenda4"/>
    <w:basedOn w:val="Normalny"/>
    <w:rsid w:val="007C491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ormalny"/>
    <w:next w:val="Tekstpodstawowy"/>
    <w:rsid w:val="007C491A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Legenda3">
    <w:name w:val="Legenda3"/>
    <w:basedOn w:val="Normalny"/>
    <w:rsid w:val="007C491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rsid w:val="007C491A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Legenda2">
    <w:name w:val="Legenda2"/>
    <w:basedOn w:val="Normalny"/>
    <w:rsid w:val="007C491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Podtytu"/>
    <w:rsid w:val="007C491A"/>
    <w:pPr>
      <w:spacing w:after="0" w:line="240" w:lineRule="auto"/>
      <w:jc w:val="center"/>
    </w:pPr>
    <w:rPr>
      <w:rFonts w:ascii="Times New Roman" w:hAnsi="Times New Roman" w:cs="Times New Roman"/>
      <w:b/>
      <w:bCs/>
      <w:color w:val="auto"/>
      <w:kern w:val="1"/>
      <w:sz w:val="32"/>
      <w:szCs w:val="32"/>
    </w:rPr>
  </w:style>
  <w:style w:type="paragraph" w:customStyle="1" w:styleId="Legenda1">
    <w:name w:val="Legenda1"/>
    <w:basedOn w:val="Normalny"/>
    <w:rsid w:val="007C491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rsid w:val="007C491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rsid w:val="007C491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aliases w:val="L1,Numerowanie,Akapit z listą5,T_SZ_List Paragraph,normalny tekst,Akapit z listą BS,Kolorowa lista — akcent 11,CW_Lista,Colorful List Accent 1,Akapit z listą4,Średnia siatka 1 — akcent 21,sw tekst,maz_wyliczenie,opis dzialania,2 heading"/>
    <w:basedOn w:val="Normalny"/>
    <w:link w:val="AkapitzlistZnak"/>
    <w:uiPriority w:val="34"/>
    <w:qFormat/>
    <w:rsid w:val="007C491A"/>
    <w:pPr>
      <w:ind w:left="720"/>
    </w:pPr>
    <w:rPr>
      <w:rFonts w:cs="Times New Roman"/>
    </w:rPr>
  </w:style>
  <w:style w:type="paragraph" w:customStyle="1" w:styleId="Akapitzlist1">
    <w:name w:val="Akapit z listą1"/>
    <w:basedOn w:val="Normalny"/>
    <w:rsid w:val="007C491A"/>
    <w:pPr>
      <w:ind w:left="720"/>
    </w:pPr>
  </w:style>
  <w:style w:type="paragraph" w:styleId="Nagwek">
    <w:name w:val="header"/>
    <w:basedOn w:val="Normalny"/>
    <w:rsid w:val="007C491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C491A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7C491A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7C491A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styleId="Podtytu">
    <w:name w:val="Subtitle"/>
    <w:basedOn w:val="Normalny"/>
    <w:next w:val="Normalny"/>
    <w:qFormat/>
    <w:rsid w:val="007C491A"/>
    <w:pPr>
      <w:spacing w:after="60"/>
      <w:jc w:val="center"/>
    </w:pPr>
    <w:rPr>
      <w:rFonts w:ascii="Cambria" w:hAnsi="Cambria" w:cs="Times New Roman"/>
      <w:color w:val="auto"/>
      <w:sz w:val="24"/>
      <w:szCs w:val="24"/>
    </w:rPr>
  </w:style>
  <w:style w:type="paragraph" w:customStyle="1" w:styleId="bodyustawa">
    <w:name w:val="body ustawa"/>
    <w:rsid w:val="007C491A"/>
    <w:pPr>
      <w:widowControl w:val="0"/>
      <w:suppressAutoHyphens/>
      <w:autoSpaceDE w:val="0"/>
      <w:spacing w:line="210" w:lineRule="atLeast"/>
      <w:ind w:firstLine="182"/>
      <w:jc w:val="both"/>
    </w:pPr>
    <w:rPr>
      <w:rFonts w:cs="Calibri"/>
      <w:color w:val="000000"/>
      <w:sz w:val="18"/>
      <w:szCs w:val="18"/>
      <w:lang w:eastAsia="zh-CN"/>
    </w:rPr>
  </w:style>
  <w:style w:type="paragraph" w:customStyle="1" w:styleId="punkt1">
    <w:name w:val="punkt 1)"/>
    <w:rsid w:val="007C491A"/>
    <w:pPr>
      <w:keepNext/>
      <w:keepLines/>
      <w:widowControl w:val="0"/>
      <w:tabs>
        <w:tab w:val="left" w:pos="888"/>
        <w:tab w:val="left" w:pos="1608"/>
        <w:tab w:val="left" w:pos="2328"/>
        <w:tab w:val="left" w:pos="3048"/>
        <w:tab w:val="left" w:pos="3768"/>
        <w:tab w:val="left" w:pos="4488"/>
        <w:tab w:val="left" w:pos="5208"/>
        <w:tab w:val="left" w:pos="5928"/>
        <w:tab w:val="left" w:pos="6648"/>
        <w:tab w:val="left" w:pos="7368"/>
        <w:tab w:val="left" w:pos="8088"/>
        <w:tab w:val="left" w:pos="8808"/>
        <w:tab w:val="left" w:pos="9528"/>
        <w:tab w:val="left" w:pos="10248"/>
        <w:tab w:val="left" w:pos="10968"/>
        <w:tab w:val="left" w:pos="11688"/>
      </w:tabs>
      <w:suppressAutoHyphens/>
      <w:autoSpaceDE w:val="0"/>
      <w:spacing w:line="210" w:lineRule="atLeast"/>
      <w:ind w:left="56"/>
    </w:pPr>
    <w:rPr>
      <w:rFonts w:cs="Calibri"/>
      <w:color w:val="000000"/>
      <w:sz w:val="18"/>
      <w:szCs w:val="18"/>
      <w:lang w:eastAsia="zh-CN"/>
    </w:rPr>
  </w:style>
  <w:style w:type="paragraph" w:customStyle="1" w:styleId="vskip10pt">
    <w:name w:val="vskip10pt"/>
    <w:rsid w:val="007C491A"/>
    <w:pPr>
      <w:keepNext/>
      <w:keepLines/>
      <w:widowControl w:val="0"/>
      <w:suppressAutoHyphens/>
      <w:autoSpaceDE w:val="0"/>
      <w:spacing w:after="236" w:line="236" w:lineRule="atLeast"/>
      <w:jc w:val="both"/>
    </w:pPr>
    <w:rPr>
      <w:rFonts w:cs="Calibri"/>
      <w:color w:val="000000"/>
      <w:lang w:eastAsia="zh-CN"/>
    </w:rPr>
  </w:style>
  <w:style w:type="paragraph" w:styleId="NormalnyWeb">
    <w:name w:val="Normal (Web)"/>
    <w:basedOn w:val="Normalny"/>
    <w:uiPriority w:val="99"/>
    <w:rsid w:val="007C491A"/>
    <w:pPr>
      <w:suppressAutoHyphens w:val="0"/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rsid w:val="007C491A"/>
    <w:pPr>
      <w:suppressAutoHyphens w:val="0"/>
      <w:spacing w:after="0" w:line="240" w:lineRule="auto"/>
    </w:pPr>
    <w:rPr>
      <w:rFonts w:ascii="Tahoma" w:eastAsia="Calibri" w:hAnsi="Tahoma" w:cs="Times New Roman"/>
      <w:color w:val="auto"/>
      <w:sz w:val="16"/>
      <w:szCs w:val="16"/>
    </w:rPr>
  </w:style>
  <w:style w:type="paragraph" w:customStyle="1" w:styleId="DefinitionTerm">
    <w:name w:val="Definition Term"/>
    <w:basedOn w:val="Normalny"/>
    <w:next w:val="Normalny"/>
    <w:rsid w:val="007C491A"/>
    <w:pPr>
      <w:widowControl w:val="0"/>
      <w:spacing w:after="0" w:line="240" w:lineRule="auto"/>
    </w:pPr>
    <w:rPr>
      <w:rFonts w:ascii="Times New Roman" w:hAnsi="Times New Roman" w:cs="Times New Roman"/>
      <w:color w:val="auto"/>
      <w:sz w:val="24"/>
      <w:szCs w:val="20"/>
    </w:rPr>
  </w:style>
  <w:style w:type="paragraph" w:customStyle="1" w:styleId="DefinitionList">
    <w:name w:val="Definition List"/>
    <w:basedOn w:val="Normalny"/>
    <w:next w:val="DefinitionTerm"/>
    <w:rsid w:val="007C491A"/>
    <w:pPr>
      <w:widowControl w:val="0"/>
      <w:spacing w:after="0" w:line="240" w:lineRule="auto"/>
      <w:ind w:left="360"/>
    </w:pPr>
    <w:rPr>
      <w:rFonts w:ascii="Times New Roman" w:hAnsi="Times New Roman" w:cs="Times New Roman"/>
      <w:color w:val="auto"/>
      <w:sz w:val="24"/>
      <w:szCs w:val="20"/>
    </w:rPr>
  </w:style>
  <w:style w:type="paragraph" w:customStyle="1" w:styleId="Standard">
    <w:name w:val="Standard"/>
    <w:rsid w:val="007C491A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styleId="Tekstpodstawowywcity">
    <w:name w:val="Body Text Indent"/>
    <w:basedOn w:val="Normalny"/>
    <w:rsid w:val="007C491A"/>
    <w:pPr>
      <w:spacing w:after="120"/>
      <w:ind w:left="283"/>
    </w:pPr>
    <w:rPr>
      <w:rFonts w:cs="Times New Roman"/>
    </w:rPr>
  </w:style>
  <w:style w:type="paragraph" w:customStyle="1" w:styleId="Tekstpodstawowy21">
    <w:name w:val="Tekst podstawowy 21"/>
    <w:basedOn w:val="Normalny"/>
    <w:rsid w:val="007C491A"/>
    <w:pPr>
      <w:spacing w:after="0" w:line="360" w:lineRule="auto"/>
      <w:jc w:val="both"/>
    </w:pPr>
    <w:rPr>
      <w:rFonts w:ascii="Times New Roman" w:hAnsi="Times New Roman" w:cs="Times New Roman"/>
      <w:b/>
      <w:color w:val="auto"/>
      <w:sz w:val="24"/>
      <w:szCs w:val="20"/>
    </w:rPr>
  </w:style>
  <w:style w:type="paragraph" w:customStyle="1" w:styleId="podpunkt">
    <w:name w:val="podpunkt"/>
    <w:rsid w:val="007C491A"/>
    <w:pPr>
      <w:tabs>
        <w:tab w:val="left" w:pos="-720"/>
      </w:tabs>
      <w:suppressAutoHyphens/>
    </w:pPr>
    <w:rPr>
      <w:sz w:val="24"/>
      <w:lang w:eastAsia="zh-CN"/>
    </w:rPr>
  </w:style>
  <w:style w:type="paragraph" w:customStyle="1" w:styleId="Tekstblokowy1">
    <w:name w:val="Tekst blokowy1"/>
    <w:basedOn w:val="Normalny"/>
    <w:rsid w:val="007C491A"/>
    <w:pPr>
      <w:keepLines/>
      <w:spacing w:after="0" w:line="240" w:lineRule="atLeast"/>
      <w:ind w:left="720" w:right="195"/>
      <w:jc w:val="both"/>
    </w:pPr>
    <w:rPr>
      <w:rFonts w:ascii="Times New Roman" w:hAnsi="Times New Roman" w:cs="Times New Roman"/>
      <w:color w:val="auto"/>
      <w:szCs w:val="20"/>
    </w:rPr>
  </w:style>
  <w:style w:type="paragraph" w:customStyle="1" w:styleId="Teksttreci1">
    <w:name w:val="Tekst treści1"/>
    <w:basedOn w:val="Normalny"/>
    <w:rsid w:val="007C491A"/>
    <w:pPr>
      <w:shd w:val="clear" w:color="auto" w:fill="FFFFFF"/>
      <w:suppressAutoHyphens w:val="0"/>
      <w:spacing w:before="540" w:after="360" w:line="250" w:lineRule="exact"/>
      <w:ind w:hanging="1720"/>
      <w:jc w:val="both"/>
    </w:pPr>
    <w:rPr>
      <w:rFonts w:ascii="Arial" w:hAnsi="Arial" w:cs="Times New Roman"/>
      <w:color w:val="auto"/>
      <w:sz w:val="21"/>
      <w:szCs w:val="21"/>
    </w:rPr>
  </w:style>
  <w:style w:type="paragraph" w:styleId="Bezodstpw">
    <w:name w:val="No Spacing"/>
    <w:link w:val="BezodstpwZnak"/>
    <w:uiPriority w:val="1"/>
    <w:qFormat/>
    <w:rsid w:val="007C491A"/>
    <w:pPr>
      <w:suppressAutoHyphens/>
    </w:pPr>
    <w:rPr>
      <w:rFonts w:ascii="Calibri" w:eastAsia="Arial" w:hAnsi="Calibri" w:cs="Calibri"/>
      <w:sz w:val="22"/>
      <w:szCs w:val="22"/>
      <w:lang w:eastAsia="zh-CN"/>
    </w:rPr>
  </w:style>
  <w:style w:type="paragraph" w:styleId="Tekstprzypisudolnego">
    <w:name w:val="footnote text"/>
    <w:basedOn w:val="Normalny"/>
    <w:uiPriority w:val="99"/>
    <w:rsid w:val="007C491A"/>
    <w:pPr>
      <w:spacing w:after="0" w:line="240" w:lineRule="auto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Zawartotabeli">
    <w:name w:val="Zawartość tabeli"/>
    <w:basedOn w:val="Normalny"/>
    <w:rsid w:val="007C491A"/>
    <w:pPr>
      <w:suppressLineNumbers/>
    </w:pPr>
  </w:style>
  <w:style w:type="paragraph" w:customStyle="1" w:styleId="Nagwektabeli">
    <w:name w:val="Nagłówek tabeli"/>
    <w:basedOn w:val="Zawartotabeli"/>
    <w:rsid w:val="007C491A"/>
    <w:pPr>
      <w:jc w:val="center"/>
    </w:pPr>
    <w:rPr>
      <w:b/>
      <w:bCs/>
    </w:rPr>
  </w:style>
  <w:style w:type="paragraph" w:customStyle="1" w:styleId="divparagraph">
    <w:name w:val="div.paragraph"/>
    <w:rsid w:val="007C491A"/>
    <w:pPr>
      <w:widowControl w:val="0"/>
      <w:suppressAutoHyphens/>
      <w:spacing w:line="40" w:lineRule="atLeast"/>
    </w:pPr>
    <w:rPr>
      <w:rFonts w:ascii="Helvetica" w:eastAsia="font340" w:hAnsi="Helvetica" w:cs="Helvetica"/>
      <w:color w:val="000000"/>
      <w:sz w:val="18"/>
      <w:szCs w:val="18"/>
      <w:lang w:eastAsia="zh-CN" w:bidi="hi-IN"/>
    </w:rPr>
  </w:style>
  <w:style w:type="paragraph" w:customStyle="1" w:styleId="tyt">
    <w:name w:val="tyt"/>
    <w:basedOn w:val="Normalny"/>
    <w:rsid w:val="007C491A"/>
    <w:pPr>
      <w:keepNext/>
      <w:suppressAutoHyphens w:val="0"/>
      <w:spacing w:before="60" w:after="60" w:line="240" w:lineRule="auto"/>
      <w:jc w:val="center"/>
    </w:pPr>
    <w:rPr>
      <w:rFonts w:ascii="Times New Roman" w:eastAsia="Calibri" w:hAnsi="Times New Roman" w:cs="Times New Roman"/>
      <w:b/>
      <w:bCs/>
      <w:color w:val="auto"/>
      <w:sz w:val="24"/>
      <w:szCs w:val="24"/>
    </w:rPr>
  </w:style>
  <w:style w:type="paragraph" w:customStyle="1" w:styleId="Znak">
    <w:name w:val="Znak"/>
    <w:basedOn w:val="Normalny"/>
    <w:rsid w:val="007C491A"/>
    <w:pPr>
      <w:suppressAutoHyphens w:val="0"/>
      <w:spacing w:after="160" w:line="240" w:lineRule="exact"/>
    </w:pPr>
    <w:rPr>
      <w:rFonts w:ascii="Tahoma" w:hAnsi="Tahoma" w:cs="Times New Roman"/>
      <w:color w:val="auto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7C491A"/>
    <w:rPr>
      <w:rFonts w:cs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7C491A"/>
    <w:rPr>
      <w:b/>
      <w:bCs/>
    </w:rPr>
  </w:style>
  <w:style w:type="paragraph" w:customStyle="1" w:styleId="Tekstpodstawowy22">
    <w:name w:val="Tekst podstawowy 22"/>
    <w:basedOn w:val="Normalny"/>
    <w:rsid w:val="007C491A"/>
    <w:pPr>
      <w:spacing w:after="120" w:line="480" w:lineRule="auto"/>
      <w:jc w:val="both"/>
    </w:pPr>
    <w:rPr>
      <w:rFonts w:ascii="Times New Roman" w:hAnsi="Times New Roman" w:cs="Times New Roman"/>
      <w:color w:val="auto"/>
      <w:sz w:val="20"/>
      <w:szCs w:val="24"/>
    </w:rPr>
  </w:style>
  <w:style w:type="paragraph" w:customStyle="1" w:styleId="Akapitzlist11">
    <w:name w:val="Akapit z listą11"/>
    <w:basedOn w:val="Normalny"/>
    <w:rsid w:val="007C491A"/>
    <w:pPr>
      <w:ind w:left="720"/>
      <w:contextualSpacing/>
    </w:pPr>
    <w:rPr>
      <w:color w:val="auto"/>
    </w:rPr>
  </w:style>
  <w:style w:type="paragraph" w:customStyle="1" w:styleId="Tekstkomentarza2">
    <w:name w:val="Tekst komentarza2"/>
    <w:basedOn w:val="Normalny"/>
    <w:rsid w:val="007C491A"/>
    <w:rPr>
      <w:sz w:val="20"/>
      <w:szCs w:val="20"/>
    </w:rPr>
  </w:style>
  <w:style w:type="paragraph" w:styleId="Poprawka">
    <w:name w:val="Revision"/>
    <w:rsid w:val="007C491A"/>
    <w:pPr>
      <w:suppressAutoHyphens/>
    </w:pPr>
    <w:rPr>
      <w:rFonts w:ascii="Calibri" w:hAnsi="Calibri" w:cs="Calibri"/>
      <w:color w:val="000000"/>
      <w:sz w:val="22"/>
      <w:szCs w:val="22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6233"/>
    <w:rPr>
      <w:sz w:val="18"/>
      <w:szCs w:val="18"/>
    </w:rPr>
  </w:style>
  <w:style w:type="paragraph" w:styleId="Tekstkomentarza">
    <w:name w:val="annotation text"/>
    <w:basedOn w:val="Normalny"/>
    <w:link w:val="TekstkomentarzaZnak2"/>
    <w:uiPriority w:val="99"/>
    <w:unhideWhenUsed/>
    <w:rsid w:val="002F6233"/>
    <w:pPr>
      <w:spacing w:line="240" w:lineRule="auto"/>
    </w:pPr>
    <w:rPr>
      <w:sz w:val="24"/>
      <w:szCs w:val="24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semiHidden/>
    <w:rsid w:val="002F6233"/>
    <w:rPr>
      <w:rFonts w:ascii="Calibri" w:hAnsi="Calibri" w:cs="Calibri"/>
      <w:color w:val="000000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Akapit z listą4 Znak,sw tekst Znak"/>
    <w:link w:val="Akapitzlist"/>
    <w:uiPriority w:val="34"/>
    <w:qFormat/>
    <w:rsid w:val="00952AF6"/>
    <w:rPr>
      <w:rFonts w:ascii="Calibri" w:hAnsi="Calibri"/>
      <w:color w:val="000000"/>
      <w:sz w:val="22"/>
      <w:szCs w:val="22"/>
      <w:lang w:eastAsia="zh-CN"/>
    </w:rPr>
  </w:style>
  <w:style w:type="character" w:customStyle="1" w:styleId="Teksttreci115ptKursywaOdstpy1pt">
    <w:name w:val="Tekst treści + 11;5 pt;Kursywa;Odstępy 1 pt"/>
    <w:basedOn w:val="Domylnaczcionkaakapitu"/>
    <w:rsid w:val="0082634D"/>
    <w:rPr>
      <w:rFonts w:ascii="Calibri" w:eastAsia="Calibri" w:hAnsi="Calibri" w:cs="Calibri"/>
      <w:b w:val="0"/>
      <w:bCs w:val="0"/>
      <w:i/>
      <w:iCs/>
      <w:smallCaps w:val="0"/>
      <w:strike w:val="0"/>
      <w:spacing w:val="20"/>
      <w:sz w:val="23"/>
      <w:szCs w:val="23"/>
      <w:shd w:val="clear" w:color="auto" w:fill="FFFFFF"/>
    </w:rPr>
  </w:style>
  <w:style w:type="character" w:customStyle="1" w:styleId="TekstpodstawowyZnak">
    <w:name w:val="Tekst podstawowy Znak"/>
    <w:basedOn w:val="Domylnaczcionkaakapitu"/>
    <w:link w:val="Tekstpodstawowy"/>
    <w:rsid w:val="001973E8"/>
    <w:rPr>
      <w:rFonts w:ascii="Calibri" w:hAnsi="Calibri" w:cs="Calibri"/>
      <w:color w:val="000000"/>
      <w:sz w:val="22"/>
      <w:szCs w:val="22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7504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DA27C8"/>
    <w:pPr>
      <w:suppressAutoHyphens w:val="0"/>
      <w:spacing w:before="60" w:after="60" w:line="240" w:lineRule="auto"/>
      <w:ind w:left="851" w:hanging="295"/>
      <w:jc w:val="both"/>
    </w:pPr>
    <w:rPr>
      <w:rFonts w:ascii="Times New Roman" w:hAnsi="Times New Roman" w:cs="Times New Roman"/>
      <w:color w:val="auto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DA27C8"/>
    <w:rPr>
      <w:sz w:val="24"/>
    </w:rPr>
  </w:style>
  <w:style w:type="character" w:customStyle="1" w:styleId="TeksttreciPogrubienie">
    <w:name w:val="Tekst treści + Pogrubienie"/>
    <w:rsid w:val="009A3502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A3502"/>
    <w:pPr>
      <w:shd w:val="clear" w:color="auto" w:fill="FFFFFF"/>
      <w:suppressAutoHyphens w:val="0"/>
      <w:spacing w:after="0" w:line="240" w:lineRule="atLeast"/>
      <w:ind w:hanging="1700"/>
    </w:pPr>
    <w:rPr>
      <w:rFonts w:ascii="Arial" w:hAnsi="Arial" w:cs="Arial"/>
      <w:color w:val="auto"/>
      <w:sz w:val="21"/>
      <w:szCs w:val="21"/>
      <w:lang w:eastAsia="pl-PL"/>
    </w:rPr>
  </w:style>
  <w:style w:type="character" w:customStyle="1" w:styleId="Nagwek31">
    <w:name w:val="Nagłówek #3_"/>
    <w:link w:val="Nagwek32"/>
    <w:locked/>
    <w:rsid w:val="009A3502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Nagwek32">
    <w:name w:val="Nagłówek #3"/>
    <w:basedOn w:val="Normalny"/>
    <w:link w:val="Nagwek31"/>
    <w:rsid w:val="009A3502"/>
    <w:pPr>
      <w:shd w:val="clear" w:color="auto" w:fill="FFFFFF"/>
      <w:suppressAutoHyphens w:val="0"/>
      <w:spacing w:after="0" w:line="241" w:lineRule="exact"/>
      <w:ind w:hanging="720"/>
      <w:jc w:val="both"/>
      <w:outlineLvl w:val="2"/>
    </w:pPr>
    <w:rPr>
      <w:rFonts w:ascii="Verdana" w:hAnsi="Verdana" w:cs="Verdana"/>
      <w:color w:val="auto"/>
      <w:sz w:val="19"/>
      <w:szCs w:val="19"/>
      <w:lang w:eastAsia="pl-PL"/>
    </w:rPr>
  </w:style>
  <w:style w:type="paragraph" w:customStyle="1" w:styleId="Styl2">
    <w:name w:val="Styl2"/>
    <w:basedOn w:val="Normalny"/>
    <w:qFormat/>
    <w:rsid w:val="00AE511E"/>
    <w:pPr>
      <w:numPr>
        <w:ilvl w:val="1"/>
        <w:numId w:val="3"/>
      </w:numPr>
      <w:shd w:val="clear" w:color="auto" w:fill="FFFFFF"/>
      <w:tabs>
        <w:tab w:val="left" w:pos="0"/>
        <w:tab w:val="left" w:pos="567"/>
      </w:tabs>
      <w:suppressAutoHyphens w:val="0"/>
      <w:spacing w:before="120" w:after="120" w:line="240" w:lineRule="auto"/>
      <w:ind w:left="567" w:hanging="567"/>
      <w:mirrorIndents/>
      <w:jc w:val="both"/>
    </w:pPr>
    <w:rPr>
      <w:rFonts w:ascii="Times New Roman" w:hAnsi="Times New Roman" w:cs="Times New Roman"/>
      <w:color w:val="auto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1"/>
    <w:uiPriority w:val="99"/>
    <w:unhideWhenUsed/>
    <w:rsid w:val="00772E4E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772E4E"/>
    <w:rPr>
      <w:rFonts w:ascii="Calibri" w:hAnsi="Calibri" w:cs="Calibri"/>
      <w:color w:val="000000"/>
      <w:sz w:val="22"/>
      <w:szCs w:val="22"/>
      <w:lang w:eastAsia="zh-CN"/>
    </w:rPr>
  </w:style>
  <w:style w:type="paragraph" w:customStyle="1" w:styleId="Styl">
    <w:name w:val="Styl"/>
    <w:rsid w:val="00772E4E"/>
    <w:pPr>
      <w:widowControl w:val="0"/>
    </w:pPr>
    <w:rPr>
      <w:sz w:val="24"/>
    </w:rPr>
  </w:style>
  <w:style w:type="character" w:customStyle="1" w:styleId="DeltaViewInsertion">
    <w:name w:val="DeltaView Insertion"/>
    <w:rsid w:val="00772E4E"/>
    <w:rPr>
      <w:b/>
      <w:i/>
      <w:spacing w:val="0"/>
    </w:rPr>
  </w:style>
  <w:style w:type="table" w:styleId="Tabela-Siatka">
    <w:name w:val="Table Grid"/>
    <w:basedOn w:val="Standardowy"/>
    <w:uiPriority w:val="59"/>
    <w:rsid w:val="002126F4"/>
    <w:rPr>
      <w:rFonts w:asciiTheme="minorHAnsi" w:eastAsiaTheme="minorHAnsi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2126F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2126F4"/>
    <w:rPr>
      <w:rFonts w:ascii="Calibri" w:eastAsia="Arial" w:hAnsi="Calibri" w:cs="Calibri"/>
      <w:sz w:val="22"/>
      <w:szCs w:val="22"/>
      <w:lang w:eastAsia="zh-C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286E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zh-CN"/>
    </w:rPr>
  </w:style>
  <w:style w:type="paragraph" w:customStyle="1" w:styleId="Style9">
    <w:name w:val="Style9"/>
    <w:basedOn w:val="Normalny"/>
    <w:uiPriority w:val="99"/>
    <w:rsid w:val="00CD6E3F"/>
    <w:pPr>
      <w:widowControl w:val="0"/>
      <w:suppressAutoHyphens w:val="0"/>
      <w:autoSpaceDE w:val="0"/>
      <w:autoSpaceDN w:val="0"/>
      <w:adjustRightInd w:val="0"/>
      <w:spacing w:after="0" w:line="413" w:lineRule="exact"/>
      <w:jc w:val="right"/>
    </w:pPr>
    <w:rPr>
      <w:rFonts w:ascii="Times New Roman" w:hAnsi="Times New Roman" w:cs="Times New Roman"/>
      <w:color w:val="auto"/>
      <w:sz w:val="24"/>
      <w:szCs w:val="24"/>
      <w:lang w:eastAsia="pl-PL"/>
    </w:rPr>
  </w:style>
  <w:style w:type="character" w:customStyle="1" w:styleId="FontStyle1843">
    <w:name w:val="Font Style1843"/>
    <w:basedOn w:val="Domylnaczcionkaakapitu"/>
    <w:uiPriority w:val="99"/>
    <w:rsid w:val="00CD6E3F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CD6E3F"/>
    <w:pPr>
      <w:widowControl w:val="0"/>
      <w:suppressAutoHyphens w:val="0"/>
      <w:autoSpaceDE w:val="0"/>
      <w:autoSpaceDN w:val="0"/>
      <w:adjustRightInd w:val="0"/>
      <w:spacing w:after="0" w:line="405" w:lineRule="exact"/>
      <w:jc w:val="both"/>
    </w:pPr>
    <w:rPr>
      <w:rFonts w:ascii="Segoe UI" w:eastAsiaTheme="minorEastAsia" w:hAnsi="Segoe UI" w:cs="Segoe UI"/>
      <w:color w:val="auto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CD6E3F"/>
    <w:pPr>
      <w:widowControl w:val="0"/>
      <w:suppressAutoHyphens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color w:val="auto"/>
      <w:sz w:val="24"/>
      <w:szCs w:val="24"/>
      <w:lang w:eastAsia="pl-PL"/>
    </w:rPr>
  </w:style>
  <w:style w:type="character" w:customStyle="1" w:styleId="FontStyle2207">
    <w:name w:val="Font Style2207"/>
    <w:basedOn w:val="Domylnaczcionkaakapitu"/>
    <w:uiPriority w:val="99"/>
    <w:rsid w:val="00CD6E3F"/>
    <w:rPr>
      <w:rFonts w:ascii="Segoe UI" w:hAnsi="Segoe UI" w:cs="Segoe UI"/>
      <w:color w:val="000000"/>
      <w:sz w:val="20"/>
      <w:szCs w:val="20"/>
    </w:rPr>
  </w:style>
  <w:style w:type="paragraph" w:customStyle="1" w:styleId="Zwykytekst1">
    <w:name w:val="Zwykły tekst1"/>
    <w:basedOn w:val="Normalny"/>
    <w:rsid w:val="00A119B0"/>
    <w:pPr>
      <w:spacing w:after="0" w:line="240" w:lineRule="auto"/>
    </w:pPr>
    <w:rPr>
      <w:rFonts w:ascii="Courier New" w:hAnsi="Courier New" w:cs="Courier New"/>
      <w:color w:val="auto"/>
      <w:sz w:val="20"/>
      <w:szCs w:val="20"/>
      <w:lang w:eastAsia="ar-SA"/>
    </w:rPr>
  </w:style>
  <w:style w:type="paragraph" w:customStyle="1" w:styleId="Style432">
    <w:name w:val="Style432"/>
    <w:basedOn w:val="Normalny"/>
    <w:uiPriority w:val="99"/>
    <w:rsid w:val="00A119B0"/>
    <w:pPr>
      <w:widowControl w:val="0"/>
      <w:suppressAutoHyphens w:val="0"/>
      <w:autoSpaceDE w:val="0"/>
      <w:autoSpaceDN w:val="0"/>
      <w:adjustRightInd w:val="0"/>
      <w:spacing w:after="0" w:line="194" w:lineRule="exact"/>
      <w:ind w:hanging="963"/>
      <w:jc w:val="both"/>
    </w:pPr>
    <w:rPr>
      <w:rFonts w:ascii="Segoe UI" w:eastAsiaTheme="minorEastAsia" w:hAnsi="Segoe UI" w:cs="Segoe UI"/>
      <w:color w:val="auto"/>
      <w:sz w:val="24"/>
      <w:szCs w:val="24"/>
      <w:lang w:eastAsia="pl-PL"/>
    </w:rPr>
  </w:style>
  <w:style w:type="character" w:customStyle="1" w:styleId="FontStyle3319">
    <w:name w:val="Font Style3319"/>
    <w:basedOn w:val="Domylnaczcionkaakapitu"/>
    <w:uiPriority w:val="99"/>
    <w:rsid w:val="003A0FA1"/>
    <w:rPr>
      <w:rFonts w:ascii="Segoe UI" w:hAnsi="Segoe UI" w:cs="Segoe UI"/>
      <w:i/>
      <w:iCs/>
      <w:color w:val="000000"/>
      <w:sz w:val="16"/>
      <w:szCs w:val="16"/>
    </w:rPr>
  </w:style>
  <w:style w:type="character" w:customStyle="1" w:styleId="FontStyle3316">
    <w:name w:val="Font Style3316"/>
    <w:basedOn w:val="Domylnaczcionkaakapitu"/>
    <w:uiPriority w:val="99"/>
    <w:rsid w:val="003A0FA1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662">
    <w:name w:val="Style662"/>
    <w:basedOn w:val="Normalny"/>
    <w:uiPriority w:val="99"/>
    <w:rsid w:val="003A0FA1"/>
    <w:pPr>
      <w:widowControl w:val="0"/>
      <w:suppressAutoHyphens w:val="0"/>
      <w:autoSpaceDE w:val="0"/>
      <w:autoSpaceDN w:val="0"/>
      <w:adjustRightInd w:val="0"/>
      <w:spacing w:after="0" w:line="358" w:lineRule="exact"/>
      <w:jc w:val="both"/>
    </w:pPr>
    <w:rPr>
      <w:rFonts w:ascii="Segoe UI" w:eastAsiaTheme="minorEastAsia" w:hAnsi="Segoe UI" w:cs="Segoe UI"/>
      <w:color w:val="auto"/>
      <w:sz w:val="24"/>
      <w:szCs w:val="24"/>
      <w:lang w:eastAsia="pl-PL"/>
    </w:rPr>
  </w:style>
  <w:style w:type="character" w:customStyle="1" w:styleId="FontStyle2371">
    <w:name w:val="Font Style2371"/>
    <w:basedOn w:val="Domylnaczcionkaakapitu"/>
    <w:uiPriority w:val="99"/>
    <w:rsid w:val="003A0FA1"/>
    <w:rPr>
      <w:rFonts w:ascii="Segoe UI" w:hAnsi="Segoe UI" w:cs="Segoe UI"/>
      <w:b/>
      <w:bCs/>
      <w:color w:val="0000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A5CEA"/>
    <w:pPr>
      <w:keepLines/>
      <w:numPr>
        <w:numId w:val="0"/>
      </w:numPr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A5CEA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FA5CEA"/>
    <w:pPr>
      <w:spacing w:after="100"/>
      <w:ind w:left="440"/>
    </w:pPr>
  </w:style>
  <w:style w:type="paragraph" w:styleId="Spistreci1">
    <w:name w:val="toc 1"/>
    <w:basedOn w:val="Normalny"/>
    <w:next w:val="Normalny"/>
    <w:autoRedefine/>
    <w:uiPriority w:val="39"/>
    <w:unhideWhenUsed/>
    <w:rsid w:val="00FA5CEA"/>
    <w:pPr>
      <w:spacing w:after="100"/>
    </w:pPr>
  </w:style>
  <w:style w:type="paragraph" w:styleId="Tekstpodstawowy3">
    <w:name w:val="Body Text 3"/>
    <w:basedOn w:val="Normalny"/>
    <w:link w:val="Tekstpodstawowy3Znak1"/>
    <w:uiPriority w:val="99"/>
    <w:unhideWhenUsed/>
    <w:rsid w:val="003F6936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rsid w:val="003F6936"/>
    <w:rPr>
      <w:rFonts w:ascii="Calibri" w:hAnsi="Calibri" w:cs="Calibri"/>
      <w:color w:val="000000"/>
      <w:sz w:val="16"/>
      <w:szCs w:val="16"/>
      <w:lang w:eastAsia="zh-CN"/>
    </w:rPr>
  </w:style>
  <w:style w:type="numbering" w:customStyle="1" w:styleId="WW8Num12">
    <w:name w:val="WW8Num12"/>
    <w:basedOn w:val="Bezlisty"/>
    <w:rsid w:val="00376F9C"/>
    <w:pPr>
      <w:numPr>
        <w:numId w:val="5"/>
      </w:numPr>
    </w:pPr>
  </w:style>
  <w:style w:type="numbering" w:customStyle="1" w:styleId="WW8Num2">
    <w:name w:val="WW8Num2"/>
    <w:basedOn w:val="Bezlisty"/>
    <w:rsid w:val="00B9648D"/>
    <w:pPr>
      <w:numPr>
        <w:numId w:val="6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B4E56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555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6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05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4414F-E27A-4071-8A92-263D7EAED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10</Pages>
  <Words>3144</Words>
  <Characters>18864</Characters>
  <Application>Microsoft Office Word</Application>
  <DocSecurity>0</DocSecurity>
  <Lines>157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Sztabin, 26 kwiecień 2012 r</vt:lpstr>
    </vt:vector>
  </TitlesOfParts>
  <Company>Microsoft</Company>
  <LinksUpToDate>false</LinksUpToDate>
  <CharactersWithSpaces>21965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Sztabin, 26 kwiecień 2012 r</dc:title>
  <dc:subject/>
  <dc:creator>admin</dc:creator>
  <cp:keywords/>
  <dc:description/>
  <cp:lastModifiedBy>Maciej</cp:lastModifiedBy>
  <cp:revision>13</cp:revision>
  <cp:lastPrinted>2025-12-03T21:31:00Z</cp:lastPrinted>
  <dcterms:created xsi:type="dcterms:W3CDTF">2024-05-16T10:23:00Z</dcterms:created>
  <dcterms:modified xsi:type="dcterms:W3CDTF">2025-12-03T21:53:00Z</dcterms:modified>
</cp:coreProperties>
</file>